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F304D" w14:textId="77777777" w:rsidR="00191B5E" w:rsidRDefault="00191B5E" w:rsidP="00191B5E">
      <w:pPr>
        <w:jc w:val="center"/>
      </w:pPr>
      <w:r>
        <w:rPr>
          <w:rFonts w:eastAsia="Times New Roman"/>
          <w:noProof/>
        </w:rPr>
        <w:drawing>
          <wp:inline distT="0" distB="0" distL="0" distR="0" wp14:anchorId="4563F259" wp14:editId="26550BDD">
            <wp:extent cx="4726940" cy="7810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3257" b="13177"/>
                    <a:stretch/>
                  </pic:blipFill>
                  <pic:spPr bwMode="auto">
                    <a:xfrm>
                      <a:off x="0" y="0"/>
                      <a:ext cx="4726940" cy="781050"/>
                    </a:xfrm>
                    <a:prstGeom prst="rect">
                      <a:avLst/>
                    </a:prstGeom>
                    <a:noFill/>
                    <a:ln>
                      <a:noFill/>
                    </a:ln>
                    <a:extLst>
                      <a:ext uri="{53640926-AAD7-44D8-BBD7-CCE9431645EC}">
                        <a14:shadowObscured xmlns:a14="http://schemas.microsoft.com/office/drawing/2010/main"/>
                      </a:ext>
                    </a:extLst>
                  </pic:spPr>
                </pic:pic>
              </a:graphicData>
            </a:graphic>
          </wp:inline>
        </w:drawing>
      </w:r>
    </w:p>
    <w:p w14:paraId="17A1E6B7" w14:textId="38AFBB8E" w:rsidR="00191B5E" w:rsidRPr="00295D1A" w:rsidRDefault="00191B5E" w:rsidP="00191B5E">
      <w:pPr>
        <w:jc w:val="center"/>
        <w:rPr>
          <w:b/>
          <w:bCs/>
          <w:color w:val="009999"/>
          <w:sz w:val="28"/>
          <w:szCs w:val="28"/>
        </w:rPr>
      </w:pPr>
      <w:r w:rsidRPr="00295D1A">
        <w:rPr>
          <w:b/>
          <w:bCs/>
          <w:color w:val="009999"/>
          <w:sz w:val="28"/>
          <w:szCs w:val="28"/>
        </w:rPr>
        <w:t>Aide aux investissements des entreprises agro-alimentaires</w:t>
      </w:r>
    </w:p>
    <w:p w14:paraId="7A5EB41C" w14:textId="77777777" w:rsidR="00191B5E" w:rsidRPr="00295D1A" w:rsidRDefault="00191B5E" w:rsidP="00191B5E">
      <w:pPr>
        <w:jc w:val="center"/>
        <w:rPr>
          <w:rFonts w:ascii="Verdana" w:hAnsi="Verdana"/>
          <w:b/>
          <w:color w:val="009999"/>
        </w:rPr>
      </w:pPr>
      <w:r w:rsidRPr="00295D1A">
        <w:rPr>
          <w:rFonts w:ascii="Verdana" w:hAnsi="Verdana"/>
          <w:b/>
          <w:color w:val="009999"/>
        </w:rPr>
        <w:t>Annexe – Plan Stratégique d’Entreprise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6127"/>
      </w:tblGrid>
      <w:tr w:rsidR="00CD3F88" w14:paraId="16B19014" w14:textId="77777777" w:rsidTr="004E3AAA">
        <w:trPr>
          <w:trHeight w:val="415"/>
        </w:trPr>
        <w:tc>
          <w:tcPr>
            <w:tcW w:w="3936" w:type="dxa"/>
            <w:shd w:val="clear" w:color="auto" w:fill="FFFF00"/>
            <w:vAlign w:val="center"/>
          </w:tcPr>
          <w:p w14:paraId="14B25835" w14:textId="1D305A1F" w:rsidR="00CD3F88" w:rsidRDefault="00CD3F88" w:rsidP="004E3AAA">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Verdana" w:hAnsi="Verdana"/>
                <w:b/>
              </w:rPr>
            </w:pPr>
            <w:r>
              <w:rPr>
                <w:rFonts w:ascii="Verdana" w:hAnsi="Verdana"/>
                <w:b/>
              </w:rPr>
              <w:t>Raison sociale du demandeur</w:t>
            </w:r>
          </w:p>
        </w:tc>
        <w:tc>
          <w:tcPr>
            <w:tcW w:w="6127" w:type="dxa"/>
            <w:shd w:val="clear" w:color="auto" w:fill="auto"/>
            <w:vAlign w:val="center"/>
          </w:tcPr>
          <w:p w14:paraId="18EEA80C" w14:textId="77777777" w:rsidR="00CD3F88" w:rsidRDefault="00CD3F88" w:rsidP="004E3AAA">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b/>
              </w:rPr>
            </w:pPr>
          </w:p>
        </w:tc>
      </w:tr>
    </w:tbl>
    <w:p w14:paraId="311C4CE5" w14:textId="01F47B18" w:rsidR="004E3AAA" w:rsidRDefault="004E3AAA" w:rsidP="004573B2">
      <w:pPr>
        <w:pBdr>
          <w:top w:val="single" w:sz="4" w:space="1" w:color="auto"/>
          <w:left w:val="single" w:sz="4" w:space="4" w:color="auto"/>
          <w:bottom w:val="single" w:sz="4" w:space="1" w:color="auto"/>
          <w:right w:val="single" w:sz="4" w:space="1" w:color="auto"/>
        </w:pBdr>
        <w:spacing w:before="120" w:after="120" w:line="240" w:lineRule="auto"/>
        <w:rPr>
          <w:rFonts w:ascii="Verdana" w:hAnsi="Verdana"/>
        </w:rPr>
      </w:pPr>
      <w:r>
        <w:rPr>
          <w:rFonts w:ascii="Verdana" w:hAnsi="Verdana"/>
        </w:rPr>
        <w:t>Fait à</w:t>
      </w:r>
      <w:r w:rsidR="00CE5535">
        <w:rPr>
          <w:rFonts w:ascii="Verdana" w:hAnsi="Verdana"/>
          <w:color w:val="FF0000"/>
        </w:rPr>
        <w:t>*</w:t>
      </w:r>
      <w:r>
        <w:rPr>
          <w:rFonts w:ascii="Verdana" w:hAnsi="Verdana"/>
        </w:rPr>
        <w:t>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p>
    <w:p w14:paraId="2C8BFB0A" w14:textId="49BBB0AF" w:rsidR="004E3AAA" w:rsidRDefault="00CE5535" w:rsidP="004573B2">
      <w:pPr>
        <w:pBdr>
          <w:top w:val="single" w:sz="4" w:space="1" w:color="auto"/>
          <w:left w:val="single" w:sz="4" w:space="4" w:color="auto"/>
          <w:bottom w:val="single" w:sz="4" w:space="1" w:color="auto"/>
          <w:right w:val="single" w:sz="4" w:space="1" w:color="auto"/>
        </w:pBdr>
        <w:spacing w:before="120" w:after="120" w:line="240" w:lineRule="auto"/>
        <w:rPr>
          <w:rFonts w:ascii="Verdana" w:hAnsi="Verdana"/>
        </w:rPr>
      </w:pPr>
      <w:r>
        <w:rPr>
          <w:rFonts w:ascii="Verdana" w:hAnsi="Verdana"/>
        </w:rPr>
        <w:t>L</w:t>
      </w:r>
      <w:r w:rsidR="004E3AAA">
        <w:rPr>
          <w:rFonts w:ascii="Verdana" w:hAnsi="Verdana"/>
        </w:rPr>
        <w:t>e</w:t>
      </w:r>
      <w:r>
        <w:rPr>
          <w:rFonts w:ascii="Verdana" w:hAnsi="Verdana"/>
          <w:color w:val="FF0000"/>
        </w:rPr>
        <w:t>*</w:t>
      </w:r>
      <w:r w:rsidR="004E3AAA">
        <w:rPr>
          <w:rFonts w:ascii="Verdana" w:hAnsi="Verdana"/>
        </w:rPr>
        <w:t xml:space="preserve"> : </w:t>
      </w:r>
    </w:p>
    <w:p w14:paraId="614B7518" w14:textId="71B4437A" w:rsidR="004573B2" w:rsidRDefault="008C28EA" w:rsidP="004573B2">
      <w:pPr>
        <w:pBdr>
          <w:top w:val="single" w:sz="4" w:space="1" w:color="auto"/>
          <w:left w:val="single" w:sz="4" w:space="4" w:color="auto"/>
          <w:bottom w:val="single" w:sz="4" w:space="1" w:color="auto"/>
          <w:right w:val="single" w:sz="4" w:space="1" w:color="auto"/>
        </w:pBdr>
        <w:spacing w:before="120" w:after="0" w:line="240" w:lineRule="auto"/>
        <w:rPr>
          <w:rFonts w:ascii="Verdana" w:hAnsi="Verdana"/>
        </w:rPr>
      </w:pPr>
      <w:r w:rsidRPr="00F52B50">
        <w:rPr>
          <w:rFonts w:ascii="Verdana" w:hAnsi="Verdana"/>
        </w:rPr>
        <w:t>Signature représentant légal de l’entreprise</w:t>
      </w:r>
      <w:r w:rsidRPr="00CE5535">
        <w:rPr>
          <w:rFonts w:ascii="Verdana" w:hAnsi="Verdana"/>
          <w:color w:val="FF0000"/>
        </w:rPr>
        <w:t>*</w:t>
      </w:r>
      <w:r>
        <w:rPr>
          <w:rFonts w:ascii="Verdana" w:hAnsi="Verdana"/>
        </w:rPr>
        <w:t> :</w:t>
      </w:r>
    </w:p>
    <w:p w14:paraId="2B8D8D18" w14:textId="77777777" w:rsidR="008C28EA" w:rsidRDefault="008C28EA" w:rsidP="004573B2">
      <w:pPr>
        <w:pBdr>
          <w:top w:val="single" w:sz="4" w:space="1" w:color="auto"/>
          <w:left w:val="single" w:sz="4" w:space="4" w:color="auto"/>
          <w:bottom w:val="single" w:sz="4" w:space="1" w:color="auto"/>
          <w:right w:val="single" w:sz="4" w:space="1" w:color="auto"/>
        </w:pBdr>
        <w:spacing w:before="120" w:after="0" w:line="240" w:lineRule="auto"/>
        <w:rPr>
          <w:rFonts w:ascii="Verdana" w:hAnsi="Verdana"/>
        </w:rPr>
      </w:pPr>
    </w:p>
    <w:p w14:paraId="28739E5A" w14:textId="2D8B918F" w:rsidR="004E3AAA" w:rsidRDefault="00CE5535" w:rsidP="00CE5535">
      <w:pPr>
        <w:spacing w:after="120" w:line="240" w:lineRule="auto"/>
        <w:rPr>
          <w:rFonts w:ascii="Verdana" w:hAnsi="Verdana"/>
          <w:bCs/>
          <w:color w:val="FF0000"/>
          <w:sz w:val="16"/>
          <w:szCs w:val="16"/>
        </w:rPr>
      </w:pPr>
      <w:r w:rsidRPr="00CE5535">
        <w:rPr>
          <w:rFonts w:ascii="Verdana" w:hAnsi="Verdana"/>
          <w:bCs/>
          <w:color w:val="FF0000"/>
          <w:sz w:val="16"/>
          <w:szCs w:val="16"/>
        </w:rPr>
        <w:t>* obligatoire</w:t>
      </w:r>
    </w:p>
    <w:p w14:paraId="7AD80B75" w14:textId="77777777" w:rsidR="004573B2" w:rsidRPr="00CE5535" w:rsidRDefault="004573B2" w:rsidP="00CE5535">
      <w:pPr>
        <w:spacing w:after="120" w:line="240" w:lineRule="auto"/>
        <w:rPr>
          <w:rFonts w:ascii="Verdana" w:hAnsi="Verdana"/>
          <w:bCs/>
          <w:color w:val="FF0000"/>
          <w:sz w:val="16"/>
          <w:szCs w:val="16"/>
        </w:rPr>
      </w:pPr>
    </w:p>
    <w:p w14:paraId="7B5B2BE1" w14:textId="77777777" w:rsidR="005113B4" w:rsidRDefault="005113B4" w:rsidP="004E3AAA">
      <w:pPr>
        <w:pBdr>
          <w:top w:val="single" w:sz="4" w:space="0" w:color="auto"/>
          <w:left w:val="single" w:sz="4" w:space="4" w:color="auto"/>
          <w:bottom w:val="single" w:sz="4" w:space="1" w:color="auto"/>
          <w:right w:val="single" w:sz="4" w:space="4" w:color="auto"/>
          <w:between w:val="single" w:sz="4" w:space="1" w:color="auto"/>
          <w:bar w:val="single" w:sz="4" w:color="auto"/>
        </w:pBdr>
        <w:jc w:val="center"/>
        <w:rPr>
          <w:rFonts w:ascii="Verdana" w:hAnsi="Verdana"/>
          <w:b/>
        </w:rPr>
      </w:pPr>
      <w:r>
        <w:rPr>
          <w:rFonts w:ascii="Verdana" w:hAnsi="Verdana"/>
          <w:b/>
        </w:rPr>
        <w:t>Notice</w:t>
      </w:r>
    </w:p>
    <w:p w14:paraId="10458F86" w14:textId="77777777" w:rsidR="00510EB5" w:rsidRPr="00706462" w:rsidRDefault="00510EB5" w:rsidP="00AA6DAA">
      <w:pPr>
        <w:pStyle w:val="Titre1"/>
        <w:shd w:val="clear" w:color="auto" w:fill="D6E3BC" w:themeFill="accent3" w:themeFillTint="66"/>
        <w:spacing w:before="240" w:after="120"/>
        <w:jc w:val="both"/>
        <w:rPr>
          <w:rFonts w:ascii="Verdana" w:hAnsi="Verdana" w:cs="Verdana"/>
          <w:b w:val="0"/>
        </w:rPr>
      </w:pPr>
      <w:r w:rsidRPr="000D63F3">
        <w:rPr>
          <w:rFonts w:ascii="Verdana" w:hAnsi="Verdana" w:cs="Verdana"/>
          <w:bCs w:val="0"/>
          <w:color w:val="0000FF"/>
        </w:rPr>
        <w:t>Le Projet Stratégique de l’Entreprise</w:t>
      </w:r>
      <w:r w:rsidRPr="00706462">
        <w:rPr>
          <w:rFonts w:ascii="Verdana" w:hAnsi="Verdana" w:cs="Verdana"/>
          <w:b w:val="0"/>
        </w:rPr>
        <w:t xml:space="preserve"> est un document élaboré par l’entreprise, avec l’aide éventuelle d’un consultant, qui comporte </w:t>
      </w:r>
      <w:r w:rsidRPr="00706462">
        <w:rPr>
          <w:rFonts w:ascii="Verdana" w:hAnsi="Verdana" w:cs="Verdana"/>
        </w:rPr>
        <w:t xml:space="preserve">l’ensemble des éléments techniques, économiques et stratégiques permettant de juger de la pertinence et de l’intérêt des orientations prises par l’entreprise. </w:t>
      </w:r>
    </w:p>
    <w:p w14:paraId="27824C32" w14:textId="77777777" w:rsidR="00510EB5" w:rsidRPr="00706462" w:rsidRDefault="00510EB5" w:rsidP="00AA6DAA">
      <w:pPr>
        <w:pStyle w:val="Titre1"/>
        <w:shd w:val="clear" w:color="auto" w:fill="D6E3BC" w:themeFill="accent3" w:themeFillTint="66"/>
        <w:spacing w:after="120"/>
        <w:jc w:val="both"/>
        <w:rPr>
          <w:rFonts w:ascii="Verdana" w:hAnsi="Verdana" w:cs="Verdana"/>
          <w:b w:val="0"/>
        </w:rPr>
      </w:pPr>
      <w:r w:rsidRPr="00706462">
        <w:rPr>
          <w:rFonts w:ascii="Verdana" w:hAnsi="Verdana" w:cs="Verdana"/>
        </w:rPr>
        <w:t>Il exprime une vision d’avenir</w:t>
      </w:r>
      <w:r w:rsidRPr="00706462">
        <w:rPr>
          <w:rFonts w:ascii="Verdana" w:hAnsi="Verdana" w:cs="Verdana"/>
          <w:b w:val="0"/>
        </w:rPr>
        <w:t xml:space="preserve"> élaborée par les dirigeants de l’entreprise et doit traduire une volonté d’anticipation.</w:t>
      </w:r>
    </w:p>
    <w:p w14:paraId="5D4D3130" w14:textId="3587473C" w:rsidR="00510EB5" w:rsidRPr="00706462" w:rsidRDefault="00510EB5" w:rsidP="00AA6DAA">
      <w:pPr>
        <w:pStyle w:val="Titre1"/>
        <w:shd w:val="clear" w:color="auto" w:fill="D6E3BC" w:themeFill="accent3" w:themeFillTint="66"/>
        <w:spacing w:after="120"/>
        <w:jc w:val="both"/>
        <w:rPr>
          <w:rFonts w:ascii="Verdana" w:hAnsi="Verdana" w:cs="Verdana"/>
          <w:b w:val="0"/>
        </w:rPr>
      </w:pPr>
      <w:r w:rsidRPr="00706462">
        <w:rPr>
          <w:rFonts w:ascii="Verdana" w:hAnsi="Verdana" w:cs="Verdana"/>
          <w:b w:val="0"/>
        </w:rPr>
        <w:t xml:space="preserve">Il doit mettre en évidence </w:t>
      </w:r>
      <w:r w:rsidRPr="00706462">
        <w:rPr>
          <w:rFonts w:ascii="Verdana" w:hAnsi="Verdana" w:cs="Verdana"/>
        </w:rPr>
        <w:t>une réflexion avancée en termes de renforcement des performances sur l’aval</w:t>
      </w:r>
      <w:r w:rsidRPr="00706462">
        <w:rPr>
          <w:rFonts w:ascii="Verdana" w:hAnsi="Verdana" w:cs="Verdana"/>
          <w:b w:val="0"/>
        </w:rPr>
        <w:t xml:space="preserve"> et d’adaptation des produits aux marchés.</w:t>
      </w:r>
    </w:p>
    <w:p w14:paraId="39960449" w14:textId="77777777" w:rsidR="00510EB5" w:rsidRPr="00706462" w:rsidRDefault="00510EB5" w:rsidP="00AA6DAA">
      <w:pPr>
        <w:pStyle w:val="Titre1"/>
        <w:shd w:val="clear" w:color="auto" w:fill="D6E3BC" w:themeFill="accent3" w:themeFillTint="66"/>
        <w:spacing w:after="120"/>
        <w:jc w:val="both"/>
        <w:rPr>
          <w:rFonts w:ascii="Verdana" w:hAnsi="Verdana" w:cs="Verdana"/>
          <w:b w:val="0"/>
        </w:rPr>
      </w:pPr>
      <w:r w:rsidRPr="00706462">
        <w:rPr>
          <w:rFonts w:ascii="Verdana" w:hAnsi="Verdana" w:cs="Verdana"/>
          <w:b w:val="0"/>
        </w:rPr>
        <w:t xml:space="preserve">Le Projet Stratégique d’Entreprise est </w:t>
      </w:r>
      <w:r w:rsidRPr="00706462">
        <w:rPr>
          <w:rFonts w:ascii="Verdana" w:hAnsi="Verdana" w:cs="Verdana"/>
        </w:rPr>
        <w:t>un document construit, détaillé et argumenté</w:t>
      </w:r>
      <w:r w:rsidRPr="00706462">
        <w:rPr>
          <w:rFonts w:ascii="Verdana" w:hAnsi="Verdana" w:cs="Verdana"/>
          <w:b w:val="0"/>
        </w:rPr>
        <w:t xml:space="preserve"> qui doit </w:t>
      </w:r>
      <w:proofErr w:type="gramStart"/>
      <w:r w:rsidRPr="00706462">
        <w:rPr>
          <w:rFonts w:ascii="Verdana" w:hAnsi="Verdana" w:cs="Verdana"/>
          <w:b w:val="0"/>
        </w:rPr>
        <w:t>couvrir</w:t>
      </w:r>
      <w:proofErr w:type="gramEnd"/>
      <w:r w:rsidRPr="00706462">
        <w:rPr>
          <w:rFonts w:ascii="Verdana" w:hAnsi="Verdana" w:cs="Verdana"/>
          <w:b w:val="0"/>
        </w:rPr>
        <w:t xml:space="preserve"> à minima les points détaillés ci-dessous.</w:t>
      </w:r>
    </w:p>
    <w:p w14:paraId="5EACAB2E" w14:textId="697ED53C" w:rsidR="00B30BF2" w:rsidRDefault="00510EB5" w:rsidP="00AA6DAA">
      <w:pPr>
        <w:pStyle w:val="Titre1"/>
        <w:shd w:val="clear" w:color="auto" w:fill="D6E3BC" w:themeFill="accent3" w:themeFillTint="66"/>
        <w:spacing w:after="120"/>
        <w:jc w:val="both"/>
        <w:rPr>
          <w:rFonts w:ascii="Verdana" w:hAnsi="Verdana" w:cs="Verdana"/>
          <w:b w:val="0"/>
        </w:rPr>
      </w:pPr>
      <w:r w:rsidRPr="00706462">
        <w:rPr>
          <w:rFonts w:ascii="Verdana" w:hAnsi="Verdana" w:cs="Verdana"/>
          <w:b w:val="0"/>
        </w:rPr>
        <w:t xml:space="preserve">Les informations contenues dans ce document permettront à la Région d’apprécier la pertinence et la faisabilité du projet de l’entreprise, ainsi que son adéquation avec les objectifs du dispositif </w:t>
      </w:r>
      <w:proofErr w:type="spellStart"/>
      <w:r w:rsidRPr="00706462">
        <w:rPr>
          <w:rFonts w:ascii="Verdana" w:hAnsi="Verdana" w:cs="Verdana"/>
          <w:b w:val="0"/>
        </w:rPr>
        <w:t>AgroViti</w:t>
      </w:r>
      <w:proofErr w:type="spellEnd"/>
      <w:r w:rsidRPr="00706462">
        <w:rPr>
          <w:rFonts w:ascii="Verdana" w:hAnsi="Verdana" w:cs="Verdana"/>
          <w:b w:val="0"/>
        </w:rPr>
        <w:t xml:space="preserve"> et la politique régionale. </w:t>
      </w:r>
    </w:p>
    <w:p w14:paraId="3129AFF4" w14:textId="247B485B" w:rsidR="006B4CB6" w:rsidRDefault="00281BEF" w:rsidP="004E2E2B">
      <w:pPr>
        <w:pStyle w:val="Corpsdetexte"/>
        <w:shd w:val="clear" w:color="auto" w:fill="D6E3BC" w:themeFill="accent3" w:themeFillTint="66"/>
        <w:rPr>
          <w:rFonts w:ascii="Verdana" w:eastAsia="Times New Roman" w:hAnsi="Verdana" w:cs="Verdana"/>
          <w:bCs/>
          <w:sz w:val="20"/>
          <w:szCs w:val="20"/>
          <w:lang w:eastAsia="zh-CN"/>
        </w:rPr>
      </w:pPr>
      <w:r w:rsidRPr="00AA6DAA">
        <w:rPr>
          <w:rFonts w:ascii="Verdana" w:eastAsia="Times New Roman" w:hAnsi="Verdana" w:cs="Verdana"/>
          <w:bCs/>
          <w:sz w:val="20"/>
          <w:szCs w:val="20"/>
          <w:lang w:eastAsia="zh-CN"/>
        </w:rPr>
        <w:t>T</w:t>
      </w:r>
      <w:r w:rsidRPr="00AA6DAA">
        <w:rPr>
          <w:rFonts w:ascii="Verdana" w:eastAsia="Times New Roman" w:hAnsi="Verdana" w:cs="Verdana"/>
          <w:bCs/>
          <w:i/>
          <w:iCs/>
          <w:sz w:val="20"/>
          <w:szCs w:val="20"/>
          <w:lang w:eastAsia="zh-CN"/>
        </w:rPr>
        <w:t xml:space="preserve">outes </w:t>
      </w:r>
      <w:r w:rsidRPr="00AA6DAA">
        <w:rPr>
          <w:rFonts w:ascii="Verdana" w:eastAsia="Times New Roman" w:hAnsi="Verdana" w:cs="Verdana"/>
          <w:b/>
          <w:bCs/>
          <w:i/>
          <w:iCs/>
          <w:sz w:val="20"/>
          <w:szCs w:val="20"/>
          <w:lang w:eastAsia="zh-CN"/>
        </w:rPr>
        <w:t xml:space="preserve">les informations fournies dans le PSE </w:t>
      </w:r>
      <w:r w:rsidRPr="00AA6DAA">
        <w:rPr>
          <w:rFonts w:ascii="Verdana" w:eastAsia="Times New Roman" w:hAnsi="Verdana" w:cs="Verdana"/>
          <w:bCs/>
          <w:i/>
          <w:iCs/>
          <w:sz w:val="20"/>
          <w:szCs w:val="20"/>
          <w:lang w:eastAsia="zh-CN"/>
        </w:rPr>
        <w:t xml:space="preserve">devront </w:t>
      </w:r>
      <w:r w:rsidRPr="00AA6DAA">
        <w:rPr>
          <w:rFonts w:ascii="Verdana" w:eastAsia="Times New Roman" w:hAnsi="Verdana" w:cs="Verdana"/>
          <w:b/>
          <w:bCs/>
          <w:i/>
          <w:iCs/>
          <w:sz w:val="20"/>
          <w:szCs w:val="20"/>
          <w:lang w:eastAsia="zh-CN"/>
        </w:rPr>
        <w:t>être particulièrement argumentées</w:t>
      </w:r>
      <w:r w:rsidR="004E082D">
        <w:rPr>
          <w:rFonts w:ascii="Verdana" w:eastAsia="Times New Roman" w:hAnsi="Verdana" w:cs="Verdana"/>
          <w:b/>
          <w:bCs/>
          <w:i/>
          <w:iCs/>
          <w:sz w:val="20"/>
          <w:szCs w:val="20"/>
          <w:lang w:eastAsia="zh-CN"/>
        </w:rPr>
        <w:t xml:space="preserve"> </w:t>
      </w:r>
      <w:r w:rsidRPr="00AA6DAA">
        <w:rPr>
          <w:rFonts w:ascii="Verdana" w:eastAsia="Times New Roman" w:hAnsi="Verdana" w:cs="Verdana"/>
          <w:bCs/>
          <w:i/>
          <w:iCs/>
          <w:sz w:val="20"/>
          <w:szCs w:val="20"/>
          <w:lang w:eastAsia="zh-CN"/>
        </w:rPr>
        <w:t xml:space="preserve">notamment celles </w:t>
      </w:r>
      <w:r w:rsidRPr="00AA6DAA">
        <w:rPr>
          <w:rFonts w:ascii="Verdana" w:eastAsia="Times New Roman" w:hAnsi="Verdana" w:cs="Verdana"/>
          <w:b/>
          <w:bCs/>
          <w:i/>
          <w:iCs/>
          <w:sz w:val="20"/>
          <w:szCs w:val="20"/>
          <w:lang w:eastAsia="zh-CN"/>
        </w:rPr>
        <w:t xml:space="preserve">permettant d’évaluer le projet selon </w:t>
      </w:r>
      <w:r w:rsidRPr="00AA6DAA">
        <w:rPr>
          <w:rFonts w:ascii="Verdana" w:eastAsia="Times New Roman" w:hAnsi="Verdana" w:cs="Verdana"/>
          <w:bCs/>
          <w:i/>
          <w:iCs/>
          <w:sz w:val="20"/>
          <w:szCs w:val="20"/>
          <w:lang w:eastAsia="zh-CN"/>
        </w:rPr>
        <w:t xml:space="preserve">un ou plusieurs </w:t>
      </w:r>
      <w:r w:rsidRPr="00AA6DAA">
        <w:rPr>
          <w:rFonts w:ascii="Verdana" w:eastAsia="Times New Roman" w:hAnsi="Verdana" w:cs="Verdana"/>
          <w:b/>
          <w:bCs/>
          <w:i/>
          <w:iCs/>
          <w:sz w:val="20"/>
          <w:szCs w:val="20"/>
          <w:lang w:eastAsia="zh-CN"/>
        </w:rPr>
        <w:t>critères de la grille</w:t>
      </w:r>
      <w:r>
        <w:rPr>
          <w:rFonts w:ascii="Verdana" w:eastAsia="Times New Roman" w:hAnsi="Verdana" w:cs="Verdana"/>
          <w:b/>
          <w:bCs/>
          <w:i/>
          <w:iCs/>
          <w:sz w:val="20"/>
          <w:szCs w:val="20"/>
          <w:lang w:eastAsia="zh-CN"/>
        </w:rPr>
        <w:t xml:space="preserve"> de sélection</w:t>
      </w:r>
      <w:r w:rsidRPr="00AA6DAA">
        <w:rPr>
          <w:rFonts w:ascii="Verdana" w:eastAsia="Times New Roman" w:hAnsi="Verdana" w:cs="Verdana"/>
          <w:b/>
          <w:bCs/>
          <w:i/>
          <w:iCs/>
          <w:sz w:val="20"/>
          <w:szCs w:val="20"/>
          <w:lang w:eastAsia="zh-CN"/>
        </w:rPr>
        <w:t xml:space="preserve">. </w:t>
      </w:r>
      <w:r w:rsidRPr="00AA6DAA" w:rsidDel="00281BEF">
        <w:rPr>
          <w:rFonts w:ascii="Verdana" w:eastAsia="Times New Roman" w:hAnsi="Verdana" w:cs="Verdana"/>
          <w:bCs/>
          <w:sz w:val="20"/>
          <w:szCs w:val="20"/>
          <w:lang w:eastAsia="zh-CN"/>
        </w:rPr>
        <w:t xml:space="preserve"> </w:t>
      </w:r>
    </w:p>
    <w:p w14:paraId="5A65752D" w14:textId="28939384" w:rsidR="006B4CB6" w:rsidRDefault="004F12A9" w:rsidP="004E2E2B">
      <w:pPr>
        <w:pStyle w:val="Corpsdetexte"/>
        <w:shd w:val="clear" w:color="auto" w:fill="D6E3BC" w:themeFill="accent3" w:themeFillTint="66"/>
        <w:rPr>
          <w:rFonts w:ascii="Verdana" w:eastAsia="Times New Roman" w:hAnsi="Verdana" w:cs="Verdana"/>
          <w:bCs/>
          <w:sz w:val="20"/>
          <w:szCs w:val="20"/>
          <w:lang w:eastAsia="zh-CN"/>
        </w:rPr>
      </w:pPr>
      <w:r>
        <w:rPr>
          <w:rFonts w:ascii="Verdana" w:eastAsia="Times New Roman" w:hAnsi="Verdana" w:cs="Verdana"/>
          <w:bCs/>
          <w:sz w:val="20"/>
          <w:szCs w:val="20"/>
          <w:lang w:eastAsia="zh-CN"/>
        </w:rPr>
        <w:t xml:space="preserve">Il est possible </w:t>
      </w:r>
      <w:r w:rsidR="006B4CB6">
        <w:rPr>
          <w:rFonts w:ascii="Verdana" w:eastAsia="Times New Roman" w:hAnsi="Verdana" w:cs="Verdana"/>
          <w:bCs/>
          <w:sz w:val="20"/>
          <w:szCs w:val="20"/>
          <w:lang w:eastAsia="zh-CN"/>
        </w:rPr>
        <w:t>de fournir des documents complémentaires mais qui ne peuvent en aucun cas se substituer au remplissage du PSE.</w:t>
      </w:r>
    </w:p>
    <w:p w14:paraId="4580CB7B" w14:textId="408EFB3B" w:rsidR="00281BEF" w:rsidRDefault="00281BEF" w:rsidP="004E2E2B">
      <w:pPr>
        <w:pStyle w:val="Corpsdetexte"/>
        <w:shd w:val="clear" w:color="auto" w:fill="D6E3BC" w:themeFill="accent3" w:themeFillTint="66"/>
        <w:rPr>
          <w:rFonts w:ascii="Verdana" w:eastAsia="Times New Roman" w:hAnsi="Verdana" w:cs="Verdana"/>
          <w:bCs/>
          <w:sz w:val="20"/>
          <w:szCs w:val="20"/>
          <w:lang w:eastAsia="zh-CN"/>
        </w:rPr>
      </w:pPr>
      <w:r w:rsidRPr="004E2E2B">
        <w:rPr>
          <w:rFonts w:ascii="Verdana" w:hAnsi="Verdana"/>
          <w:b/>
          <w:bCs/>
          <w:color w:val="0000FF"/>
          <w:sz w:val="20"/>
          <w:szCs w:val="20"/>
          <w:lang w:eastAsia="zh-CN"/>
        </w:rPr>
        <w:t>Le contrat d’objectifs</w:t>
      </w:r>
      <w:r w:rsidRPr="004E2E2B">
        <w:rPr>
          <w:rFonts w:ascii="Verdana" w:hAnsi="Verdana"/>
          <w:color w:val="0000FF"/>
          <w:sz w:val="20"/>
          <w:szCs w:val="20"/>
          <w:lang w:eastAsia="zh-CN"/>
        </w:rPr>
        <w:t xml:space="preserve"> </w:t>
      </w:r>
      <w:r w:rsidRPr="004E2E2B">
        <w:rPr>
          <w:rFonts w:ascii="Verdana" w:eastAsia="Times New Roman" w:hAnsi="Verdana" w:cs="Verdana"/>
          <w:bCs/>
          <w:sz w:val="20"/>
          <w:szCs w:val="20"/>
          <w:lang w:eastAsia="zh-CN"/>
        </w:rPr>
        <w:t>permet le suivi et l’évaluation des projets d’entreprise accompagnés par la Région dans le cadre du dispositif PSN-</w:t>
      </w:r>
      <w:r>
        <w:rPr>
          <w:rFonts w:ascii="Verdana" w:eastAsia="Times New Roman" w:hAnsi="Verdana" w:cs="Verdana"/>
          <w:bCs/>
          <w:sz w:val="20"/>
          <w:szCs w:val="20"/>
          <w:lang w:eastAsia="zh-CN"/>
        </w:rPr>
        <w:t>Aide aux investissements des entreprises agro-alimentaires</w:t>
      </w:r>
      <w:r w:rsidRPr="004E2E2B">
        <w:rPr>
          <w:rFonts w:ascii="Verdana" w:eastAsia="Times New Roman" w:hAnsi="Verdana" w:cs="Verdana"/>
          <w:bCs/>
          <w:sz w:val="20"/>
          <w:szCs w:val="20"/>
          <w:lang w:eastAsia="zh-CN"/>
        </w:rPr>
        <w:t>.</w:t>
      </w:r>
    </w:p>
    <w:p w14:paraId="213EB306" w14:textId="77777777" w:rsidR="004E2E2B" w:rsidRPr="00191B5E" w:rsidRDefault="004E2E2B" w:rsidP="004E2E2B">
      <w:pPr>
        <w:pStyle w:val="Corpsdetexte"/>
        <w:rPr>
          <w:rFonts w:ascii="Verdana" w:hAnsi="Verdana"/>
          <w:sz w:val="20"/>
          <w:szCs w:val="20"/>
          <w:lang w:eastAsia="zh-CN"/>
        </w:rPr>
      </w:pPr>
    </w:p>
    <w:p w14:paraId="4A8E8FD6" w14:textId="4A2E5E04" w:rsidR="00B30BF2" w:rsidRPr="00191B5E" w:rsidRDefault="00B30BF2" w:rsidP="00CD3F88">
      <w:pPr>
        <w:pStyle w:val="Titre1"/>
        <w:shd w:val="clear" w:color="auto" w:fill="EAF1DD" w:themeFill="accent3" w:themeFillTint="33"/>
        <w:jc w:val="both"/>
        <w:rPr>
          <w:rFonts w:ascii="Verdana" w:hAnsi="Verdana" w:cs="Verdana"/>
          <w:b w:val="0"/>
          <w:i/>
          <w:color w:val="FF0000"/>
        </w:rPr>
      </w:pPr>
      <w:r w:rsidRPr="00191B5E">
        <w:rPr>
          <w:rFonts w:ascii="Verdana" w:hAnsi="Verdana" w:cs="Verdana"/>
          <w:b w:val="0"/>
          <w:i/>
          <w:color w:val="FF0000"/>
        </w:rPr>
        <w:sym w:font="Webdings" w:char="F069"/>
      </w:r>
      <w:r w:rsidRPr="00191B5E">
        <w:rPr>
          <w:rFonts w:ascii="Verdana" w:hAnsi="Verdana" w:cs="Verdana"/>
          <w:b w:val="0"/>
          <w:i/>
          <w:color w:val="FF0000"/>
        </w:rPr>
        <w:t xml:space="preserve"> </w:t>
      </w:r>
      <w:r w:rsidR="00510EB5" w:rsidRPr="00191B5E">
        <w:rPr>
          <w:rFonts w:ascii="Verdana" w:hAnsi="Verdana" w:cs="Verdana"/>
          <w:b w:val="0"/>
          <w:i/>
          <w:color w:val="FF0000"/>
        </w:rPr>
        <w:t xml:space="preserve">La Région s’engage à respecter la </w:t>
      </w:r>
      <w:r w:rsidR="00510EB5" w:rsidRPr="00191B5E">
        <w:rPr>
          <w:rFonts w:ascii="Verdana" w:hAnsi="Verdana" w:cs="Verdana"/>
          <w:i/>
          <w:color w:val="FF0000"/>
        </w:rPr>
        <w:t>confidentialité</w:t>
      </w:r>
      <w:r w:rsidR="00510EB5" w:rsidRPr="00191B5E">
        <w:rPr>
          <w:rFonts w:ascii="Verdana" w:hAnsi="Verdana" w:cs="Verdana"/>
          <w:b w:val="0"/>
          <w:i/>
          <w:color w:val="FF0000"/>
        </w:rPr>
        <w:t xml:space="preserve"> de l’ensemble des informations communiquées par l’entreprise.</w:t>
      </w:r>
    </w:p>
    <w:p w14:paraId="6FD9A700" w14:textId="77777777" w:rsidR="004E2E2B" w:rsidRPr="00295D1A" w:rsidRDefault="004E2E2B" w:rsidP="004E2E2B">
      <w:pPr>
        <w:pStyle w:val="Corpsdetexte"/>
        <w:rPr>
          <w:rFonts w:ascii="Verdana" w:hAnsi="Verdana"/>
          <w:sz w:val="20"/>
          <w:szCs w:val="20"/>
          <w:lang w:eastAsia="zh-CN"/>
        </w:rPr>
      </w:pPr>
    </w:p>
    <w:p w14:paraId="1CFED5E5" w14:textId="559FDC4B" w:rsidR="005113B4" w:rsidRPr="00295D1A" w:rsidRDefault="000D63F3" w:rsidP="00295D1A">
      <w:pPr>
        <w:pStyle w:val="Corpsdetexte"/>
        <w:shd w:val="clear" w:color="auto" w:fill="FBD4B4" w:themeFill="accent6" w:themeFillTint="66"/>
        <w:jc w:val="both"/>
        <w:rPr>
          <w:rFonts w:ascii="Verdana" w:hAnsi="Verdana"/>
          <w:i/>
          <w:iCs/>
          <w:sz w:val="20"/>
          <w:szCs w:val="20"/>
          <w:lang w:eastAsia="zh-CN"/>
        </w:rPr>
      </w:pPr>
      <w:r w:rsidRPr="00295D1A">
        <w:rPr>
          <w:rFonts w:ascii="Verdana" w:hAnsi="Verdana"/>
          <w:i/>
          <w:iCs/>
          <w:sz w:val="20"/>
          <w:szCs w:val="20"/>
          <w:lang w:eastAsia="zh-CN"/>
        </w:rPr>
        <w:sym w:font="Webdings" w:char="F069"/>
      </w:r>
      <w:r w:rsidRPr="00295D1A">
        <w:rPr>
          <w:rFonts w:ascii="Verdana" w:hAnsi="Verdana"/>
          <w:i/>
          <w:iCs/>
          <w:sz w:val="20"/>
          <w:szCs w:val="20"/>
          <w:lang w:eastAsia="zh-CN"/>
        </w:rPr>
        <w:t xml:space="preserve"> Les cadres réservés à la rédaction dans la suite de ce document sont extensibles</w:t>
      </w:r>
      <w:r w:rsidR="004E2E2B" w:rsidRPr="00295D1A">
        <w:rPr>
          <w:rFonts w:ascii="Verdana" w:hAnsi="Verdana"/>
          <w:i/>
          <w:iCs/>
          <w:sz w:val="20"/>
          <w:szCs w:val="20"/>
          <w:lang w:eastAsia="zh-CN"/>
        </w:rPr>
        <w:t xml:space="preserve"> selon le besoin.</w:t>
      </w:r>
    </w:p>
    <w:p w14:paraId="70D30628" w14:textId="77777777" w:rsidR="005113B4" w:rsidRDefault="005113B4">
      <w:pPr>
        <w:rPr>
          <w:i/>
          <w:iCs/>
          <w:lang w:eastAsia="zh-CN"/>
        </w:rPr>
      </w:pPr>
      <w:r>
        <w:rPr>
          <w:i/>
          <w:iCs/>
          <w:lang w:eastAsia="zh-CN"/>
        </w:rPr>
        <w:br w:type="page"/>
      </w:r>
    </w:p>
    <w:tbl>
      <w:tblPr>
        <w:tblStyle w:val="Grilledutableau"/>
        <w:tblW w:w="10456"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955027" w14:paraId="3CE14E9B" w14:textId="77777777" w:rsidTr="00B071F9">
        <w:trPr>
          <w:trHeight w:val="463"/>
        </w:trPr>
        <w:tc>
          <w:tcPr>
            <w:tcW w:w="10456" w:type="dxa"/>
            <w:shd w:val="clear" w:color="auto" w:fill="auto"/>
            <w:vAlign w:val="center"/>
          </w:tcPr>
          <w:p w14:paraId="0A461005" w14:textId="6B1B90FC" w:rsidR="00955027" w:rsidRPr="009C1D35" w:rsidRDefault="00955027" w:rsidP="005113B4">
            <w:pPr>
              <w:shd w:val="clear" w:color="auto" w:fill="DBE5F1" w:themeFill="accent1" w:themeFillTint="33"/>
              <w:ind w:firstLine="708"/>
              <w:jc w:val="center"/>
              <w:rPr>
                <w:rFonts w:ascii="Verdana" w:hAnsi="Verdana"/>
                <w:b/>
                <w:i/>
              </w:rPr>
            </w:pPr>
            <w:r w:rsidRPr="00C50287">
              <w:rPr>
                <w:rFonts w:ascii="Verdana" w:hAnsi="Verdana"/>
                <w:b/>
                <w:bCs/>
                <w:lang w:eastAsia="zh-CN"/>
              </w:rPr>
              <w:lastRenderedPageBreak/>
              <w:t>Préambule</w:t>
            </w:r>
          </w:p>
        </w:tc>
      </w:tr>
      <w:tr w:rsidR="00955027" w:rsidRPr="00955027" w14:paraId="6FFA72AE" w14:textId="77777777" w:rsidTr="00B071F9">
        <w:trPr>
          <w:trHeight w:val="1103"/>
        </w:trPr>
        <w:tc>
          <w:tcPr>
            <w:tcW w:w="10456" w:type="dxa"/>
            <w:tcBorders>
              <w:bottom w:val="single" w:sz="4" w:space="0" w:color="auto"/>
            </w:tcBorders>
            <w:shd w:val="clear" w:color="auto" w:fill="auto"/>
            <w:vAlign w:val="center"/>
          </w:tcPr>
          <w:p w14:paraId="28DE3741" w14:textId="1564BB04" w:rsidR="00955027" w:rsidRPr="00955027" w:rsidRDefault="00955027" w:rsidP="004E2E2B">
            <w:pPr>
              <w:pStyle w:val="Corpsdetexte"/>
              <w:jc w:val="both"/>
              <w:rPr>
                <w:rFonts w:ascii="Verdana" w:hAnsi="Verdana"/>
                <w:sz w:val="20"/>
                <w:szCs w:val="20"/>
                <w:lang w:eastAsia="zh-CN"/>
              </w:rPr>
            </w:pPr>
            <w:r w:rsidRPr="00955027">
              <w:rPr>
                <w:rFonts w:ascii="Verdana" w:hAnsi="Verdana"/>
                <w:sz w:val="20"/>
                <w:szCs w:val="20"/>
                <w:lang w:eastAsia="zh-CN"/>
              </w:rPr>
              <w:t xml:space="preserve">Si l’entreprise a bénéficié d’une aide dans le cadre du Contrat Agroviti ou TO 422 du FEADER sur la programmation précédente (2015-2022), </w:t>
            </w:r>
            <w:r w:rsidRPr="00955027">
              <w:rPr>
                <w:rFonts w:ascii="Verdana" w:hAnsi="Verdana"/>
                <w:b/>
                <w:bCs/>
                <w:sz w:val="20"/>
                <w:szCs w:val="20"/>
                <w:lang w:eastAsia="zh-CN"/>
              </w:rPr>
              <w:t>faire ci-dessous le bilan synthétique</w:t>
            </w:r>
            <w:r w:rsidRPr="00955027">
              <w:rPr>
                <w:rFonts w:ascii="Verdana" w:hAnsi="Verdana"/>
                <w:sz w:val="20"/>
                <w:szCs w:val="20"/>
                <w:lang w:eastAsia="zh-CN"/>
              </w:rPr>
              <w:t xml:space="preserve"> du projet et indiquer si l’entreprise </w:t>
            </w:r>
            <w:r w:rsidRPr="00955027">
              <w:rPr>
                <w:rFonts w:ascii="Verdana" w:hAnsi="Verdana"/>
                <w:b/>
                <w:bCs/>
                <w:sz w:val="20"/>
                <w:szCs w:val="20"/>
                <w:lang w:eastAsia="zh-CN"/>
              </w:rPr>
              <w:t xml:space="preserve">a atteint les objectifs </w:t>
            </w:r>
            <w:r w:rsidRPr="00955027">
              <w:rPr>
                <w:rFonts w:ascii="Verdana" w:hAnsi="Verdana"/>
                <w:sz w:val="20"/>
                <w:szCs w:val="20"/>
                <w:lang w:eastAsia="zh-CN"/>
              </w:rPr>
              <w:t>définis alors (contrat d’objectifs</w:t>
            </w:r>
            <w:r>
              <w:rPr>
                <w:rFonts w:ascii="Verdana" w:hAnsi="Verdana"/>
                <w:sz w:val="20"/>
                <w:szCs w:val="20"/>
                <w:lang w:eastAsia="zh-CN"/>
              </w:rPr>
              <w:t xml:space="preserve"> signé</w:t>
            </w:r>
            <w:r w:rsidRPr="00955027">
              <w:rPr>
                <w:rFonts w:ascii="Verdana" w:hAnsi="Verdana"/>
                <w:sz w:val="20"/>
                <w:szCs w:val="20"/>
                <w:lang w:eastAsia="zh-CN"/>
              </w:rPr>
              <w:t xml:space="preserve">). </w:t>
            </w:r>
          </w:p>
        </w:tc>
      </w:tr>
      <w:tr w:rsidR="00955027" w14:paraId="77B9A1B5" w14:textId="77777777" w:rsidTr="00B071F9">
        <w:trPr>
          <w:trHeight w:val="463"/>
        </w:trPr>
        <w:tc>
          <w:tcPr>
            <w:tcW w:w="10456" w:type="dxa"/>
            <w:tcBorders>
              <w:top w:val="single" w:sz="4" w:space="0" w:color="auto"/>
              <w:left w:val="single" w:sz="4" w:space="0" w:color="auto"/>
              <w:bottom w:val="single" w:sz="4" w:space="0" w:color="auto"/>
              <w:right w:val="single" w:sz="4" w:space="0" w:color="auto"/>
            </w:tcBorders>
            <w:shd w:val="clear" w:color="auto" w:fill="auto"/>
            <w:vAlign w:val="center"/>
          </w:tcPr>
          <w:p w14:paraId="1516B1D4" w14:textId="5ABB3F9B" w:rsidR="00955027" w:rsidRDefault="00955027" w:rsidP="00955027">
            <w:pPr>
              <w:pStyle w:val="Corpsdetexte"/>
              <w:rPr>
                <w:rFonts w:ascii="Verdana" w:hAnsi="Verdana"/>
                <w:sz w:val="20"/>
                <w:szCs w:val="20"/>
                <w:lang w:eastAsia="zh-CN"/>
              </w:rPr>
            </w:pPr>
          </w:p>
          <w:p w14:paraId="5C840B4D" w14:textId="50B27BB0" w:rsidR="00955027" w:rsidRDefault="00955027" w:rsidP="00955027">
            <w:pPr>
              <w:pStyle w:val="Corpsdetexte"/>
              <w:rPr>
                <w:rFonts w:ascii="Verdana" w:hAnsi="Verdana"/>
                <w:sz w:val="20"/>
                <w:szCs w:val="20"/>
                <w:lang w:eastAsia="zh-CN"/>
              </w:rPr>
            </w:pPr>
          </w:p>
          <w:p w14:paraId="6A3FEC4C" w14:textId="77777777" w:rsidR="00955027" w:rsidRDefault="00955027" w:rsidP="00955027">
            <w:pPr>
              <w:pStyle w:val="Corpsdetexte"/>
              <w:rPr>
                <w:rFonts w:ascii="Verdana" w:hAnsi="Verdana"/>
                <w:sz w:val="20"/>
                <w:szCs w:val="20"/>
                <w:lang w:eastAsia="zh-CN"/>
              </w:rPr>
            </w:pPr>
          </w:p>
          <w:p w14:paraId="740AF3A1" w14:textId="77777777" w:rsidR="00955027" w:rsidRDefault="00955027" w:rsidP="00955027">
            <w:pPr>
              <w:pStyle w:val="Corpsdetexte"/>
              <w:rPr>
                <w:rFonts w:ascii="Verdana" w:hAnsi="Verdana"/>
                <w:sz w:val="20"/>
                <w:szCs w:val="20"/>
                <w:lang w:eastAsia="zh-CN"/>
              </w:rPr>
            </w:pPr>
          </w:p>
          <w:p w14:paraId="7986417E" w14:textId="77777777" w:rsidR="00955027" w:rsidRDefault="00955027" w:rsidP="00955027">
            <w:pPr>
              <w:pStyle w:val="Corpsdetexte"/>
              <w:rPr>
                <w:rFonts w:ascii="Verdana" w:hAnsi="Verdana"/>
                <w:sz w:val="20"/>
                <w:szCs w:val="20"/>
                <w:lang w:eastAsia="zh-CN"/>
              </w:rPr>
            </w:pPr>
          </w:p>
          <w:p w14:paraId="37E3B688" w14:textId="77777777" w:rsidR="00955027" w:rsidRDefault="00955027" w:rsidP="00955027">
            <w:pPr>
              <w:pStyle w:val="Corpsdetexte"/>
              <w:rPr>
                <w:rFonts w:ascii="Verdana" w:hAnsi="Verdana"/>
                <w:sz w:val="20"/>
                <w:szCs w:val="20"/>
                <w:lang w:eastAsia="zh-CN"/>
              </w:rPr>
            </w:pPr>
          </w:p>
          <w:p w14:paraId="2D85BDE6" w14:textId="77777777" w:rsidR="00955027" w:rsidRDefault="00955027" w:rsidP="00955027">
            <w:pPr>
              <w:pStyle w:val="Corpsdetexte"/>
              <w:rPr>
                <w:rFonts w:ascii="Verdana" w:hAnsi="Verdana"/>
                <w:sz w:val="20"/>
                <w:szCs w:val="20"/>
                <w:lang w:eastAsia="zh-CN"/>
              </w:rPr>
            </w:pPr>
          </w:p>
          <w:p w14:paraId="7A8FD7E4" w14:textId="77777777" w:rsidR="00955027" w:rsidRDefault="00955027" w:rsidP="00955027">
            <w:pPr>
              <w:pStyle w:val="Corpsdetexte"/>
              <w:rPr>
                <w:rFonts w:ascii="Verdana" w:hAnsi="Verdana"/>
                <w:sz w:val="20"/>
                <w:szCs w:val="20"/>
                <w:lang w:eastAsia="zh-CN"/>
              </w:rPr>
            </w:pPr>
          </w:p>
          <w:p w14:paraId="5200E9DC" w14:textId="77777777" w:rsidR="00955027" w:rsidRDefault="00955027" w:rsidP="00955027">
            <w:pPr>
              <w:pStyle w:val="Corpsdetexte"/>
              <w:rPr>
                <w:rFonts w:ascii="Verdana" w:hAnsi="Verdana"/>
                <w:sz w:val="20"/>
                <w:szCs w:val="20"/>
                <w:lang w:eastAsia="zh-CN"/>
              </w:rPr>
            </w:pPr>
          </w:p>
          <w:p w14:paraId="2CCD714F" w14:textId="77777777" w:rsidR="00955027" w:rsidRDefault="00955027" w:rsidP="00955027">
            <w:pPr>
              <w:pStyle w:val="Corpsdetexte"/>
              <w:rPr>
                <w:rFonts w:ascii="Verdana" w:hAnsi="Verdana"/>
                <w:sz w:val="20"/>
                <w:szCs w:val="20"/>
                <w:lang w:eastAsia="zh-CN"/>
              </w:rPr>
            </w:pPr>
          </w:p>
          <w:p w14:paraId="41E3979F" w14:textId="119AFFD1" w:rsidR="00955027" w:rsidRDefault="00955027" w:rsidP="00955027">
            <w:pPr>
              <w:pStyle w:val="Corpsdetexte"/>
              <w:rPr>
                <w:rFonts w:ascii="Verdana" w:hAnsi="Verdana"/>
                <w:sz w:val="20"/>
                <w:szCs w:val="20"/>
                <w:lang w:eastAsia="zh-CN"/>
              </w:rPr>
            </w:pPr>
          </w:p>
          <w:p w14:paraId="0254B2F8" w14:textId="066296DC" w:rsidR="005113B4" w:rsidRDefault="005113B4" w:rsidP="00955027">
            <w:pPr>
              <w:pStyle w:val="Corpsdetexte"/>
              <w:rPr>
                <w:rFonts w:ascii="Verdana" w:hAnsi="Verdana"/>
                <w:sz w:val="20"/>
                <w:szCs w:val="20"/>
                <w:lang w:eastAsia="zh-CN"/>
              </w:rPr>
            </w:pPr>
          </w:p>
          <w:p w14:paraId="0F422356" w14:textId="77524131" w:rsidR="005113B4" w:rsidRDefault="005113B4" w:rsidP="00955027">
            <w:pPr>
              <w:pStyle w:val="Corpsdetexte"/>
              <w:rPr>
                <w:rFonts w:ascii="Verdana" w:hAnsi="Verdana"/>
                <w:sz w:val="20"/>
                <w:szCs w:val="20"/>
                <w:lang w:eastAsia="zh-CN"/>
              </w:rPr>
            </w:pPr>
          </w:p>
          <w:p w14:paraId="299BF724" w14:textId="5F64E563" w:rsidR="005113B4" w:rsidRDefault="005113B4" w:rsidP="00955027">
            <w:pPr>
              <w:pStyle w:val="Corpsdetexte"/>
              <w:rPr>
                <w:rFonts w:ascii="Verdana" w:hAnsi="Verdana"/>
                <w:sz w:val="20"/>
                <w:szCs w:val="20"/>
                <w:lang w:eastAsia="zh-CN"/>
              </w:rPr>
            </w:pPr>
          </w:p>
          <w:p w14:paraId="3CC0E17B" w14:textId="77777777" w:rsidR="005113B4" w:rsidRDefault="005113B4" w:rsidP="00955027">
            <w:pPr>
              <w:pStyle w:val="Corpsdetexte"/>
              <w:rPr>
                <w:rFonts w:ascii="Verdana" w:hAnsi="Verdana"/>
                <w:sz w:val="20"/>
                <w:szCs w:val="20"/>
                <w:lang w:eastAsia="zh-CN"/>
              </w:rPr>
            </w:pPr>
          </w:p>
          <w:p w14:paraId="539955E5" w14:textId="77777777" w:rsidR="00955027" w:rsidRDefault="00955027" w:rsidP="00955027">
            <w:pPr>
              <w:pStyle w:val="Corpsdetexte"/>
              <w:rPr>
                <w:rFonts w:ascii="Verdana" w:hAnsi="Verdana"/>
                <w:sz w:val="20"/>
                <w:szCs w:val="20"/>
                <w:lang w:eastAsia="zh-CN"/>
              </w:rPr>
            </w:pPr>
          </w:p>
          <w:p w14:paraId="239DCC76" w14:textId="533C83CE" w:rsidR="00955027" w:rsidRPr="00955027" w:rsidRDefault="00955027" w:rsidP="00955027">
            <w:pPr>
              <w:pStyle w:val="Corpsdetexte"/>
              <w:rPr>
                <w:rFonts w:ascii="Verdana" w:hAnsi="Verdana"/>
                <w:sz w:val="20"/>
                <w:szCs w:val="20"/>
                <w:lang w:eastAsia="zh-CN"/>
              </w:rPr>
            </w:pPr>
          </w:p>
        </w:tc>
      </w:tr>
      <w:tr w:rsidR="00A571C7" w14:paraId="71870234" w14:textId="77777777" w:rsidTr="00B071F9">
        <w:trPr>
          <w:trHeight w:val="634"/>
        </w:trPr>
        <w:tc>
          <w:tcPr>
            <w:tcW w:w="10456" w:type="dxa"/>
            <w:tcBorders>
              <w:top w:val="single" w:sz="4" w:space="0" w:color="auto"/>
            </w:tcBorders>
            <w:vAlign w:val="center"/>
          </w:tcPr>
          <w:p w14:paraId="135651A6" w14:textId="2C18DE41" w:rsidR="00A571C7" w:rsidRDefault="00A571C7" w:rsidP="00A571C7">
            <w:pPr>
              <w:shd w:val="clear" w:color="auto" w:fill="DBE5F1" w:themeFill="accent1" w:themeFillTint="33"/>
              <w:ind w:firstLine="708"/>
              <w:jc w:val="center"/>
              <w:rPr>
                <w:rFonts w:ascii="Verdana" w:hAnsi="Verdana"/>
                <w:lang w:eastAsia="zh-CN"/>
              </w:rPr>
            </w:pPr>
            <w:r w:rsidRPr="009C1D35">
              <w:rPr>
                <w:rFonts w:ascii="Verdana" w:hAnsi="Verdana"/>
                <w:b/>
                <w:i/>
              </w:rPr>
              <w:t>D’où vient l’entreprise ? Qui est-elle ?</w:t>
            </w:r>
          </w:p>
        </w:tc>
      </w:tr>
      <w:tr w:rsidR="00A571C7" w14:paraId="50D9ADE7" w14:textId="77777777" w:rsidTr="00B071F9">
        <w:trPr>
          <w:trHeight w:val="480"/>
        </w:trPr>
        <w:tc>
          <w:tcPr>
            <w:tcW w:w="10456" w:type="dxa"/>
            <w:vAlign w:val="center"/>
          </w:tcPr>
          <w:p w14:paraId="636C67DE" w14:textId="215B43AC" w:rsidR="00A571C7" w:rsidRDefault="00A571C7" w:rsidP="00A571C7">
            <w:pPr>
              <w:pStyle w:val="Paragraphedeliste"/>
              <w:numPr>
                <w:ilvl w:val="0"/>
                <w:numId w:val="2"/>
              </w:numPr>
              <w:jc w:val="both"/>
              <w:rPr>
                <w:rFonts w:ascii="Verdana" w:hAnsi="Verdana"/>
                <w:lang w:eastAsia="zh-CN"/>
              </w:rPr>
            </w:pPr>
            <w:r w:rsidRPr="00F52B50">
              <w:rPr>
                <w:rFonts w:ascii="Verdana" w:hAnsi="Verdana" w:cs="Verdana"/>
                <w:b/>
                <w:u w:val="single"/>
              </w:rPr>
              <w:t>Eléments clés de compréhension de l’entreprise</w:t>
            </w:r>
          </w:p>
        </w:tc>
      </w:tr>
      <w:tr w:rsidR="00A571C7" w14:paraId="4A12CFE1" w14:textId="77777777" w:rsidTr="00B071F9">
        <w:trPr>
          <w:trHeight w:val="457"/>
        </w:trPr>
        <w:tc>
          <w:tcPr>
            <w:tcW w:w="10456" w:type="dxa"/>
            <w:tcBorders>
              <w:bottom w:val="single" w:sz="4" w:space="0" w:color="auto"/>
            </w:tcBorders>
            <w:vAlign w:val="center"/>
          </w:tcPr>
          <w:p w14:paraId="49F1533B" w14:textId="298065B5" w:rsidR="00A571C7" w:rsidRDefault="00A571C7" w:rsidP="00A571C7">
            <w:pPr>
              <w:pStyle w:val="Paragraphedeliste"/>
              <w:numPr>
                <w:ilvl w:val="0"/>
                <w:numId w:val="1"/>
              </w:numPr>
              <w:jc w:val="both"/>
              <w:rPr>
                <w:rFonts w:ascii="Verdana" w:hAnsi="Verdana"/>
                <w:lang w:eastAsia="zh-CN"/>
              </w:rPr>
            </w:pPr>
            <w:r w:rsidRPr="00706462">
              <w:rPr>
                <w:rFonts w:ascii="Verdana" w:hAnsi="Verdana"/>
                <w:sz w:val="20"/>
                <w:szCs w:val="20"/>
              </w:rPr>
              <w:t>Quel est l’historique de l’entreprise ?</w:t>
            </w:r>
          </w:p>
        </w:tc>
      </w:tr>
      <w:tr w:rsidR="00A571C7" w14:paraId="63B7B614"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73E6005F" w14:textId="77777777" w:rsidR="00A571C7" w:rsidRDefault="00A571C7">
            <w:pPr>
              <w:rPr>
                <w:rFonts w:ascii="Verdana" w:hAnsi="Verdana"/>
                <w:lang w:eastAsia="zh-CN"/>
              </w:rPr>
            </w:pPr>
          </w:p>
          <w:p w14:paraId="4CCCFD3D" w14:textId="6F1BE6D9" w:rsidR="001F6462" w:rsidRDefault="001F6462">
            <w:pPr>
              <w:rPr>
                <w:rFonts w:ascii="Verdana" w:hAnsi="Verdana"/>
                <w:lang w:eastAsia="zh-CN"/>
              </w:rPr>
            </w:pPr>
          </w:p>
          <w:p w14:paraId="1C73FCEF" w14:textId="0CE8E212" w:rsidR="001F6462" w:rsidRDefault="001F6462">
            <w:pPr>
              <w:rPr>
                <w:rFonts w:ascii="Verdana" w:hAnsi="Verdana"/>
                <w:lang w:eastAsia="zh-CN"/>
              </w:rPr>
            </w:pPr>
          </w:p>
          <w:p w14:paraId="5D3594EB" w14:textId="6B9EE70A" w:rsidR="00904909" w:rsidRDefault="00904909">
            <w:pPr>
              <w:rPr>
                <w:rFonts w:ascii="Verdana" w:hAnsi="Verdana"/>
                <w:lang w:eastAsia="zh-CN"/>
              </w:rPr>
            </w:pPr>
          </w:p>
          <w:p w14:paraId="4A126B82" w14:textId="3FB34440" w:rsidR="00904909" w:rsidRDefault="00904909">
            <w:pPr>
              <w:rPr>
                <w:rFonts w:ascii="Verdana" w:hAnsi="Verdana"/>
                <w:lang w:eastAsia="zh-CN"/>
              </w:rPr>
            </w:pPr>
          </w:p>
          <w:p w14:paraId="5B4E25E9" w14:textId="6011539A" w:rsidR="00904909" w:rsidRDefault="00904909">
            <w:pPr>
              <w:rPr>
                <w:rFonts w:ascii="Verdana" w:hAnsi="Verdana"/>
                <w:lang w:eastAsia="zh-CN"/>
              </w:rPr>
            </w:pPr>
          </w:p>
          <w:p w14:paraId="13C133BC" w14:textId="75EA5F47" w:rsidR="00904909" w:rsidRDefault="00904909">
            <w:pPr>
              <w:rPr>
                <w:rFonts w:ascii="Verdana" w:hAnsi="Verdana"/>
                <w:lang w:eastAsia="zh-CN"/>
              </w:rPr>
            </w:pPr>
          </w:p>
          <w:p w14:paraId="3B561889" w14:textId="70F80F6A" w:rsidR="00904909" w:rsidRDefault="00904909">
            <w:pPr>
              <w:rPr>
                <w:rFonts w:ascii="Verdana" w:hAnsi="Verdana"/>
                <w:lang w:eastAsia="zh-CN"/>
              </w:rPr>
            </w:pPr>
          </w:p>
          <w:p w14:paraId="777458EE" w14:textId="45849361" w:rsidR="00904909" w:rsidRDefault="00904909">
            <w:pPr>
              <w:rPr>
                <w:rFonts w:ascii="Verdana" w:hAnsi="Verdana"/>
                <w:lang w:eastAsia="zh-CN"/>
              </w:rPr>
            </w:pPr>
          </w:p>
          <w:p w14:paraId="0A16BFE4" w14:textId="25CC4487" w:rsidR="00904909" w:rsidRDefault="00904909">
            <w:pPr>
              <w:rPr>
                <w:rFonts w:ascii="Verdana" w:hAnsi="Verdana"/>
                <w:lang w:eastAsia="zh-CN"/>
              </w:rPr>
            </w:pPr>
          </w:p>
          <w:p w14:paraId="286DB973" w14:textId="1470326B" w:rsidR="00904909" w:rsidRDefault="00904909">
            <w:pPr>
              <w:rPr>
                <w:rFonts w:ascii="Verdana" w:hAnsi="Verdana"/>
                <w:lang w:eastAsia="zh-CN"/>
              </w:rPr>
            </w:pPr>
          </w:p>
          <w:p w14:paraId="2F4AEAD8" w14:textId="68202E3E" w:rsidR="00904909" w:rsidRDefault="00904909">
            <w:pPr>
              <w:rPr>
                <w:rFonts w:ascii="Verdana" w:hAnsi="Verdana"/>
                <w:lang w:eastAsia="zh-CN"/>
              </w:rPr>
            </w:pPr>
          </w:p>
          <w:p w14:paraId="359AEF32" w14:textId="77777777" w:rsidR="00904909" w:rsidRDefault="00904909">
            <w:pPr>
              <w:rPr>
                <w:rFonts w:ascii="Verdana" w:hAnsi="Verdana"/>
                <w:lang w:eastAsia="zh-CN"/>
              </w:rPr>
            </w:pPr>
          </w:p>
          <w:p w14:paraId="4C2C5FF3" w14:textId="77777777" w:rsidR="00A571C7" w:rsidRDefault="00A571C7">
            <w:pPr>
              <w:rPr>
                <w:rFonts w:ascii="Verdana" w:hAnsi="Verdana"/>
                <w:lang w:eastAsia="zh-CN"/>
              </w:rPr>
            </w:pPr>
          </w:p>
          <w:p w14:paraId="3DE61D1F" w14:textId="77777777" w:rsidR="00A571C7" w:rsidRDefault="00A571C7">
            <w:pPr>
              <w:rPr>
                <w:rFonts w:ascii="Verdana" w:hAnsi="Verdana"/>
                <w:lang w:eastAsia="zh-CN"/>
              </w:rPr>
            </w:pPr>
          </w:p>
          <w:p w14:paraId="0053A9CB" w14:textId="77777777" w:rsidR="00A571C7" w:rsidRDefault="00A571C7">
            <w:pPr>
              <w:rPr>
                <w:rFonts w:ascii="Verdana" w:hAnsi="Verdana"/>
                <w:lang w:eastAsia="zh-CN"/>
              </w:rPr>
            </w:pPr>
          </w:p>
          <w:p w14:paraId="4EBDD596" w14:textId="528CD852" w:rsidR="00A571C7" w:rsidRDefault="00A571C7">
            <w:pPr>
              <w:rPr>
                <w:rFonts w:ascii="Verdana" w:hAnsi="Verdana"/>
                <w:lang w:eastAsia="zh-CN"/>
              </w:rPr>
            </w:pPr>
          </w:p>
        </w:tc>
      </w:tr>
      <w:tr w:rsidR="00A571C7" w14:paraId="72408BA4" w14:textId="77777777" w:rsidTr="00B071F9">
        <w:trPr>
          <w:trHeight w:val="647"/>
        </w:trPr>
        <w:tc>
          <w:tcPr>
            <w:tcW w:w="10456" w:type="dxa"/>
            <w:tcBorders>
              <w:top w:val="single" w:sz="4" w:space="0" w:color="auto"/>
              <w:bottom w:val="single" w:sz="4" w:space="0" w:color="auto"/>
            </w:tcBorders>
            <w:vAlign w:val="center"/>
          </w:tcPr>
          <w:p w14:paraId="1E27A70E" w14:textId="65146CBA" w:rsidR="00A571C7" w:rsidRDefault="00A571C7" w:rsidP="00A571C7">
            <w:pPr>
              <w:pStyle w:val="Paragraphedeliste"/>
              <w:numPr>
                <w:ilvl w:val="0"/>
                <w:numId w:val="1"/>
              </w:numPr>
              <w:jc w:val="both"/>
              <w:rPr>
                <w:rFonts w:ascii="Verdana" w:hAnsi="Verdana"/>
                <w:lang w:eastAsia="zh-CN"/>
              </w:rPr>
            </w:pPr>
            <w:r w:rsidRPr="00706462">
              <w:rPr>
                <w:rFonts w:ascii="Verdana" w:hAnsi="Verdana"/>
                <w:sz w:val="20"/>
                <w:szCs w:val="20"/>
              </w:rPr>
              <w:t>Quelles ont été les étapes clés de son développement ?</w:t>
            </w:r>
          </w:p>
        </w:tc>
      </w:tr>
      <w:tr w:rsidR="00A571C7" w14:paraId="3B7999A3"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17821844" w14:textId="77777777" w:rsidR="00A571C7" w:rsidRDefault="00A571C7">
            <w:pPr>
              <w:rPr>
                <w:rFonts w:ascii="Verdana" w:hAnsi="Verdana"/>
                <w:lang w:eastAsia="zh-CN"/>
              </w:rPr>
            </w:pPr>
          </w:p>
          <w:p w14:paraId="438C0631" w14:textId="77777777" w:rsidR="00A571C7" w:rsidRDefault="00A571C7">
            <w:pPr>
              <w:rPr>
                <w:rFonts w:ascii="Verdana" w:hAnsi="Verdana"/>
                <w:lang w:eastAsia="zh-CN"/>
              </w:rPr>
            </w:pPr>
          </w:p>
          <w:p w14:paraId="4BBB0C20" w14:textId="77777777" w:rsidR="00A571C7" w:rsidRDefault="00A571C7">
            <w:pPr>
              <w:rPr>
                <w:rFonts w:ascii="Verdana" w:hAnsi="Verdana"/>
                <w:lang w:eastAsia="zh-CN"/>
              </w:rPr>
            </w:pPr>
          </w:p>
          <w:p w14:paraId="0EE978FC" w14:textId="13D70F82" w:rsidR="00A571C7" w:rsidRDefault="00A571C7">
            <w:pPr>
              <w:rPr>
                <w:rFonts w:ascii="Verdana" w:hAnsi="Verdana"/>
                <w:lang w:eastAsia="zh-CN"/>
              </w:rPr>
            </w:pPr>
          </w:p>
          <w:p w14:paraId="3C7AA680" w14:textId="48523FC9" w:rsidR="00904909" w:rsidRDefault="00904909">
            <w:pPr>
              <w:rPr>
                <w:rFonts w:ascii="Verdana" w:hAnsi="Verdana"/>
                <w:lang w:eastAsia="zh-CN"/>
              </w:rPr>
            </w:pPr>
          </w:p>
          <w:p w14:paraId="1665E035" w14:textId="5D571117" w:rsidR="00904909" w:rsidRDefault="00904909">
            <w:pPr>
              <w:rPr>
                <w:rFonts w:ascii="Verdana" w:hAnsi="Verdana"/>
                <w:lang w:eastAsia="zh-CN"/>
              </w:rPr>
            </w:pPr>
          </w:p>
          <w:p w14:paraId="70379644" w14:textId="1F8C92A9" w:rsidR="00904909" w:rsidRDefault="00904909">
            <w:pPr>
              <w:rPr>
                <w:rFonts w:ascii="Verdana" w:hAnsi="Verdana"/>
                <w:lang w:eastAsia="zh-CN"/>
              </w:rPr>
            </w:pPr>
          </w:p>
          <w:p w14:paraId="6EE31CDB" w14:textId="19D6F7FE" w:rsidR="00904909" w:rsidRDefault="00904909">
            <w:pPr>
              <w:rPr>
                <w:rFonts w:ascii="Verdana" w:hAnsi="Verdana"/>
                <w:lang w:eastAsia="zh-CN"/>
              </w:rPr>
            </w:pPr>
          </w:p>
          <w:p w14:paraId="66F49D9E" w14:textId="514FA824" w:rsidR="00904909" w:rsidRDefault="00904909">
            <w:pPr>
              <w:rPr>
                <w:rFonts w:ascii="Verdana" w:hAnsi="Verdana"/>
                <w:lang w:eastAsia="zh-CN"/>
              </w:rPr>
            </w:pPr>
          </w:p>
          <w:p w14:paraId="77F23C93" w14:textId="230AC8E4" w:rsidR="00904909" w:rsidRDefault="00904909">
            <w:pPr>
              <w:rPr>
                <w:rFonts w:ascii="Verdana" w:hAnsi="Verdana"/>
                <w:lang w:eastAsia="zh-CN"/>
              </w:rPr>
            </w:pPr>
          </w:p>
          <w:p w14:paraId="6FC9A579" w14:textId="25DDFA36" w:rsidR="00904909" w:rsidRDefault="00904909">
            <w:pPr>
              <w:rPr>
                <w:rFonts w:ascii="Verdana" w:hAnsi="Verdana"/>
                <w:lang w:eastAsia="zh-CN"/>
              </w:rPr>
            </w:pPr>
          </w:p>
          <w:p w14:paraId="4FD4A8C8" w14:textId="2C5BDF38" w:rsidR="00904909" w:rsidRDefault="00904909">
            <w:pPr>
              <w:rPr>
                <w:rFonts w:ascii="Verdana" w:hAnsi="Verdana"/>
                <w:lang w:eastAsia="zh-CN"/>
              </w:rPr>
            </w:pPr>
          </w:p>
          <w:p w14:paraId="5B8F23A9" w14:textId="77777777" w:rsidR="00904909" w:rsidRDefault="00904909">
            <w:pPr>
              <w:rPr>
                <w:rFonts w:ascii="Verdana" w:hAnsi="Verdana"/>
                <w:lang w:eastAsia="zh-CN"/>
              </w:rPr>
            </w:pPr>
          </w:p>
          <w:p w14:paraId="17D129E0" w14:textId="77777777" w:rsidR="00A571C7" w:rsidRDefault="00A571C7">
            <w:pPr>
              <w:rPr>
                <w:rFonts w:ascii="Verdana" w:hAnsi="Verdana"/>
                <w:lang w:eastAsia="zh-CN"/>
              </w:rPr>
            </w:pPr>
          </w:p>
          <w:p w14:paraId="11FF1A6D" w14:textId="77777777" w:rsidR="00A571C7" w:rsidRDefault="00A571C7">
            <w:pPr>
              <w:rPr>
                <w:rFonts w:ascii="Verdana" w:hAnsi="Verdana"/>
                <w:lang w:eastAsia="zh-CN"/>
              </w:rPr>
            </w:pPr>
          </w:p>
          <w:p w14:paraId="4A29AA5D" w14:textId="4E4040B4" w:rsidR="00A571C7" w:rsidRDefault="00A571C7">
            <w:pPr>
              <w:rPr>
                <w:rFonts w:ascii="Verdana" w:hAnsi="Verdana"/>
                <w:lang w:eastAsia="zh-CN"/>
              </w:rPr>
            </w:pPr>
          </w:p>
        </w:tc>
      </w:tr>
      <w:tr w:rsidR="00A571C7" w14:paraId="6BC7462B" w14:textId="77777777" w:rsidTr="00B071F9">
        <w:trPr>
          <w:trHeight w:val="527"/>
        </w:trPr>
        <w:tc>
          <w:tcPr>
            <w:tcW w:w="10456" w:type="dxa"/>
            <w:tcBorders>
              <w:top w:val="single" w:sz="4" w:space="0" w:color="auto"/>
            </w:tcBorders>
            <w:vAlign w:val="center"/>
          </w:tcPr>
          <w:p w14:paraId="20800EDF" w14:textId="2FDD186A" w:rsidR="00A571C7" w:rsidRDefault="00191B5E" w:rsidP="00A571C7">
            <w:pPr>
              <w:pStyle w:val="Paragraphedeliste"/>
              <w:numPr>
                <w:ilvl w:val="0"/>
                <w:numId w:val="1"/>
              </w:numPr>
              <w:jc w:val="both"/>
              <w:rPr>
                <w:rFonts w:ascii="Verdana" w:hAnsi="Verdana"/>
                <w:lang w:eastAsia="zh-CN"/>
              </w:rPr>
            </w:pPr>
            <w:r>
              <w:rPr>
                <w:rFonts w:ascii="Verdana" w:hAnsi="Verdana"/>
                <w:sz w:val="20"/>
                <w:szCs w:val="20"/>
              </w:rPr>
              <w:t xml:space="preserve"> Quelle est la structuration juridique de l’entreprise (groupe d’appartenance etc.) ?</w:t>
            </w:r>
          </w:p>
        </w:tc>
      </w:tr>
      <w:tr w:rsidR="00A571C7" w14:paraId="4CBFA8A4" w14:textId="77777777" w:rsidTr="00B071F9">
        <w:tc>
          <w:tcPr>
            <w:tcW w:w="10456" w:type="dxa"/>
            <w:tcBorders>
              <w:bottom w:val="single" w:sz="4" w:space="0" w:color="auto"/>
            </w:tcBorders>
            <w:vAlign w:val="center"/>
          </w:tcPr>
          <w:p w14:paraId="7193C37E" w14:textId="17EF85AC" w:rsidR="00A571C7" w:rsidRDefault="00904909" w:rsidP="00295D1A">
            <w:pPr>
              <w:jc w:val="both"/>
              <w:rPr>
                <w:rFonts w:ascii="Verdana" w:hAnsi="Verdana"/>
                <w:lang w:eastAsia="zh-CN"/>
              </w:rPr>
            </w:pPr>
            <w:r w:rsidRPr="004E2E2B">
              <w:rPr>
                <w:rFonts w:ascii="Verdana" w:hAnsi="Verdana"/>
                <w:sz w:val="20"/>
                <w:szCs w:val="20"/>
              </w:rPr>
              <w:sym w:font="Wingdings" w:char="F046"/>
            </w:r>
            <w:r w:rsidRPr="004E2E2B">
              <w:rPr>
                <w:rFonts w:ascii="Verdana" w:hAnsi="Verdana"/>
                <w:sz w:val="20"/>
                <w:szCs w:val="20"/>
              </w:rPr>
              <w:t xml:space="preserve"> Fournir </w:t>
            </w:r>
            <w:r w:rsidR="00191B5E">
              <w:rPr>
                <w:rFonts w:ascii="Verdana" w:hAnsi="Verdana"/>
                <w:sz w:val="20"/>
                <w:szCs w:val="20"/>
              </w:rPr>
              <w:t>toute information utile pour la compréhension de l’organigramme juridique, fourni par ailleurs dans le dossier</w:t>
            </w:r>
          </w:p>
        </w:tc>
      </w:tr>
      <w:tr w:rsidR="00A571C7" w14:paraId="0861950F"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1D179E6D" w14:textId="77777777" w:rsidR="00A571C7" w:rsidRDefault="00A571C7">
            <w:pPr>
              <w:rPr>
                <w:rFonts w:ascii="Verdana" w:hAnsi="Verdana"/>
                <w:lang w:eastAsia="zh-CN"/>
              </w:rPr>
            </w:pPr>
          </w:p>
          <w:p w14:paraId="7213C4AB" w14:textId="02A583B2" w:rsidR="00A571C7" w:rsidRDefault="00A571C7">
            <w:pPr>
              <w:rPr>
                <w:rFonts w:ascii="Verdana" w:hAnsi="Verdana"/>
                <w:lang w:eastAsia="zh-CN"/>
              </w:rPr>
            </w:pPr>
          </w:p>
          <w:p w14:paraId="7B80994A" w14:textId="0F85A5F2" w:rsidR="00A571C7" w:rsidRDefault="00A571C7">
            <w:pPr>
              <w:rPr>
                <w:rFonts w:ascii="Verdana" w:hAnsi="Verdana"/>
                <w:lang w:eastAsia="zh-CN"/>
              </w:rPr>
            </w:pPr>
          </w:p>
          <w:p w14:paraId="153BE459" w14:textId="7FCF6AE9" w:rsidR="00A571C7" w:rsidRDefault="00A571C7">
            <w:pPr>
              <w:rPr>
                <w:rFonts w:ascii="Verdana" w:hAnsi="Verdana"/>
                <w:lang w:eastAsia="zh-CN"/>
              </w:rPr>
            </w:pPr>
          </w:p>
          <w:p w14:paraId="534571DE" w14:textId="77777777" w:rsidR="00EF0038" w:rsidRDefault="00EF0038">
            <w:pPr>
              <w:rPr>
                <w:rFonts w:ascii="Verdana" w:hAnsi="Verdana"/>
                <w:lang w:eastAsia="zh-CN"/>
              </w:rPr>
            </w:pPr>
          </w:p>
          <w:p w14:paraId="5031814B" w14:textId="1D57ECB4" w:rsidR="00A571C7" w:rsidRDefault="00A571C7">
            <w:pPr>
              <w:rPr>
                <w:rFonts w:ascii="Verdana" w:hAnsi="Verdana"/>
                <w:lang w:eastAsia="zh-CN"/>
              </w:rPr>
            </w:pPr>
          </w:p>
          <w:p w14:paraId="512074DB" w14:textId="652FC9A0" w:rsidR="00904909" w:rsidRDefault="00904909">
            <w:pPr>
              <w:rPr>
                <w:rFonts w:ascii="Verdana" w:hAnsi="Verdana"/>
                <w:lang w:eastAsia="zh-CN"/>
              </w:rPr>
            </w:pPr>
          </w:p>
          <w:p w14:paraId="7556F7AF" w14:textId="2468D861" w:rsidR="00904909" w:rsidRDefault="00904909">
            <w:pPr>
              <w:rPr>
                <w:rFonts w:ascii="Verdana" w:hAnsi="Verdana"/>
                <w:lang w:eastAsia="zh-CN"/>
              </w:rPr>
            </w:pPr>
          </w:p>
          <w:p w14:paraId="6541D8FA" w14:textId="2A2DE38F" w:rsidR="00904909" w:rsidRDefault="00904909">
            <w:pPr>
              <w:rPr>
                <w:rFonts w:ascii="Verdana" w:hAnsi="Verdana"/>
                <w:lang w:eastAsia="zh-CN"/>
              </w:rPr>
            </w:pPr>
          </w:p>
          <w:p w14:paraId="3D7FBEA4" w14:textId="68C15D50" w:rsidR="00904909" w:rsidRDefault="00904909">
            <w:pPr>
              <w:rPr>
                <w:rFonts w:ascii="Verdana" w:hAnsi="Verdana"/>
                <w:lang w:eastAsia="zh-CN"/>
              </w:rPr>
            </w:pPr>
          </w:p>
          <w:p w14:paraId="5D25A7B1" w14:textId="77777777" w:rsidR="00904909" w:rsidRDefault="00904909">
            <w:pPr>
              <w:rPr>
                <w:rFonts w:ascii="Verdana" w:hAnsi="Verdana"/>
                <w:lang w:eastAsia="zh-CN"/>
              </w:rPr>
            </w:pPr>
          </w:p>
          <w:p w14:paraId="7C634BD8" w14:textId="2E25900B" w:rsidR="00A571C7" w:rsidRDefault="00A571C7">
            <w:pPr>
              <w:rPr>
                <w:rFonts w:ascii="Verdana" w:hAnsi="Verdana"/>
                <w:lang w:eastAsia="zh-CN"/>
              </w:rPr>
            </w:pPr>
          </w:p>
        </w:tc>
      </w:tr>
      <w:tr w:rsidR="00A571C7" w14:paraId="041CD086" w14:textId="77777777" w:rsidTr="00B071F9">
        <w:trPr>
          <w:trHeight w:val="667"/>
        </w:trPr>
        <w:tc>
          <w:tcPr>
            <w:tcW w:w="10456" w:type="dxa"/>
            <w:tcBorders>
              <w:top w:val="single" w:sz="4" w:space="0" w:color="auto"/>
              <w:bottom w:val="single" w:sz="4" w:space="0" w:color="auto"/>
            </w:tcBorders>
            <w:vAlign w:val="center"/>
          </w:tcPr>
          <w:p w14:paraId="19D10E43" w14:textId="0F9FABF0" w:rsidR="00A571C7" w:rsidRDefault="00A571C7" w:rsidP="00A571C7">
            <w:pPr>
              <w:pStyle w:val="Paragraphedeliste"/>
              <w:numPr>
                <w:ilvl w:val="0"/>
                <w:numId w:val="1"/>
              </w:numPr>
              <w:jc w:val="both"/>
              <w:rPr>
                <w:rFonts w:ascii="Verdana" w:hAnsi="Verdana"/>
                <w:lang w:eastAsia="zh-CN"/>
              </w:rPr>
            </w:pPr>
            <w:r w:rsidRPr="00706462">
              <w:rPr>
                <w:rFonts w:ascii="Verdana" w:hAnsi="Verdana"/>
                <w:sz w:val="20"/>
                <w:szCs w:val="20"/>
              </w:rPr>
              <w:t xml:space="preserve">Quelle est l’identité et </w:t>
            </w:r>
            <w:r w:rsidR="00191B5E">
              <w:rPr>
                <w:rFonts w:ascii="Verdana" w:hAnsi="Verdana"/>
                <w:sz w:val="20"/>
                <w:szCs w:val="20"/>
              </w:rPr>
              <w:t xml:space="preserve">les </w:t>
            </w:r>
            <w:r w:rsidRPr="00706462">
              <w:rPr>
                <w:rFonts w:ascii="Verdana" w:hAnsi="Verdana"/>
                <w:sz w:val="20"/>
                <w:szCs w:val="20"/>
              </w:rPr>
              <w:t>valeurs actuelles de l’entreprise ?</w:t>
            </w:r>
          </w:p>
        </w:tc>
      </w:tr>
      <w:tr w:rsidR="00A571C7" w14:paraId="02ACF5C9"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74D6B9C6" w14:textId="77777777" w:rsidR="00A571C7" w:rsidRDefault="00A571C7">
            <w:pPr>
              <w:rPr>
                <w:rFonts w:ascii="Verdana" w:hAnsi="Verdana"/>
                <w:lang w:eastAsia="zh-CN"/>
              </w:rPr>
            </w:pPr>
          </w:p>
          <w:p w14:paraId="06750324" w14:textId="089F2525" w:rsidR="00A571C7" w:rsidRDefault="00A571C7">
            <w:pPr>
              <w:rPr>
                <w:rFonts w:ascii="Verdana" w:hAnsi="Verdana"/>
                <w:lang w:eastAsia="zh-CN"/>
              </w:rPr>
            </w:pPr>
          </w:p>
          <w:p w14:paraId="5C60A8DF" w14:textId="033B6834" w:rsidR="00904909" w:rsidRDefault="00904909">
            <w:pPr>
              <w:rPr>
                <w:rFonts w:ascii="Verdana" w:hAnsi="Verdana"/>
                <w:lang w:eastAsia="zh-CN"/>
              </w:rPr>
            </w:pPr>
          </w:p>
          <w:p w14:paraId="191949AA" w14:textId="7A2BD021" w:rsidR="00904909" w:rsidRDefault="00904909">
            <w:pPr>
              <w:rPr>
                <w:rFonts w:ascii="Verdana" w:hAnsi="Verdana"/>
                <w:lang w:eastAsia="zh-CN"/>
              </w:rPr>
            </w:pPr>
          </w:p>
          <w:p w14:paraId="7DDC7CDE" w14:textId="0EAF4CA8" w:rsidR="00904909" w:rsidRDefault="00904909">
            <w:pPr>
              <w:rPr>
                <w:rFonts w:ascii="Verdana" w:hAnsi="Verdana"/>
                <w:lang w:eastAsia="zh-CN"/>
              </w:rPr>
            </w:pPr>
          </w:p>
          <w:p w14:paraId="761C942E" w14:textId="416DB008" w:rsidR="00904909" w:rsidRDefault="00904909">
            <w:pPr>
              <w:rPr>
                <w:rFonts w:ascii="Verdana" w:hAnsi="Verdana"/>
                <w:lang w:eastAsia="zh-CN"/>
              </w:rPr>
            </w:pPr>
          </w:p>
          <w:p w14:paraId="2806FE8C" w14:textId="2F5FF9F5" w:rsidR="00904909" w:rsidRDefault="00904909">
            <w:pPr>
              <w:rPr>
                <w:rFonts w:ascii="Verdana" w:hAnsi="Verdana"/>
                <w:lang w:eastAsia="zh-CN"/>
              </w:rPr>
            </w:pPr>
          </w:p>
          <w:p w14:paraId="1004EF38" w14:textId="2859E833" w:rsidR="00904909" w:rsidRDefault="00904909">
            <w:pPr>
              <w:rPr>
                <w:rFonts w:ascii="Verdana" w:hAnsi="Verdana"/>
                <w:lang w:eastAsia="zh-CN"/>
              </w:rPr>
            </w:pPr>
          </w:p>
          <w:p w14:paraId="1C2DB07D" w14:textId="1FD87B96" w:rsidR="00904909" w:rsidRDefault="00904909">
            <w:pPr>
              <w:rPr>
                <w:rFonts w:ascii="Verdana" w:hAnsi="Verdana"/>
                <w:lang w:eastAsia="zh-CN"/>
              </w:rPr>
            </w:pPr>
          </w:p>
          <w:p w14:paraId="4F09EA9B" w14:textId="4A7A103A" w:rsidR="00904909" w:rsidRDefault="00904909">
            <w:pPr>
              <w:rPr>
                <w:rFonts w:ascii="Verdana" w:hAnsi="Verdana"/>
                <w:lang w:eastAsia="zh-CN"/>
              </w:rPr>
            </w:pPr>
          </w:p>
          <w:p w14:paraId="47CD6BB1" w14:textId="77777777" w:rsidR="00904909" w:rsidRDefault="00904909">
            <w:pPr>
              <w:rPr>
                <w:rFonts w:ascii="Verdana" w:hAnsi="Verdana"/>
                <w:lang w:eastAsia="zh-CN"/>
              </w:rPr>
            </w:pPr>
          </w:p>
          <w:p w14:paraId="494FD66A" w14:textId="16E16CA3" w:rsidR="00A571C7" w:rsidRDefault="00A571C7">
            <w:pPr>
              <w:rPr>
                <w:rFonts w:ascii="Verdana" w:hAnsi="Verdana"/>
                <w:lang w:eastAsia="zh-CN"/>
              </w:rPr>
            </w:pPr>
          </w:p>
          <w:p w14:paraId="611171AB" w14:textId="75429FC2" w:rsidR="00A571C7" w:rsidRDefault="00A571C7">
            <w:pPr>
              <w:rPr>
                <w:rFonts w:ascii="Verdana" w:hAnsi="Verdana"/>
                <w:lang w:eastAsia="zh-CN"/>
              </w:rPr>
            </w:pPr>
          </w:p>
          <w:p w14:paraId="17F7D23C" w14:textId="77777777" w:rsidR="00A571C7" w:rsidRDefault="00A571C7">
            <w:pPr>
              <w:rPr>
                <w:rFonts w:ascii="Verdana" w:hAnsi="Verdana"/>
                <w:lang w:eastAsia="zh-CN"/>
              </w:rPr>
            </w:pPr>
          </w:p>
          <w:p w14:paraId="519200CF" w14:textId="77777777" w:rsidR="00A571C7" w:rsidRDefault="00A571C7">
            <w:pPr>
              <w:rPr>
                <w:rFonts w:ascii="Verdana" w:hAnsi="Verdana"/>
                <w:lang w:eastAsia="zh-CN"/>
              </w:rPr>
            </w:pPr>
          </w:p>
          <w:p w14:paraId="60785049" w14:textId="52062A4F" w:rsidR="00A571C7" w:rsidRDefault="00A571C7">
            <w:pPr>
              <w:rPr>
                <w:rFonts w:ascii="Verdana" w:hAnsi="Verdana"/>
                <w:lang w:eastAsia="zh-CN"/>
              </w:rPr>
            </w:pPr>
          </w:p>
        </w:tc>
      </w:tr>
      <w:tr w:rsidR="00A571C7" w14:paraId="6C114F17" w14:textId="77777777" w:rsidTr="00B071F9">
        <w:trPr>
          <w:trHeight w:val="647"/>
        </w:trPr>
        <w:tc>
          <w:tcPr>
            <w:tcW w:w="10456" w:type="dxa"/>
            <w:tcBorders>
              <w:top w:val="single" w:sz="4" w:space="0" w:color="auto"/>
              <w:bottom w:val="single" w:sz="4" w:space="0" w:color="auto"/>
            </w:tcBorders>
            <w:vAlign w:val="center"/>
          </w:tcPr>
          <w:p w14:paraId="405DDDC3" w14:textId="2305C802" w:rsidR="00A571C7" w:rsidRDefault="00A571C7" w:rsidP="00A571C7">
            <w:pPr>
              <w:pStyle w:val="Paragraphedeliste"/>
              <w:numPr>
                <w:ilvl w:val="0"/>
                <w:numId w:val="1"/>
              </w:numPr>
              <w:jc w:val="both"/>
              <w:rPr>
                <w:rFonts w:ascii="Verdana" w:hAnsi="Verdana"/>
                <w:lang w:eastAsia="zh-CN"/>
              </w:rPr>
            </w:pPr>
            <w:r w:rsidRPr="00706462">
              <w:rPr>
                <w:rFonts w:ascii="Verdana" w:hAnsi="Verdana"/>
                <w:sz w:val="20"/>
                <w:szCs w:val="20"/>
              </w:rPr>
              <w:t>Quelles sont les activités actuelles de l’entreprise ?</w:t>
            </w:r>
          </w:p>
        </w:tc>
      </w:tr>
      <w:tr w:rsidR="00A571C7" w14:paraId="7233F93B"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0A86FEC9" w14:textId="77777777" w:rsidR="00A571C7" w:rsidRDefault="00A571C7">
            <w:pPr>
              <w:rPr>
                <w:rFonts w:ascii="Verdana" w:hAnsi="Verdana"/>
                <w:lang w:eastAsia="zh-CN"/>
              </w:rPr>
            </w:pPr>
          </w:p>
          <w:p w14:paraId="4274E7CB" w14:textId="7885A9E4" w:rsidR="00A571C7" w:rsidRDefault="00A571C7">
            <w:pPr>
              <w:rPr>
                <w:rFonts w:ascii="Verdana" w:hAnsi="Verdana"/>
                <w:lang w:eastAsia="zh-CN"/>
              </w:rPr>
            </w:pPr>
          </w:p>
          <w:p w14:paraId="3AD391FB" w14:textId="77777777" w:rsidR="00A571C7" w:rsidRDefault="00A571C7">
            <w:pPr>
              <w:rPr>
                <w:rFonts w:ascii="Verdana" w:hAnsi="Verdana"/>
                <w:lang w:eastAsia="zh-CN"/>
              </w:rPr>
            </w:pPr>
          </w:p>
          <w:p w14:paraId="225AA165" w14:textId="2EA95159" w:rsidR="00A571C7" w:rsidRDefault="00A571C7">
            <w:pPr>
              <w:rPr>
                <w:rFonts w:ascii="Verdana" w:hAnsi="Verdana"/>
                <w:lang w:eastAsia="zh-CN"/>
              </w:rPr>
            </w:pPr>
          </w:p>
          <w:p w14:paraId="30A29A53" w14:textId="69073792" w:rsidR="00904909" w:rsidRDefault="00904909">
            <w:pPr>
              <w:rPr>
                <w:rFonts w:ascii="Verdana" w:hAnsi="Verdana"/>
                <w:lang w:eastAsia="zh-CN"/>
              </w:rPr>
            </w:pPr>
          </w:p>
          <w:p w14:paraId="54EBB893" w14:textId="7214C5C0" w:rsidR="00904909" w:rsidRDefault="00904909">
            <w:pPr>
              <w:rPr>
                <w:rFonts w:ascii="Verdana" w:hAnsi="Verdana"/>
                <w:lang w:eastAsia="zh-CN"/>
              </w:rPr>
            </w:pPr>
          </w:p>
          <w:p w14:paraId="21F35B9A" w14:textId="100DD85F" w:rsidR="00904909" w:rsidRDefault="00904909">
            <w:pPr>
              <w:rPr>
                <w:rFonts w:ascii="Verdana" w:hAnsi="Verdana"/>
                <w:lang w:eastAsia="zh-CN"/>
              </w:rPr>
            </w:pPr>
          </w:p>
          <w:p w14:paraId="7E327B8A" w14:textId="71BA64D3" w:rsidR="00904909" w:rsidRDefault="00904909">
            <w:pPr>
              <w:rPr>
                <w:rFonts w:ascii="Verdana" w:hAnsi="Verdana"/>
                <w:lang w:eastAsia="zh-CN"/>
              </w:rPr>
            </w:pPr>
          </w:p>
          <w:p w14:paraId="16BAF10F" w14:textId="77777777" w:rsidR="00904909" w:rsidRDefault="00904909">
            <w:pPr>
              <w:rPr>
                <w:rFonts w:ascii="Verdana" w:hAnsi="Verdana"/>
                <w:lang w:eastAsia="zh-CN"/>
              </w:rPr>
            </w:pPr>
          </w:p>
          <w:p w14:paraId="17C860FC" w14:textId="77777777" w:rsidR="00A571C7" w:rsidRDefault="00A571C7">
            <w:pPr>
              <w:rPr>
                <w:rFonts w:ascii="Verdana" w:hAnsi="Verdana"/>
                <w:lang w:eastAsia="zh-CN"/>
              </w:rPr>
            </w:pPr>
          </w:p>
          <w:p w14:paraId="36B6020A" w14:textId="77777777" w:rsidR="00A571C7" w:rsidRDefault="00A571C7">
            <w:pPr>
              <w:rPr>
                <w:rFonts w:ascii="Verdana" w:hAnsi="Verdana"/>
                <w:lang w:eastAsia="zh-CN"/>
              </w:rPr>
            </w:pPr>
          </w:p>
          <w:p w14:paraId="630F5913" w14:textId="77777777" w:rsidR="00A571C7" w:rsidRDefault="00A571C7">
            <w:pPr>
              <w:rPr>
                <w:rFonts w:ascii="Verdana" w:hAnsi="Verdana"/>
                <w:lang w:eastAsia="zh-CN"/>
              </w:rPr>
            </w:pPr>
          </w:p>
          <w:p w14:paraId="6F14209C" w14:textId="7F79145E" w:rsidR="00A571C7" w:rsidRDefault="00A571C7">
            <w:pPr>
              <w:rPr>
                <w:rFonts w:ascii="Verdana" w:hAnsi="Verdana"/>
                <w:lang w:eastAsia="zh-CN"/>
              </w:rPr>
            </w:pPr>
          </w:p>
        </w:tc>
      </w:tr>
      <w:tr w:rsidR="00A571C7" w14:paraId="7D0055CC" w14:textId="77777777" w:rsidTr="00B071F9">
        <w:trPr>
          <w:trHeight w:val="672"/>
        </w:trPr>
        <w:tc>
          <w:tcPr>
            <w:tcW w:w="10456" w:type="dxa"/>
            <w:tcBorders>
              <w:top w:val="single" w:sz="4" w:space="0" w:color="auto"/>
            </w:tcBorders>
            <w:vAlign w:val="center"/>
          </w:tcPr>
          <w:p w14:paraId="04CB0EB8" w14:textId="5AE7E33C" w:rsidR="00A571C7" w:rsidRDefault="00A571C7" w:rsidP="00A571C7">
            <w:pPr>
              <w:pStyle w:val="Paragraphedeliste"/>
              <w:numPr>
                <w:ilvl w:val="0"/>
                <w:numId w:val="1"/>
              </w:numPr>
              <w:jc w:val="both"/>
              <w:rPr>
                <w:rFonts w:ascii="Verdana" w:hAnsi="Verdana"/>
                <w:lang w:eastAsia="zh-CN"/>
              </w:rPr>
            </w:pPr>
            <w:r w:rsidRPr="00706462">
              <w:rPr>
                <w:rFonts w:ascii="Verdana" w:hAnsi="Verdana"/>
                <w:sz w:val="20"/>
                <w:szCs w:val="20"/>
              </w:rPr>
              <w:lastRenderedPageBreak/>
              <w:t xml:space="preserve">Comment </w:t>
            </w:r>
            <w:r w:rsidR="0095318C" w:rsidRPr="00706462">
              <w:rPr>
                <w:rFonts w:ascii="Verdana" w:hAnsi="Verdana"/>
                <w:sz w:val="20"/>
                <w:szCs w:val="20"/>
              </w:rPr>
              <w:t xml:space="preserve">l’entreprise </w:t>
            </w:r>
            <w:r w:rsidRPr="00706462">
              <w:rPr>
                <w:rFonts w:ascii="Verdana" w:hAnsi="Verdana"/>
                <w:sz w:val="20"/>
                <w:szCs w:val="20"/>
              </w:rPr>
              <w:t>est</w:t>
            </w:r>
            <w:r w:rsidR="0095318C">
              <w:rPr>
                <w:rFonts w:ascii="Verdana" w:hAnsi="Verdana"/>
                <w:sz w:val="20"/>
                <w:szCs w:val="20"/>
              </w:rPr>
              <w:t>-elle</w:t>
            </w:r>
            <w:r w:rsidRPr="00706462">
              <w:rPr>
                <w:rFonts w:ascii="Verdana" w:hAnsi="Verdana"/>
                <w:sz w:val="20"/>
                <w:szCs w:val="20"/>
              </w:rPr>
              <w:t xml:space="preserve"> </w:t>
            </w:r>
            <w:proofErr w:type="gramStart"/>
            <w:r w:rsidRPr="00706462">
              <w:rPr>
                <w:rFonts w:ascii="Verdana" w:hAnsi="Verdana"/>
                <w:sz w:val="20"/>
                <w:szCs w:val="20"/>
              </w:rPr>
              <w:t>organisée?</w:t>
            </w:r>
            <w:proofErr w:type="gramEnd"/>
            <w:r w:rsidRPr="00706462">
              <w:rPr>
                <w:rFonts w:ascii="Verdana" w:hAnsi="Verdana"/>
                <w:sz w:val="20"/>
                <w:szCs w:val="20"/>
              </w:rPr>
              <w:t xml:space="preserve"> (Personnel, management, fonctions, organisation commerciale…)</w:t>
            </w:r>
          </w:p>
        </w:tc>
      </w:tr>
      <w:tr w:rsidR="00A571C7" w14:paraId="3D7D2607" w14:textId="77777777" w:rsidTr="00B071F9">
        <w:trPr>
          <w:trHeight w:val="619"/>
        </w:trPr>
        <w:tc>
          <w:tcPr>
            <w:tcW w:w="10456" w:type="dxa"/>
            <w:tcBorders>
              <w:bottom w:val="single" w:sz="4" w:space="0" w:color="auto"/>
            </w:tcBorders>
            <w:vAlign w:val="center"/>
          </w:tcPr>
          <w:p w14:paraId="5F543B8B" w14:textId="23528A99" w:rsidR="00A571C7" w:rsidRDefault="00A571C7" w:rsidP="00295D1A">
            <w:pPr>
              <w:jc w:val="both"/>
              <w:rPr>
                <w:rFonts w:ascii="Verdana" w:hAnsi="Verdana"/>
                <w:lang w:eastAsia="zh-CN"/>
              </w:rPr>
            </w:pPr>
            <w:r w:rsidRPr="004E2E2B">
              <w:rPr>
                <w:rFonts w:ascii="Verdana" w:hAnsi="Verdana"/>
                <w:sz w:val="20"/>
                <w:szCs w:val="20"/>
              </w:rPr>
              <w:sym w:font="Wingdings" w:char="F046"/>
            </w:r>
            <w:r w:rsidRPr="004E2E2B">
              <w:rPr>
                <w:rFonts w:ascii="Verdana" w:hAnsi="Verdana"/>
                <w:sz w:val="20"/>
                <w:szCs w:val="20"/>
              </w:rPr>
              <w:t xml:space="preserve"> </w:t>
            </w:r>
            <w:r w:rsidR="00904909" w:rsidRPr="004E2E2B">
              <w:rPr>
                <w:rFonts w:ascii="Verdana" w:hAnsi="Verdana"/>
                <w:sz w:val="20"/>
                <w:szCs w:val="20"/>
              </w:rPr>
              <w:t xml:space="preserve">Fournir </w:t>
            </w:r>
            <w:r w:rsidR="00191B5E">
              <w:rPr>
                <w:rFonts w:ascii="Verdana" w:hAnsi="Verdana"/>
                <w:sz w:val="20"/>
                <w:szCs w:val="20"/>
              </w:rPr>
              <w:t>toute information utile pour la compréhension de l’organigramme fonctionnel de l’entreprise, fourni par ailleurs dans le dossier</w:t>
            </w:r>
          </w:p>
        </w:tc>
      </w:tr>
      <w:tr w:rsidR="00A571C7" w14:paraId="053FA99D"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6B41E6D6" w14:textId="77777777" w:rsidR="00A571C7" w:rsidRDefault="00A571C7">
            <w:pPr>
              <w:rPr>
                <w:rFonts w:ascii="Verdana" w:hAnsi="Verdana"/>
                <w:lang w:eastAsia="zh-CN"/>
              </w:rPr>
            </w:pPr>
          </w:p>
          <w:p w14:paraId="1EC50527" w14:textId="5ED922B7" w:rsidR="00A571C7" w:rsidRDefault="00A571C7">
            <w:pPr>
              <w:rPr>
                <w:rFonts w:ascii="Verdana" w:hAnsi="Verdana"/>
                <w:lang w:eastAsia="zh-CN"/>
              </w:rPr>
            </w:pPr>
          </w:p>
          <w:p w14:paraId="4B15A723" w14:textId="18B9CFB2" w:rsidR="00A571C7" w:rsidRDefault="00A571C7">
            <w:pPr>
              <w:rPr>
                <w:rFonts w:ascii="Verdana" w:hAnsi="Verdana"/>
                <w:lang w:eastAsia="zh-CN"/>
              </w:rPr>
            </w:pPr>
          </w:p>
          <w:p w14:paraId="55B6DC51" w14:textId="632EF6E6" w:rsidR="00904909" w:rsidRDefault="00904909">
            <w:pPr>
              <w:rPr>
                <w:rFonts w:ascii="Verdana" w:hAnsi="Verdana"/>
                <w:lang w:eastAsia="zh-CN"/>
              </w:rPr>
            </w:pPr>
          </w:p>
          <w:p w14:paraId="1BC2CFD7" w14:textId="1BAC2F5E" w:rsidR="00904909" w:rsidRDefault="00904909">
            <w:pPr>
              <w:rPr>
                <w:rFonts w:ascii="Verdana" w:hAnsi="Verdana"/>
                <w:lang w:eastAsia="zh-CN"/>
              </w:rPr>
            </w:pPr>
          </w:p>
          <w:p w14:paraId="37A1EED5" w14:textId="4B1A624D" w:rsidR="00904909" w:rsidRDefault="00904909">
            <w:pPr>
              <w:rPr>
                <w:rFonts w:ascii="Verdana" w:hAnsi="Verdana"/>
                <w:lang w:eastAsia="zh-CN"/>
              </w:rPr>
            </w:pPr>
          </w:p>
          <w:p w14:paraId="4E3A036E" w14:textId="77777777" w:rsidR="00904909" w:rsidRDefault="00904909">
            <w:pPr>
              <w:rPr>
                <w:rFonts w:ascii="Verdana" w:hAnsi="Verdana"/>
                <w:lang w:eastAsia="zh-CN"/>
              </w:rPr>
            </w:pPr>
          </w:p>
          <w:p w14:paraId="6C0369ED" w14:textId="77777777" w:rsidR="00904909" w:rsidRDefault="00904909">
            <w:pPr>
              <w:rPr>
                <w:rFonts w:ascii="Verdana" w:hAnsi="Verdana"/>
                <w:lang w:eastAsia="zh-CN"/>
              </w:rPr>
            </w:pPr>
          </w:p>
          <w:p w14:paraId="5EE9BE38" w14:textId="48336168" w:rsidR="00A571C7" w:rsidRDefault="00A571C7">
            <w:pPr>
              <w:rPr>
                <w:rFonts w:ascii="Verdana" w:hAnsi="Verdana"/>
                <w:lang w:eastAsia="zh-CN"/>
              </w:rPr>
            </w:pPr>
          </w:p>
          <w:p w14:paraId="762C9E4E" w14:textId="28C21A23" w:rsidR="00A571C7" w:rsidRDefault="00A571C7">
            <w:pPr>
              <w:rPr>
                <w:rFonts w:ascii="Verdana" w:hAnsi="Verdana"/>
                <w:lang w:eastAsia="zh-CN"/>
              </w:rPr>
            </w:pPr>
          </w:p>
          <w:p w14:paraId="397177AC" w14:textId="77777777" w:rsidR="00A571C7" w:rsidRDefault="00A571C7">
            <w:pPr>
              <w:rPr>
                <w:rFonts w:ascii="Verdana" w:hAnsi="Verdana"/>
                <w:lang w:eastAsia="zh-CN"/>
              </w:rPr>
            </w:pPr>
          </w:p>
          <w:p w14:paraId="3BC4BAD1" w14:textId="5A41862B" w:rsidR="00A571C7" w:rsidRDefault="00A571C7">
            <w:pPr>
              <w:rPr>
                <w:rFonts w:ascii="Verdana" w:hAnsi="Verdana"/>
                <w:lang w:eastAsia="zh-CN"/>
              </w:rPr>
            </w:pPr>
          </w:p>
        </w:tc>
      </w:tr>
      <w:tr w:rsidR="00A571C7" w14:paraId="2E1FF2FD" w14:textId="77777777" w:rsidTr="00B071F9">
        <w:trPr>
          <w:trHeight w:val="623"/>
        </w:trPr>
        <w:tc>
          <w:tcPr>
            <w:tcW w:w="10456" w:type="dxa"/>
            <w:tcBorders>
              <w:top w:val="single" w:sz="4" w:space="0" w:color="auto"/>
              <w:bottom w:val="single" w:sz="4" w:space="0" w:color="auto"/>
            </w:tcBorders>
            <w:vAlign w:val="center"/>
          </w:tcPr>
          <w:p w14:paraId="532784D6" w14:textId="309BE41A" w:rsidR="00A571C7" w:rsidRDefault="00A571C7" w:rsidP="00A571C7">
            <w:pPr>
              <w:pStyle w:val="Paragraphedeliste"/>
              <w:numPr>
                <w:ilvl w:val="0"/>
                <w:numId w:val="1"/>
              </w:numPr>
              <w:jc w:val="both"/>
              <w:rPr>
                <w:rFonts w:ascii="Verdana" w:hAnsi="Verdana"/>
                <w:lang w:eastAsia="zh-CN"/>
              </w:rPr>
            </w:pPr>
            <w:r w:rsidRPr="00706462">
              <w:rPr>
                <w:rFonts w:ascii="Verdana" w:hAnsi="Verdana"/>
                <w:sz w:val="20"/>
                <w:szCs w:val="20"/>
              </w:rPr>
              <w:t>Quels sont les outils de productions ?</w:t>
            </w:r>
          </w:p>
        </w:tc>
      </w:tr>
      <w:tr w:rsidR="00A571C7" w14:paraId="6F9ECF8C"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274F85D6" w14:textId="77777777" w:rsidR="00A571C7" w:rsidRDefault="00A571C7">
            <w:pPr>
              <w:rPr>
                <w:rFonts w:ascii="Verdana" w:hAnsi="Verdana"/>
                <w:lang w:eastAsia="zh-CN"/>
              </w:rPr>
            </w:pPr>
          </w:p>
          <w:p w14:paraId="6F5C3B50" w14:textId="77777777" w:rsidR="00A571C7" w:rsidRDefault="00A571C7">
            <w:pPr>
              <w:rPr>
                <w:rFonts w:ascii="Verdana" w:hAnsi="Verdana"/>
                <w:lang w:eastAsia="zh-CN"/>
              </w:rPr>
            </w:pPr>
          </w:p>
          <w:p w14:paraId="31A7416C" w14:textId="5108DBD9" w:rsidR="00A571C7" w:rsidRDefault="00A571C7">
            <w:pPr>
              <w:rPr>
                <w:rFonts w:ascii="Verdana" w:hAnsi="Verdana"/>
                <w:lang w:eastAsia="zh-CN"/>
              </w:rPr>
            </w:pPr>
          </w:p>
          <w:p w14:paraId="5BE6EFEB" w14:textId="458EED47" w:rsidR="00A571C7" w:rsidRDefault="00A571C7">
            <w:pPr>
              <w:rPr>
                <w:rFonts w:ascii="Verdana" w:hAnsi="Verdana"/>
                <w:lang w:eastAsia="zh-CN"/>
              </w:rPr>
            </w:pPr>
          </w:p>
          <w:p w14:paraId="17318DA5" w14:textId="6313A60A" w:rsidR="00A571C7" w:rsidRDefault="00A571C7">
            <w:pPr>
              <w:rPr>
                <w:rFonts w:ascii="Verdana" w:hAnsi="Verdana"/>
                <w:lang w:eastAsia="zh-CN"/>
              </w:rPr>
            </w:pPr>
          </w:p>
          <w:p w14:paraId="03D5C932" w14:textId="5A03ABFF" w:rsidR="00A571C7" w:rsidRDefault="00A571C7">
            <w:pPr>
              <w:rPr>
                <w:rFonts w:ascii="Verdana" w:hAnsi="Verdana"/>
                <w:lang w:eastAsia="zh-CN"/>
              </w:rPr>
            </w:pPr>
          </w:p>
          <w:p w14:paraId="59EA3C10" w14:textId="0A0F1745" w:rsidR="00904909" w:rsidRDefault="00904909">
            <w:pPr>
              <w:rPr>
                <w:rFonts w:ascii="Verdana" w:hAnsi="Verdana"/>
                <w:lang w:eastAsia="zh-CN"/>
              </w:rPr>
            </w:pPr>
          </w:p>
          <w:p w14:paraId="7FFC634A" w14:textId="107A1B0D" w:rsidR="00904909" w:rsidRDefault="00904909">
            <w:pPr>
              <w:rPr>
                <w:rFonts w:ascii="Verdana" w:hAnsi="Verdana"/>
                <w:lang w:eastAsia="zh-CN"/>
              </w:rPr>
            </w:pPr>
          </w:p>
          <w:p w14:paraId="376C7D4B" w14:textId="580F693B" w:rsidR="00904909" w:rsidRDefault="00904909">
            <w:pPr>
              <w:rPr>
                <w:rFonts w:ascii="Verdana" w:hAnsi="Verdana"/>
                <w:lang w:eastAsia="zh-CN"/>
              </w:rPr>
            </w:pPr>
          </w:p>
          <w:p w14:paraId="6244E51B" w14:textId="08163380" w:rsidR="00904909" w:rsidRDefault="00904909">
            <w:pPr>
              <w:rPr>
                <w:rFonts w:ascii="Verdana" w:hAnsi="Verdana"/>
                <w:lang w:eastAsia="zh-CN"/>
              </w:rPr>
            </w:pPr>
          </w:p>
          <w:p w14:paraId="56C25E2F" w14:textId="79A4231D" w:rsidR="00904909" w:rsidRDefault="00904909">
            <w:pPr>
              <w:rPr>
                <w:rFonts w:ascii="Verdana" w:hAnsi="Verdana"/>
                <w:lang w:eastAsia="zh-CN"/>
              </w:rPr>
            </w:pPr>
          </w:p>
          <w:p w14:paraId="28E3FAE9" w14:textId="4D1D7B5C" w:rsidR="00904909" w:rsidRDefault="00904909">
            <w:pPr>
              <w:rPr>
                <w:rFonts w:ascii="Verdana" w:hAnsi="Verdana"/>
                <w:lang w:eastAsia="zh-CN"/>
              </w:rPr>
            </w:pPr>
          </w:p>
          <w:p w14:paraId="7F125388" w14:textId="7D1B83CF" w:rsidR="00904909" w:rsidRDefault="00904909">
            <w:pPr>
              <w:rPr>
                <w:rFonts w:ascii="Verdana" w:hAnsi="Verdana"/>
                <w:lang w:eastAsia="zh-CN"/>
              </w:rPr>
            </w:pPr>
          </w:p>
          <w:p w14:paraId="239CA2B3" w14:textId="77777777" w:rsidR="00904909" w:rsidRDefault="00904909">
            <w:pPr>
              <w:rPr>
                <w:rFonts w:ascii="Verdana" w:hAnsi="Verdana"/>
                <w:lang w:eastAsia="zh-CN"/>
              </w:rPr>
            </w:pPr>
          </w:p>
          <w:p w14:paraId="3D4682AD" w14:textId="55100435" w:rsidR="00A571C7" w:rsidRDefault="00A571C7">
            <w:pPr>
              <w:rPr>
                <w:rFonts w:ascii="Verdana" w:hAnsi="Verdana"/>
                <w:lang w:eastAsia="zh-CN"/>
              </w:rPr>
            </w:pPr>
          </w:p>
          <w:p w14:paraId="627E4B87" w14:textId="77777777" w:rsidR="00A571C7" w:rsidRDefault="00A571C7">
            <w:pPr>
              <w:rPr>
                <w:rFonts w:ascii="Verdana" w:hAnsi="Verdana"/>
                <w:lang w:eastAsia="zh-CN"/>
              </w:rPr>
            </w:pPr>
          </w:p>
          <w:p w14:paraId="272272E7" w14:textId="405C57F6" w:rsidR="00A571C7" w:rsidRDefault="00A571C7">
            <w:pPr>
              <w:rPr>
                <w:rFonts w:ascii="Verdana" w:hAnsi="Verdana"/>
                <w:lang w:eastAsia="zh-CN"/>
              </w:rPr>
            </w:pPr>
          </w:p>
        </w:tc>
      </w:tr>
      <w:tr w:rsidR="00EF0038" w14:paraId="0DD51463" w14:textId="77777777" w:rsidTr="00B071F9">
        <w:trPr>
          <w:trHeight w:val="840"/>
        </w:trPr>
        <w:tc>
          <w:tcPr>
            <w:tcW w:w="10456" w:type="dxa"/>
            <w:tcBorders>
              <w:top w:val="single" w:sz="4" w:space="0" w:color="auto"/>
            </w:tcBorders>
            <w:vAlign w:val="center"/>
          </w:tcPr>
          <w:p w14:paraId="7444C8B7" w14:textId="77777777" w:rsidR="00EF0038" w:rsidRDefault="00EF0038" w:rsidP="00671F46">
            <w:pPr>
              <w:pStyle w:val="Titre1"/>
              <w:pageBreakBefore/>
              <w:numPr>
                <w:ilvl w:val="0"/>
                <w:numId w:val="2"/>
              </w:numPr>
              <w:jc w:val="both"/>
              <w:rPr>
                <w:rFonts w:ascii="Verdana" w:hAnsi="Verdana"/>
              </w:rPr>
            </w:pPr>
            <w:r>
              <w:rPr>
                <w:rFonts w:ascii="Verdana" w:hAnsi="Verdana" w:cs="Verdana"/>
                <w:sz w:val="22"/>
                <w:szCs w:val="22"/>
                <w:u w:val="single"/>
              </w:rPr>
              <w:lastRenderedPageBreak/>
              <w:t>P</w:t>
            </w:r>
            <w:r w:rsidRPr="00F52B50">
              <w:rPr>
                <w:rFonts w:ascii="Verdana" w:hAnsi="Verdana" w:cs="Verdana"/>
                <w:sz w:val="22"/>
                <w:szCs w:val="22"/>
                <w:u w:val="single"/>
              </w:rPr>
              <w:t>ositionnement actuel de l’entreprise dans son environnement et sur ses marchés</w:t>
            </w:r>
          </w:p>
        </w:tc>
      </w:tr>
      <w:tr w:rsidR="00EF0038" w14:paraId="22E13596" w14:textId="77777777" w:rsidTr="00B071F9">
        <w:tc>
          <w:tcPr>
            <w:tcW w:w="10456" w:type="dxa"/>
            <w:vAlign w:val="center"/>
          </w:tcPr>
          <w:p w14:paraId="427BCFD7" w14:textId="77777777" w:rsidR="00EF0038" w:rsidRDefault="00EF0038" w:rsidP="00671F46">
            <w:pPr>
              <w:pStyle w:val="Paragraphedeliste"/>
              <w:numPr>
                <w:ilvl w:val="0"/>
                <w:numId w:val="1"/>
              </w:numPr>
              <w:jc w:val="both"/>
              <w:rPr>
                <w:rFonts w:ascii="Verdana" w:hAnsi="Verdana"/>
                <w:lang w:eastAsia="zh-CN"/>
              </w:rPr>
            </w:pPr>
            <w:r w:rsidRPr="00706462">
              <w:rPr>
                <w:rFonts w:ascii="Verdana" w:hAnsi="Verdana"/>
                <w:sz w:val="20"/>
                <w:szCs w:val="20"/>
              </w:rPr>
              <w:t>Présentation de la gamme des produits, de leur part relative (en volume et Chiffre d’affaires sur les trois dernières années)</w:t>
            </w:r>
            <w:r>
              <w:rPr>
                <w:rFonts w:ascii="Verdana" w:hAnsi="Verdana"/>
                <w:sz w:val="20"/>
                <w:szCs w:val="20"/>
              </w:rPr>
              <w:t xml:space="preserve"> dont produits sous SIQO (dont Bio). </w:t>
            </w:r>
          </w:p>
        </w:tc>
      </w:tr>
      <w:tr w:rsidR="00EF0038" w14:paraId="64C58D4B" w14:textId="77777777" w:rsidTr="00B071F9">
        <w:tc>
          <w:tcPr>
            <w:tcW w:w="10456" w:type="dxa"/>
            <w:vAlign w:val="center"/>
          </w:tcPr>
          <w:p w14:paraId="61DE7371" w14:textId="77777777" w:rsidR="00904A4F" w:rsidRDefault="00904A4F" w:rsidP="00671F46">
            <w:pPr>
              <w:jc w:val="both"/>
            </w:pPr>
          </w:p>
          <w:p w14:paraId="34D18419" w14:textId="47FD7781" w:rsidR="00EF0038" w:rsidRPr="00A571C7" w:rsidRDefault="00EF0038" w:rsidP="00671F46">
            <w:pPr>
              <w:jc w:val="both"/>
              <w:rPr>
                <w:rFonts w:ascii="Verdana" w:hAnsi="Verdana"/>
                <w:lang w:eastAsia="zh-CN"/>
              </w:rPr>
            </w:pPr>
            <w:r>
              <w:sym w:font="Webdings" w:char="F069"/>
            </w:r>
            <w:r w:rsidRPr="00A571C7">
              <w:rPr>
                <w:rFonts w:ascii="Verdana" w:hAnsi="Verdana"/>
                <w:i/>
                <w:sz w:val="18"/>
                <w:szCs w:val="18"/>
              </w:rPr>
              <w:t xml:space="preserve"> Modèle de tableau en annexe</w:t>
            </w:r>
          </w:p>
        </w:tc>
      </w:tr>
      <w:tr w:rsidR="001F6462" w:rsidRPr="001F6462" w14:paraId="356E7FA0" w14:textId="77777777" w:rsidTr="00B071F9">
        <w:tc>
          <w:tcPr>
            <w:tcW w:w="10456" w:type="dxa"/>
            <w:tcBorders>
              <w:bottom w:val="single" w:sz="4" w:space="0" w:color="auto"/>
            </w:tcBorders>
            <w:vAlign w:val="center"/>
          </w:tcPr>
          <w:p w14:paraId="3EF494CE" w14:textId="77777777" w:rsidR="00904A4F" w:rsidRPr="001F6462" w:rsidRDefault="00904A4F" w:rsidP="00671F46">
            <w:pPr>
              <w:pStyle w:val="Corpsdetexte"/>
              <w:jc w:val="both"/>
              <w:rPr>
                <w:rFonts w:ascii="Verdana" w:eastAsia="Times New Roman" w:hAnsi="Verdana" w:cs="Times New Roman"/>
                <w:i/>
                <w:iCs/>
                <w:color w:val="FF0000"/>
                <w:sz w:val="20"/>
                <w:szCs w:val="20"/>
                <w:lang w:eastAsia="fr-FR"/>
              </w:rPr>
            </w:pPr>
          </w:p>
          <w:p w14:paraId="62CB36F5" w14:textId="77777777" w:rsidR="00EF0038" w:rsidRPr="001F6462" w:rsidRDefault="00EF0038" w:rsidP="00671F46">
            <w:pPr>
              <w:pStyle w:val="Corpsdetexte"/>
              <w:jc w:val="both"/>
              <w:rPr>
                <w:rFonts w:ascii="Verdana" w:eastAsia="Times New Roman" w:hAnsi="Verdana" w:cs="Times New Roman"/>
                <w:i/>
                <w:iCs/>
                <w:color w:val="00B050"/>
                <w:sz w:val="20"/>
                <w:szCs w:val="20"/>
                <w:lang w:eastAsia="fr-FR"/>
              </w:rPr>
            </w:pPr>
            <w:r w:rsidRPr="001F6462">
              <w:rPr>
                <w:rFonts w:ascii="Verdana" w:eastAsia="Times New Roman" w:hAnsi="Verdana" w:cs="Times New Roman"/>
                <w:i/>
                <w:iCs/>
                <w:color w:val="00B050"/>
                <w:sz w:val="20"/>
                <w:szCs w:val="20"/>
                <w:lang w:eastAsia="fr-FR"/>
              </w:rPr>
              <w:t xml:space="preserve">Cette question permet d’évaluer votre dossier sur </w:t>
            </w:r>
            <w:r w:rsidRPr="001F6462">
              <w:rPr>
                <w:rFonts w:ascii="Verdana" w:eastAsia="Times New Roman" w:hAnsi="Verdana" w:cs="Times New Roman"/>
                <w:b/>
                <w:bCs/>
                <w:i/>
                <w:iCs/>
                <w:color w:val="00B050"/>
                <w:sz w:val="20"/>
                <w:szCs w:val="20"/>
                <w:lang w:eastAsia="fr-FR"/>
              </w:rPr>
              <w:t>le critère « n°5 : Implication dans la transformation / valorisation de produits sous SIQO »</w:t>
            </w:r>
            <w:r w:rsidRPr="001F6462">
              <w:rPr>
                <w:rFonts w:ascii="Verdana" w:eastAsia="Times New Roman" w:hAnsi="Verdana" w:cs="Times New Roman"/>
                <w:i/>
                <w:iCs/>
                <w:color w:val="00B050"/>
                <w:sz w:val="20"/>
                <w:szCs w:val="20"/>
                <w:lang w:eastAsia="fr-FR"/>
              </w:rPr>
              <w:t xml:space="preserve"> de la grille de sélection</w:t>
            </w:r>
          </w:p>
          <w:p w14:paraId="09CA6AC3" w14:textId="16D7EA82" w:rsidR="001F6462" w:rsidRPr="001F6462" w:rsidRDefault="001F6462" w:rsidP="00671F46">
            <w:pPr>
              <w:pStyle w:val="Corpsdetexte"/>
              <w:jc w:val="both"/>
              <w:rPr>
                <w:rFonts w:ascii="Verdana" w:hAnsi="Verdana"/>
                <w:color w:val="FF0000"/>
                <w:lang w:eastAsia="zh-CN"/>
              </w:rPr>
            </w:pPr>
            <w:r w:rsidRPr="001F6462">
              <w:rPr>
                <w:rFonts w:ascii="Verdana" w:eastAsia="Times New Roman" w:hAnsi="Verdana" w:cs="Times New Roman"/>
                <w:i/>
                <w:iCs/>
                <w:color w:val="FF0000"/>
                <w:sz w:val="20"/>
                <w:szCs w:val="20"/>
                <w:lang w:eastAsia="fr-FR"/>
              </w:rPr>
              <w:t>L’entreprise doit faire une démonstration étayée sur ce point</w:t>
            </w:r>
            <w:r w:rsidR="00EA478A">
              <w:rPr>
                <w:rFonts w:ascii="Verdana" w:eastAsia="Times New Roman" w:hAnsi="Verdana" w:cs="Times New Roman"/>
                <w:i/>
                <w:iCs/>
                <w:color w:val="FF0000"/>
                <w:sz w:val="20"/>
                <w:szCs w:val="20"/>
                <w:lang w:eastAsia="fr-FR"/>
              </w:rPr>
              <w:t>.</w:t>
            </w:r>
          </w:p>
        </w:tc>
      </w:tr>
      <w:tr w:rsidR="00EF0038" w14:paraId="4DEFF161"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6B22ED39" w14:textId="77777777" w:rsidR="00EF0038" w:rsidRDefault="00EF0038" w:rsidP="00671F46">
            <w:pPr>
              <w:rPr>
                <w:rFonts w:ascii="Verdana" w:hAnsi="Verdana"/>
                <w:lang w:eastAsia="zh-CN"/>
              </w:rPr>
            </w:pPr>
          </w:p>
          <w:p w14:paraId="35F38437" w14:textId="77777777" w:rsidR="00EF0038" w:rsidRDefault="00EF0038" w:rsidP="00671F46">
            <w:pPr>
              <w:rPr>
                <w:rFonts w:ascii="Verdana" w:hAnsi="Verdana"/>
                <w:lang w:eastAsia="zh-CN"/>
              </w:rPr>
            </w:pPr>
          </w:p>
          <w:p w14:paraId="5A240A05" w14:textId="22A27C89" w:rsidR="00EF0038" w:rsidRDefault="00EF0038" w:rsidP="00671F46">
            <w:pPr>
              <w:rPr>
                <w:rFonts w:ascii="Verdana" w:hAnsi="Verdana"/>
                <w:lang w:eastAsia="zh-CN"/>
              </w:rPr>
            </w:pPr>
          </w:p>
          <w:p w14:paraId="4E906AFC" w14:textId="15652FDF" w:rsidR="00904909" w:rsidRDefault="00904909" w:rsidP="00671F46">
            <w:pPr>
              <w:rPr>
                <w:rFonts w:ascii="Verdana" w:hAnsi="Verdana"/>
                <w:lang w:eastAsia="zh-CN"/>
              </w:rPr>
            </w:pPr>
          </w:p>
          <w:p w14:paraId="65EA4E2F" w14:textId="68C6488C" w:rsidR="00904909" w:rsidRDefault="00904909" w:rsidP="00671F46">
            <w:pPr>
              <w:rPr>
                <w:rFonts w:ascii="Verdana" w:hAnsi="Verdana"/>
                <w:lang w:eastAsia="zh-CN"/>
              </w:rPr>
            </w:pPr>
          </w:p>
          <w:p w14:paraId="19DA1D25" w14:textId="5F9CD8B3" w:rsidR="00904909" w:rsidRDefault="00904909" w:rsidP="00671F46">
            <w:pPr>
              <w:rPr>
                <w:rFonts w:ascii="Verdana" w:hAnsi="Verdana"/>
                <w:lang w:eastAsia="zh-CN"/>
              </w:rPr>
            </w:pPr>
          </w:p>
          <w:p w14:paraId="1F323714" w14:textId="6477AAE4" w:rsidR="00904909" w:rsidRDefault="00904909" w:rsidP="00671F46">
            <w:pPr>
              <w:rPr>
                <w:rFonts w:ascii="Verdana" w:hAnsi="Verdana"/>
                <w:lang w:eastAsia="zh-CN"/>
              </w:rPr>
            </w:pPr>
          </w:p>
          <w:p w14:paraId="5DE3E89C" w14:textId="0B5F8536" w:rsidR="00904909" w:rsidRDefault="00904909" w:rsidP="00671F46">
            <w:pPr>
              <w:rPr>
                <w:rFonts w:ascii="Verdana" w:hAnsi="Verdana"/>
                <w:lang w:eastAsia="zh-CN"/>
              </w:rPr>
            </w:pPr>
          </w:p>
          <w:p w14:paraId="6A86289B" w14:textId="37D0A0CB" w:rsidR="00904909" w:rsidRDefault="00904909" w:rsidP="00671F46">
            <w:pPr>
              <w:rPr>
                <w:rFonts w:ascii="Verdana" w:hAnsi="Verdana"/>
                <w:lang w:eastAsia="zh-CN"/>
              </w:rPr>
            </w:pPr>
          </w:p>
          <w:p w14:paraId="59B56775" w14:textId="1F4ED9EF" w:rsidR="00904909" w:rsidRDefault="00904909" w:rsidP="00671F46">
            <w:pPr>
              <w:rPr>
                <w:rFonts w:ascii="Verdana" w:hAnsi="Verdana"/>
                <w:lang w:eastAsia="zh-CN"/>
              </w:rPr>
            </w:pPr>
          </w:p>
          <w:p w14:paraId="2F0B64EA" w14:textId="632B3C99" w:rsidR="00904909" w:rsidRDefault="00904909" w:rsidP="00671F46">
            <w:pPr>
              <w:rPr>
                <w:rFonts w:ascii="Verdana" w:hAnsi="Verdana"/>
                <w:lang w:eastAsia="zh-CN"/>
              </w:rPr>
            </w:pPr>
          </w:p>
          <w:p w14:paraId="0CC0A063" w14:textId="54D5B188" w:rsidR="00904909" w:rsidRDefault="00904909" w:rsidP="00671F46">
            <w:pPr>
              <w:rPr>
                <w:rFonts w:ascii="Verdana" w:hAnsi="Verdana"/>
                <w:lang w:eastAsia="zh-CN"/>
              </w:rPr>
            </w:pPr>
          </w:p>
          <w:p w14:paraId="250897C2" w14:textId="55B2AFC9" w:rsidR="00904909" w:rsidRDefault="00904909" w:rsidP="00671F46">
            <w:pPr>
              <w:rPr>
                <w:rFonts w:ascii="Verdana" w:hAnsi="Verdana"/>
                <w:lang w:eastAsia="zh-CN"/>
              </w:rPr>
            </w:pPr>
          </w:p>
          <w:p w14:paraId="430EA8B5" w14:textId="77777777" w:rsidR="00904909" w:rsidRDefault="00904909" w:rsidP="00671F46">
            <w:pPr>
              <w:rPr>
                <w:rFonts w:ascii="Verdana" w:hAnsi="Verdana"/>
                <w:lang w:eastAsia="zh-CN"/>
              </w:rPr>
            </w:pPr>
          </w:p>
          <w:p w14:paraId="33A14C11" w14:textId="77777777" w:rsidR="00EF0038" w:rsidRDefault="00EF0038" w:rsidP="00671F46">
            <w:pPr>
              <w:rPr>
                <w:rFonts w:ascii="Verdana" w:hAnsi="Verdana"/>
                <w:lang w:eastAsia="zh-CN"/>
              </w:rPr>
            </w:pPr>
          </w:p>
        </w:tc>
      </w:tr>
      <w:tr w:rsidR="00EF0038" w14:paraId="2CAF424A" w14:textId="77777777" w:rsidTr="00B071F9">
        <w:trPr>
          <w:trHeight w:val="936"/>
        </w:trPr>
        <w:tc>
          <w:tcPr>
            <w:tcW w:w="10456" w:type="dxa"/>
            <w:tcBorders>
              <w:top w:val="single" w:sz="4" w:space="0" w:color="auto"/>
            </w:tcBorders>
            <w:vAlign w:val="center"/>
          </w:tcPr>
          <w:p w14:paraId="090C01D7" w14:textId="77777777" w:rsidR="00EF0038" w:rsidRDefault="00EF0038" w:rsidP="00671F46">
            <w:pPr>
              <w:pStyle w:val="Paragraphedeliste"/>
              <w:numPr>
                <w:ilvl w:val="0"/>
                <w:numId w:val="1"/>
              </w:numPr>
              <w:jc w:val="both"/>
              <w:rPr>
                <w:rFonts w:ascii="Verdana" w:hAnsi="Verdana"/>
                <w:lang w:eastAsia="zh-CN"/>
              </w:rPr>
            </w:pPr>
            <w:r w:rsidRPr="00706462">
              <w:rPr>
                <w:rFonts w:ascii="Verdana" w:hAnsi="Verdana"/>
                <w:sz w:val="20"/>
                <w:szCs w:val="20"/>
              </w:rPr>
              <w:t xml:space="preserve">Présentation des circuits de commercialisation (descriptif), de leur part relative (en volume et CA sur les trois dernières années) </w:t>
            </w:r>
          </w:p>
        </w:tc>
      </w:tr>
      <w:tr w:rsidR="00EF0038" w14:paraId="351ACC0C" w14:textId="77777777" w:rsidTr="00B071F9">
        <w:tc>
          <w:tcPr>
            <w:tcW w:w="10456" w:type="dxa"/>
            <w:tcBorders>
              <w:bottom w:val="single" w:sz="4" w:space="0" w:color="auto"/>
            </w:tcBorders>
            <w:vAlign w:val="center"/>
          </w:tcPr>
          <w:p w14:paraId="5A8ED8AA" w14:textId="77777777" w:rsidR="00EF0038" w:rsidRPr="00A571C7" w:rsidRDefault="00EF0038" w:rsidP="00671F46">
            <w:pPr>
              <w:jc w:val="both"/>
              <w:rPr>
                <w:rFonts w:ascii="Verdana" w:hAnsi="Verdana"/>
                <w:lang w:eastAsia="zh-CN"/>
              </w:rPr>
            </w:pPr>
            <w:r>
              <w:sym w:font="Webdings" w:char="F069"/>
            </w:r>
            <w:r w:rsidRPr="00A571C7">
              <w:rPr>
                <w:rFonts w:ascii="Verdana" w:hAnsi="Verdana"/>
                <w:i/>
                <w:sz w:val="18"/>
                <w:szCs w:val="18"/>
              </w:rPr>
              <w:t xml:space="preserve"> Modèle de tableau en annexe</w:t>
            </w:r>
          </w:p>
        </w:tc>
      </w:tr>
      <w:tr w:rsidR="00EF0038" w14:paraId="22125F17"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6012BD7A" w14:textId="77777777" w:rsidR="00EF0038" w:rsidRDefault="00EF0038" w:rsidP="00671F46">
            <w:pPr>
              <w:rPr>
                <w:rFonts w:ascii="Verdana" w:hAnsi="Verdana"/>
                <w:lang w:eastAsia="zh-CN"/>
              </w:rPr>
            </w:pPr>
          </w:p>
          <w:p w14:paraId="49FBD859" w14:textId="77777777" w:rsidR="00EF0038" w:rsidRDefault="00EF0038" w:rsidP="00671F46">
            <w:pPr>
              <w:rPr>
                <w:rFonts w:ascii="Verdana" w:hAnsi="Verdana"/>
                <w:lang w:eastAsia="zh-CN"/>
              </w:rPr>
            </w:pPr>
          </w:p>
          <w:p w14:paraId="5DA79ECE" w14:textId="246AF6CE" w:rsidR="00EF0038" w:rsidRDefault="00EF0038" w:rsidP="00671F46">
            <w:pPr>
              <w:rPr>
                <w:rFonts w:ascii="Verdana" w:hAnsi="Verdana"/>
                <w:lang w:eastAsia="zh-CN"/>
              </w:rPr>
            </w:pPr>
          </w:p>
          <w:p w14:paraId="368B0884" w14:textId="0ED274F7" w:rsidR="00904909" w:rsidRDefault="00904909" w:rsidP="00671F46">
            <w:pPr>
              <w:rPr>
                <w:rFonts w:ascii="Verdana" w:hAnsi="Verdana"/>
                <w:lang w:eastAsia="zh-CN"/>
              </w:rPr>
            </w:pPr>
          </w:p>
          <w:p w14:paraId="3ADDE65F" w14:textId="6DDB9EA7" w:rsidR="00904909" w:rsidRDefault="00904909" w:rsidP="00671F46">
            <w:pPr>
              <w:rPr>
                <w:rFonts w:ascii="Verdana" w:hAnsi="Verdana"/>
                <w:lang w:eastAsia="zh-CN"/>
              </w:rPr>
            </w:pPr>
          </w:p>
          <w:p w14:paraId="1D626C33" w14:textId="63DD99FF" w:rsidR="00904909" w:rsidRDefault="00904909" w:rsidP="00671F46">
            <w:pPr>
              <w:rPr>
                <w:rFonts w:ascii="Verdana" w:hAnsi="Verdana"/>
                <w:lang w:eastAsia="zh-CN"/>
              </w:rPr>
            </w:pPr>
          </w:p>
          <w:p w14:paraId="4769B1B0" w14:textId="3CD295EA" w:rsidR="00904909" w:rsidRDefault="00904909" w:rsidP="00671F46">
            <w:pPr>
              <w:rPr>
                <w:rFonts w:ascii="Verdana" w:hAnsi="Verdana"/>
                <w:lang w:eastAsia="zh-CN"/>
              </w:rPr>
            </w:pPr>
          </w:p>
          <w:p w14:paraId="75CDF7D7" w14:textId="79A9D808" w:rsidR="00904909" w:rsidRDefault="00904909" w:rsidP="00671F46">
            <w:pPr>
              <w:rPr>
                <w:rFonts w:ascii="Verdana" w:hAnsi="Verdana"/>
                <w:lang w:eastAsia="zh-CN"/>
              </w:rPr>
            </w:pPr>
          </w:p>
          <w:p w14:paraId="03D19E86" w14:textId="1BBB38A6" w:rsidR="00904909" w:rsidRDefault="00904909" w:rsidP="00671F46">
            <w:pPr>
              <w:rPr>
                <w:rFonts w:ascii="Verdana" w:hAnsi="Verdana"/>
                <w:lang w:eastAsia="zh-CN"/>
              </w:rPr>
            </w:pPr>
          </w:p>
          <w:p w14:paraId="7878F418" w14:textId="53393AF9" w:rsidR="00904909" w:rsidRDefault="00904909" w:rsidP="00671F46">
            <w:pPr>
              <w:rPr>
                <w:rFonts w:ascii="Verdana" w:hAnsi="Verdana"/>
                <w:lang w:eastAsia="zh-CN"/>
              </w:rPr>
            </w:pPr>
          </w:p>
          <w:p w14:paraId="55983ED8" w14:textId="4CAFBCE2" w:rsidR="00904909" w:rsidRDefault="00904909" w:rsidP="00671F46">
            <w:pPr>
              <w:rPr>
                <w:rFonts w:ascii="Verdana" w:hAnsi="Verdana"/>
                <w:lang w:eastAsia="zh-CN"/>
              </w:rPr>
            </w:pPr>
          </w:p>
          <w:p w14:paraId="0CEE10D5" w14:textId="77777777" w:rsidR="00904909" w:rsidRDefault="00904909" w:rsidP="00671F46">
            <w:pPr>
              <w:rPr>
                <w:rFonts w:ascii="Verdana" w:hAnsi="Verdana"/>
                <w:lang w:eastAsia="zh-CN"/>
              </w:rPr>
            </w:pPr>
          </w:p>
          <w:p w14:paraId="028421D3" w14:textId="77777777" w:rsidR="00EF0038" w:rsidRDefault="00EF0038" w:rsidP="00671F46">
            <w:pPr>
              <w:rPr>
                <w:rFonts w:ascii="Verdana" w:hAnsi="Verdana"/>
                <w:lang w:eastAsia="zh-CN"/>
              </w:rPr>
            </w:pPr>
          </w:p>
        </w:tc>
      </w:tr>
      <w:tr w:rsidR="00EF0038" w14:paraId="09D53C80" w14:textId="77777777" w:rsidTr="00B071F9">
        <w:trPr>
          <w:trHeight w:val="812"/>
        </w:trPr>
        <w:tc>
          <w:tcPr>
            <w:tcW w:w="10456" w:type="dxa"/>
            <w:tcBorders>
              <w:top w:val="single" w:sz="4" w:space="0" w:color="auto"/>
            </w:tcBorders>
            <w:vAlign w:val="center"/>
          </w:tcPr>
          <w:p w14:paraId="35D6BB1E" w14:textId="77777777" w:rsidR="00EF0038" w:rsidRDefault="00EF0038" w:rsidP="00671F46">
            <w:pPr>
              <w:pStyle w:val="Paragraphedeliste"/>
              <w:numPr>
                <w:ilvl w:val="0"/>
                <w:numId w:val="1"/>
              </w:numPr>
              <w:jc w:val="both"/>
              <w:rPr>
                <w:rFonts w:ascii="Verdana" w:hAnsi="Verdana"/>
                <w:lang w:eastAsia="zh-CN"/>
              </w:rPr>
            </w:pPr>
            <w:r w:rsidRPr="00706462">
              <w:rPr>
                <w:rFonts w:ascii="Verdana" w:hAnsi="Verdana"/>
                <w:sz w:val="20"/>
                <w:szCs w:val="20"/>
              </w:rPr>
              <w:t>Présentation et analyse stratégique de chaque segment d’activité (couple produit - marché) </w:t>
            </w:r>
          </w:p>
        </w:tc>
      </w:tr>
      <w:tr w:rsidR="00EF0038" w14:paraId="1E015DAC" w14:textId="77777777" w:rsidTr="00B071F9">
        <w:tc>
          <w:tcPr>
            <w:tcW w:w="10456" w:type="dxa"/>
            <w:tcBorders>
              <w:bottom w:val="single" w:sz="4" w:space="0" w:color="auto"/>
            </w:tcBorders>
            <w:vAlign w:val="center"/>
          </w:tcPr>
          <w:p w14:paraId="547EC2BB" w14:textId="77777777" w:rsidR="00EF0038" w:rsidRPr="00A571C7" w:rsidRDefault="00EF0038" w:rsidP="00671F46">
            <w:pPr>
              <w:jc w:val="both"/>
              <w:rPr>
                <w:rFonts w:ascii="Verdana" w:hAnsi="Verdana"/>
                <w:lang w:eastAsia="zh-CN"/>
              </w:rPr>
            </w:pPr>
            <w:r>
              <w:sym w:font="Webdings" w:char="F069"/>
            </w:r>
            <w:r w:rsidRPr="00A571C7">
              <w:rPr>
                <w:rFonts w:ascii="Verdana" w:hAnsi="Verdana"/>
                <w:i/>
                <w:sz w:val="18"/>
                <w:szCs w:val="18"/>
              </w:rPr>
              <w:t xml:space="preserve"> Modèle de tableau en annexe</w:t>
            </w:r>
          </w:p>
        </w:tc>
      </w:tr>
      <w:tr w:rsidR="00EF0038" w14:paraId="21E31085"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35734BE1" w14:textId="77777777" w:rsidR="00EF0038" w:rsidRDefault="00EF0038" w:rsidP="00671F46">
            <w:pPr>
              <w:rPr>
                <w:rFonts w:ascii="Verdana" w:hAnsi="Verdana"/>
                <w:lang w:eastAsia="zh-CN"/>
              </w:rPr>
            </w:pPr>
          </w:p>
          <w:p w14:paraId="2332B9A7" w14:textId="77777777" w:rsidR="00EF0038" w:rsidRDefault="00EF0038" w:rsidP="00671F46">
            <w:pPr>
              <w:rPr>
                <w:rFonts w:ascii="Verdana" w:hAnsi="Verdana"/>
                <w:lang w:eastAsia="zh-CN"/>
              </w:rPr>
            </w:pPr>
          </w:p>
          <w:p w14:paraId="6C08F702" w14:textId="24086FFB" w:rsidR="00EF0038" w:rsidRDefault="00EF0038" w:rsidP="00671F46">
            <w:pPr>
              <w:rPr>
                <w:rFonts w:ascii="Verdana" w:hAnsi="Verdana"/>
                <w:lang w:eastAsia="zh-CN"/>
              </w:rPr>
            </w:pPr>
          </w:p>
          <w:p w14:paraId="72BCB74A" w14:textId="4CD07A2F" w:rsidR="00904909" w:rsidRDefault="00904909" w:rsidP="00671F46">
            <w:pPr>
              <w:rPr>
                <w:rFonts w:ascii="Verdana" w:hAnsi="Verdana"/>
                <w:lang w:eastAsia="zh-CN"/>
              </w:rPr>
            </w:pPr>
          </w:p>
          <w:p w14:paraId="74EC30EB" w14:textId="241D8B07" w:rsidR="00904909" w:rsidRDefault="00904909" w:rsidP="00671F46">
            <w:pPr>
              <w:rPr>
                <w:rFonts w:ascii="Verdana" w:hAnsi="Verdana"/>
                <w:lang w:eastAsia="zh-CN"/>
              </w:rPr>
            </w:pPr>
          </w:p>
          <w:p w14:paraId="1C6B5580" w14:textId="5CBBCDB0" w:rsidR="00904909" w:rsidRDefault="00904909" w:rsidP="00671F46">
            <w:pPr>
              <w:rPr>
                <w:rFonts w:ascii="Verdana" w:hAnsi="Verdana"/>
                <w:lang w:eastAsia="zh-CN"/>
              </w:rPr>
            </w:pPr>
          </w:p>
          <w:p w14:paraId="2BCED000" w14:textId="380E5B87" w:rsidR="00904909" w:rsidRDefault="00904909" w:rsidP="00671F46">
            <w:pPr>
              <w:rPr>
                <w:rFonts w:ascii="Verdana" w:hAnsi="Verdana"/>
                <w:lang w:eastAsia="zh-CN"/>
              </w:rPr>
            </w:pPr>
          </w:p>
          <w:p w14:paraId="19DA277B" w14:textId="61296090" w:rsidR="00904909" w:rsidRDefault="00904909" w:rsidP="00671F46">
            <w:pPr>
              <w:rPr>
                <w:rFonts w:ascii="Verdana" w:hAnsi="Verdana"/>
                <w:lang w:eastAsia="zh-CN"/>
              </w:rPr>
            </w:pPr>
          </w:p>
          <w:p w14:paraId="0B6A6E13" w14:textId="0D0D88C0" w:rsidR="00904909" w:rsidRDefault="00904909" w:rsidP="00671F46">
            <w:pPr>
              <w:rPr>
                <w:rFonts w:ascii="Verdana" w:hAnsi="Verdana"/>
                <w:lang w:eastAsia="zh-CN"/>
              </w:rPr>
            </w:pPr>
          </w:p>
          <w:p w14:paraId="5B43E9EB" w14:textId="5771B0BD" w:rsidR="00904909" w:rsidRDefault="00904909" w:rsidP="00671F46">
            <w:pPr>
              <w:rPr>
                <w:rFonts w:ascii="Verdana" w:hAnsi="Verdana"/>
                <w:lang w:eastAsia="zh-CN"/>
              </w:rPr>
            </w:pPr>
          </w:p>
          <w:p w14:paraId="3F9630BB" w14:textId="7FD84940" w:rsidR="00904909" w:rsidRDefault="00904909" w:rsidP="00671F46">
            <w:pPr>
              <w:rPr>
                <w:rFonts w:ascii="Verdana" w:hAnsi="Verdana"/>
                <w:lang w:eastAsia="zh-CN"/>
              </w:rPr>
            </w:pPr>
          </w:p>
          <w:p w14:paraId="277F1BDB" w14:textId="77777777" w:rsidR="00904909" w:rsidRDefault="00904909" w:rsidP="00671F46">
            <w:pPr>
              <w:rPr>
                <w:rFonts w:ascii="Verdana" w:hAnsi="Verdana"/>
                <w:lang w:eastAsia="zh-CN"/>
              </w:rPr>
            </w:pPr>
          </w:p>
          <w:p w14:paraId="2EF90289" w14:textId="77777777" w:rsidR="00EF0038" w:rsidRDefault="00EF0038" w:rsidP="00671F46">
            <w:pPr>
              <w:rPr>
                <w:rFonts w:ascii="Verdana" w:hAnsi="Verdana"/>
                <w:lang w:eastAsia="zh-CN"/>
              </w:rPr>
            </w:pPr>
          </w:p>
        </w:tc>
      </w:tr>
      <w:tr w:rsidR="00EF0038" w14:paraId="16A447A4" w14:textId="77777777" w:rsidTr="00B071F9">
        <w:trPr>
          <w:trHeight w:val="815"/>
        </w:trPr>
        <w:tc>
          <w:tcPr>
            <w:tcW w:w="10456" w:type="dxa"/>
            <w:tcBorders>
              <w:top w:val="single" w:sz="4" w:space="0" w:color="auto"/>
            </w:tcBorders>
            <w:vAlign w:val="center"/>
          </w:tcPr>
          <w:p w14:paraId="01362E8B" w14:textId="2A2E29FE" w:rsidR="00EF0038" w:rsidRDefault="00EF0038" w:rsidP="00EF0038">
            <w:pPr>
              <w:pStyle w:val="Paragraphedeliste"/>
              <w:numPr>
                <w:ilvl w:val="0"/>
                <w:numId w:val="2"/>
              </w:numPr>
              <w:jc w:val="both"/>
              <w:rPr>
                <w:rFonts w:ascii="Verdana" w:hAnsi="Verdana"/>
                <w:lang w:eastAsia="zh-CN"/>
              </w:rPr>
            </w:pPr>
            <w:r w:rsidRPr="00F52B50">
              <w:rPr>
                <w:rFonts w:ascii="Verdana" w:hAnsi="Verdana"/>
                <w:b/>
                <w:u w:val="single"/>
              </w:rPr>
              <w:lastRenderedPageBreak/>
              <w:t xml:space="preserve">Structure de l’approvisionnement </w:t>
            </w:r>
          </w:p>
        </w:tc>
      </w:tr>
      <w:tr w:rsidR="00EF0038" w14:paraId="09CC71C7" w14:textId="77777777" w:rsidTr="00B071F9">
        <w:trPr>
          <w:trHeight w:val="566"/>
        </w:trPr>
        <w:tc>
          <w:tcPr>
            <w:tcW w:w="10456" w:type="dxa"/>
            <w:vAlign w:val="center"/>
          </w:tcPr>
          <w:p w14:paraId="375D1A73" w14:textId="0FD03B4F" w:rsidR="00EF0038" w:rsidRPr="00F52B50" w:rsidRDefault="00EF0038" w:rsidP="00671F46">
            <w:pPr>
              <w:pStyle w:val="Paragraphedeliste"/>
              <w:numPr>
                <w:ilvl w:val="0"/>
                <w:numId w:val="1"/>
              </w:numPr>
              <w:jc w:val="both"/>
              <w:rPr>
                <w:rFonts w:ascii="Verdana" w:hAnsi="Verdana"/>
                <w:b/>
                <w:u w:val="single"/>
              </w:rPr>
            </w:pPr>
            <w:r w:rsidRPr="00706462">
              <w:rPr>
                <w:rFonts w:ascii="Verdana" w:hAnsi="Verdana"/>
                <w:sz w:val="20"/>
                <w:szCs w:val="20"/>
              </w:rPr>
              <w:t>Présentation </w:t>
            </w:r>
            <w:r w:rsidR="006B4CB6">
              <w:rPr>
                <w:rFonts w:ascii="Verdana" w:hAnsi="Verdana"/>
                <w:sz w:val="20"/>
                <w:szCs w:val="20"/>
              </w:rPr>
              <w:t xml:space="preserve">des fournisseurs </w:t>
            </w:r>
            <w:r w:rsidRPr="00706462">
              <w:rPr>
                <w:rFonts w:ascii="Verdana" w:hAnsi="Verdana"/>
                <w:sz w:val="20"/>
                <w:szCs w:val="20"/>
              </w:rPr>
              <w:t>: nombre d’apporteurs, types d’apporteurs, volumes</w:t>
            </w:r>
            <w:r w:rsidR="006B4CB6">
              <w:rPr>
                <w:rFonts w:ascii="Verdana" w:hAnsi="Verdana"/>
                <w:sz w:val="20"/>
                <w:szCs w:val="20"/>
              </w:rPr>
              <w:t xml:space="preserve">, nature et historique des relations, </w:t>
            </w:r>
            <w:r w:rsidR="006B4CB6" w:rsidRPr="00706462">
              <w:rPr>
                <w:rFonts w:ascii="Verdana" w:hAnsi="Verdana"/>
                <w:sz w:val="20"/>
                <w:szCs w:val="20"/>
              </w:rPr>
              <w:t>localisation</w:t>
            </w:r>
            <w:r w:rsidR="006B4CB6">
              <w:rPr>
                <w:rFonts w:ascii="Verdana" w:hAnsi="Verdana"/>
                <w:sz w:val="20"/>
                <w:szCs w:val="20"/>
              </w:rPr>
              <w:t xml:space="preserve">, </w:t>
            </w:r>
            <w:r w:rsidR="006B4CB6" w:rsidRPr="00706462">
              <w:rPr>
                <w:rFonts w:ascii="Verdana" w:hAnsi="Verdana"/>
                <w:sz w:val="20"/>
                <w:szCs w:val="20"/>
              </w:rPr>
              <w:t>origine géographique des matières premières</w:t>
            </w:r>
          </w:p>
        </w:tc>
      </w:tr>
      <w:tr w:rsidR="00EF0038" w14:paraId="2FD44B88" w14:textId="77777777" w:rsidTr="00B071F9">
        <w:tc>
          <w:tcPr>
            <w:tcW w:w="10456" w:type="dxa"/>
            <w:tcBorders>
              <w:bottom w:val="single" w:sz="4" w:space="0" w:color="auto"/>
            </w:tcBorders>
            <w:vAlign w:val="center"/>
          </w:tcPr>
          <w:p w14:paraId="62DB716F" w14:textId="77777777" w:rsidR="00EF0038" w:rsidRDefault="00EF0038" w:rsidP="00671F46">
            <w:pPr>
              <w:pStyle w:val="Corpsdetexte"/>
              <w:jc w:val="both"/>
              <w:rPr>
                <w:rFonts w:ascii="Verdana" w:eastAsia="Times New Roman" w:hAnsi="Verdana" w:cs="Times New Roman"/>
                <w:i/>
                <w:iCs/>
                <w:color w:val="00B050"/>
                <w:sz w:val="20"/>
                <w:szCs w:val="20"/>
                <w:lang w:eastAsia="fr-FR"/>
              </w:rPr>
            </w:pPr>
            <w:r w:rsidRPr="00AE6C35">
              <w:rPr>
                <w:rFonts w:ascii="Verdana" w:eastAsia="Times New Roman" w:hAnsi="Verdana" w:cs="Times New Roman"/>
                <w:i/>
                <w:iCs/>
                <w:color w:val="00B050"/>
                <w:sz w:val="20"/>
                <w:szCs w:val="20"/>
                <w:lang w:eastAsia="fr-FR"/>
              </w:rPr>
              <w:t xml:space="preserve">Cette question permet d’évaluer votre dossier sur </w:t>
            </w:r>
            <w:r w:rsidRPr="00AE6C35">
              <w:rPr>
                <w:rFonts w:ascii="Verdana" w:eastAsia="Times New Roman" w:hAnsi="Verdana" w:cs="Times New Roman"/>
                <w:b/>
                <w:bCs/>
                <w:i/>
                <w:iCs/>
                <w:color w:val="00B050"/>
                <w:sz w:val="20"/>
                <w:szCs w:val="20"/>
                <w:lang w:eastAsia="fr-FR"/>
              </w:rPr>
              <w:t xml:space="preserve">le critère </w:t>
            </w:r>
            <w:r>
              <w:rPr>
                <w:rFonts w:ascii="Verdana" w:eastAsia="Times New Roman" w:hAnsi="Verdana" w:cs="Times New Roman"/>
                <w:b/>
                <w:bCs/>
                <w:i/>
                <w:iCs/>
                <w:color w:val="00B050"/>
                <w:sz w:val="20"/>
                <w:szCs w:val="20"/>
                <w:lang w:eastAsia="fr-FR"/>
              </w:rPr>
              <w:t>« </w:t>
            </w:r>
            <w:r w:rsidRPr="00AE6C35">
              <w:rPr>
                <w:rFonts w:ascii="Verdana" w:eastAsia="Times New Roman" w:hAnsi="Verdana" w:cs="Times New Roman"/>
                <w:b/>
                <w:bCs/>
                <w:i/>
                <w:iCs/>
                <w:color w:val="00B050"/>
                <w:sz w:val="20"/>
                <w:szCs w:val="20"/>
                <w:lang w:eastAsia="fr-FR"/>
              </w:rPr>
              <w:t>n°</w:t>
            </w:r>
            <w:r>
              <w:rPr>
                <w:rFonts w:ascii="Verdana" w:eastAsia="Times New Roman" w:hAnsi="Verdana" w:cs="Times New Roman"/>
                <w:b/>
                <w:bCs/>
                <w:i/>
                <w:iCs/>
                <w:color w:val="00B050"/>
                <w:sz w:val="20"/>
                <w:szCs w:val="20"/>
                <w:lang w:eastAsia="fr-FR"/>
              </w:rPr>
              <w:t xml:space="preserve">3 : </w:t>
            </w:r>
            <w:r w:rsidRPr="00560F3D">
              <w:rPr>
                <w:rFonts w:ascii="Verdana" w:eastAsia="Times New Roman" w:hAnsi="Verdana" w:cs="Times New Roman"/>
                <w:b/>
                <w:bCs/>
                <w:i/>
                <w:iCs/>
                <w:color w:val="00B050"/>
                <w:sz w:val="20"/>
                <w:szCs w:val="20"/>
                <w:lang w:eastAsia="fr-FR"/>
              </w:rPr>
              <w:t>Approvisionnement en matières premières ou produits agricoles régionaux</w:t>
            </w:r>
            <w:r>
              <w:rPr>
                <w:rFonts w:ascii="Verdana" w:eastAsia="Times New Roman" w:hAnsi="Verdana" w:cs="Times New Roman"/>
                <w:b/>
                <w:bCs/>
                <w:i/>
                <w:iCs/>
                <w:color w:val="00B050"/>
                <w:sz w:val="20"/>
                <w:szCs w:val="20"/>
                <w:lang w:eastAsia="fr-FR"/>
              </w:rPr>
              <w:t> »</w:t>
            </w:r>
            <w:r w:rsidRPr="00AE6C35">
              <w:rPr>
                <w:rFonts w:ascii="Verdana" w:eastAsia="Times New Roman" w:hAnsi="Verdana" w:cs="Times New Roman"/>
                <w:i/>
                <w:iCs/>
                <w:color w:val="00B050"/>
                <w:sz w:val="20"/>
                <w:szCs w:val="20"/>
                <w:lang w:eastAsia="fr-FR"/>
              </w:rPr>
              <w:t xml:space="preserve"> de la grille de sélection</w:t>
            </w:r>
          </w:p>
          <w:p w14:paraId="653453B5" w14:textId="77777777" w:rsidR="00EA478A" w:rsidRDefault="00EA478A" w:rsidP="00671F46">
            <w:pPr>
              <w:pStyle w:val="Corpsdetexte"/>
              <w:jc w:val="both"/>
              <w:rPr>
                <w:rFonts w:ascii="Verdana" w:eastAsia="Times New Roman" w:hAnsi="Verdana" w:cs="Times New Roman"/>
                <w:i/>
                <w:iCs/>
                <w:color w:val="FF0000"/>
                <w:sz w:val="20"/>
                <w:szCs w:val="20"/>
                <w:lang w:eastAsia="fr-FR"/>
              </w:rPr>
            </w:pPr>
            <w:r w:rsidRPr="001F6462">
              <w:rPr>
                <w:rFonts w:ascii="Verdana" w:eastAsia="Times New Roman" w:hAnsi="Verdana" w:cs="Times New Roman"/>
                <w:i/>
                <w:iCs/>
                <w:color w:val="FF0000"/>
                <w:sz w:val="20"/>
                <w:szCs w:val="20"/>
                <w:lang w:eastAsia="fr-FR"/>
              </w:rPr>
              <w:t>L’entreprise doit faire une démonstration étayée sur ce point</w:t>
            </w:r>
            <w:r>
              <w:rPr>
                <w:rFonts w:ascii="Verdana" w:eastAsia="Times New Roman" w:hAnsi="Verdana" w:cs="Times New Roman"/>
                <w:i/>
                <w:iCs/>
                <w:color w:val="FF0000"/>
                <w:sz w:val="20"/>
                <w:szCs w:val="20"/>
                <w:lang w:eastAsia="fr-FR"/>
              </w:rPr>
              <w:t>.</w:t>
            </w:r>
          </w:p>
          <w:p w14:paraId="47D0C9A3" w14:textId="14464744" w:rsidR="0095318C" w:rsidRPr="00F52B50" w:rsidRDefault="0095318C" w:rsidP="00671F46">
            <w:pPr>
              <w:pStyle w:val="Corpsdetexte"/>
              <w:jc w:val="both"/>
              <w:rPr>
                <w:rFonts w:ascii="Verdana" w:hAnsi="Verdana"/>
                <w:b/>
                <w:u w:val="single"/>
              </w:rPr>
            </w:pPr>
          </w:p>
        </w:tc>
      </w:tr>
      <w:tr w:rsidR="00EF0038" w14:paraId="6131769A"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7E6267A9" w14:textId="7E74EDE3" w:rsidR="00EF0038" w:rsidRDefault="00EF0038" w:rsidP="00671F46">
            <w:pPr>
              <w:rPr>
                <w:rFonts w:ascii="Verdana" w:hAnsi="Verdana"/>
                <w:sz w:val="20"/>
                <w:szCs w:val="20"/>
              </w:rPr>
            </w:pPr>
          </w:p>
          <w:p w14:paraId="66D717D2" w14:textId="64B9C4F4" w:rsidR="00904A4F" w:rsidRDefault="00904A4F" w:rsidP="00671F46">
            <w:pPr>
              <w:rPr>
                <w:rFonts w:ascii="Verdana" w:hAnsi="Verdana"/>
                <w:sz w:val="20"/>
                <w:szCs w:val="20"/>
              </w:rPr>
            </w:pPr>
          </w:p>
          <w:p w14:paraId="45C5B389" w14:textId="525C60EC" w:rsidR="00904A4F" w:rsidRDefault="00904A4F" w:rsidP="00671F46">
            <w:pPr>
              <w:rPr>
                <w:rFonts w:ascii="Verdana" w:hAnsi="Verdana"/>
                <w:sz w:val="20"/>
                <w:szCs w:val="20"/>
              </w:rPr>
            </w:pPr>
          </w:p>
          <w:p w14:paraId="3CFF18B3" w14:textId="21635223" w:rsidR="00904909" w:rsidRDefault="00904909" w:rsidP="00671F46">
            <w:pPr>
              <w:rPr>
                <w:rFonts w:ascii="Verdana" w:hAnsi="Verdana"/>
                <w:sz w:val="20"/>
                <w:szCs w:val="20"/>
              </w:rPr>
            </w:pPr>
          </w:p>
          <w:p w14:paraId="7A52CAA6" w14:textId="55353C83" w:rsidR="00904909" w:rsidRDefault="00904909" w:rsidP="00671F46">
            <w:pPr>
              <w:rPr>
                <w:rFonts w:ascii="Verdana" w:hAnsi="Verdana"/>
                <w:sz w:val="20"/>
                <w:szCs w:val="20"/>
              </w:rPr>
            </w:pPr>
          </w:p>
          <w:p w14:paraId="765F5151" w14:textId="41BF8790" w:rsidR="00904909" w:rsidRDefault="00904909" w:rsidP="00671F46">
            <w:pPr>
              <w:rPr>
                <w:rFonts w:ascii="Verdana" w:hAnsi="Verdana"/>
                <w:sz w:val="20"/>
                <w:szCs w:val="20"/>
              </w:rPr>
            </w:pPr>
          </w:p>
          <w:p w14:paraId="6BC071F5" w14:textId="50E0AB41" w:rsidR="00904909" w:rsidRDefault="00904909" w:rsidP="00671F46">
            <w:pPr>
              <w:rPr>
                <w:rFonts w:ascii="Verdana" w:hAnsi="Verdana"/>
                <w:sz w:val="20"/>
                <w:szCs w:val="20"/>
              </w:rPr>
            </w:pPr>
          </w:p>
          <w:p w14:paraId="5616C224" w14:textId="4222BDA3" w:rsidR="00904909" w:rsidRDefault="00904909" w:rsidP="00671F46">
            <w:pPr>
              <w:rPr>
                <w:rFonts w:ascii="Verdana" w:hAnsi="Verdana"/>
                <w:sz w:val="20"/>
                <w:szCs w:val="20"/>
              </w:rPr>
            </w:pPr>
          </w:p>
          <w:p w14:paraId="49D1F8E5" w14:textId="17464B80" w:rsidR="00904909" w:rsidRDefault="00904909" w:rsidP="00671F46">
            <w:pPr>
              <w:rPr>
                <w:rFonts w:ascii="Verdana" w:hAnsi="Verdana"/>
                <w:sz w:val="20"/>
                <w:szCs w:val="20"/>
              </w:rPr>
            </w:pPr>
          </w:p>
          <w:p w14:paraId="7ECB2CF6" w14:textId="77777777" w:rsidR="00904909" w:rsidRDefault="00904909" w:rsidP="00671F46">
            <w:pPr>
              <w:rPr>
                <w:rFonts w:ascii="Verdana" w:hAnsi="Verdana"/>
                <w:sz w:val="20"/>
                <w:szCs w:val="20"/>
              </w:rPr>
            </w:pPr>
          </w:p>
          <w:p w14:paraId="6C1CBFC8" w14:textId="25F659FD" w:rsidR="001F6462" w:rsidRDefault="001F6462" w:rsidP="00671F46">
            <w:pPr>
              <w:rPr>
                <w:rFonts w:ascii="Verdana" w:hAnsi="Verdana"/>
                <w:sz w:val="20"/>
                <w:szCs w:val="20"/>
              </w:rPr>
            </w:pPr>
          </w:p>
          <w:p w14:paraId="76E6FBF9" w14:textId="165D8116" w:rsidR="001F6462" w:rsidRDefault="001F6462" w:rsidP="00671F46">
            <w:pPr>
              <w:rPr>
                <w:rFonts w:ascii="Verdana" w:hAnsi="Verdana"/>
                <w:sz w:val="20"/>
                <w:szCs w:val="20"/>
              </w:rPr>
            </w:pPr>
          </w:p>
          <w:p w14:paraId="1C2DE5C3" w14:textId="77777777" w:rsidR="001F6462" w:rsidRDefault="001F6462" w:rsidP="00671F46">
            <w:pPr>
              <w:rPr>
                <w:rFonts w:ascii="Verdana" w:hAnsi="Verdana"/>
                <w:sz w:val="20"/>
                <w:szCs w:val="20"/>
              </w:rPr>
            </w:pPr>
          </w:p>
          <w:p w14:paraId="202FB4A2" w14:textId="77777777" w:rsidR="00EF0038" w:rsidRPr="00706462" w:rsidRDefault="00EF0038" w:rsidP="00671F46">
            <w:pPr>
              <w:rPr>
                <w:rFonts w:ascii="Verdana" w:hAnsi="Verdana"/>
                <w:sz w:val="20"/>
                <w:szCs w:val="20"/>
              </w:rPr>
            </w:pPr>
          </w:p>
        </w:tc>
      </w:tr>
      <w:tr w:rsidR="00EF0038" w14:paraId="0EA6B0D5" w14:textId="77777777" w:rsidTr="00B071F9">
        <w:trPr>
          <w:trHeight w:val="813"/>
        </w:trPr>
        <w:tc>
          <w:tcPr>
            <w:tcW w:w="10456" w:type="dxa"/>
            <w:tcBorders>
              <w:top w:val="single" w:sz="4" w:space="0" w:color="auto"/>
            </w:tcBorders>
            <w:vAlign w:val="center"/>
          </w:tcPr>
          <w:p w14:paraId="29A734F0" w14:textId="4FF2B534" w:rsidR="00EF0038" w:rsidRPr="00706462" w:rsidRDefault="00EF0038" w:rsidP="00EF0038">
            <w:pPr>
              <w:pStyle w:val="Paragraphedeliste"/>
              <w:numPr>
                <w:ilvl w:val="0"/>
                <w:numId w:val="1"/>
              </w:numPr>
              <w:jc w:val="both"/>
              <w:rPr>
                <w:rFonts w:ascii="Verdana" w:hAnsi="Verdana"/>
                <w:sz w:val="20"/>
                <w:szCs w:val="20"/>
              </w:rPr>
            </w:pPr>
            <w:r w:rsidRPr="00706462">
              <w:rPr>
                <w:rFonts w:ascii="Verdana" w:hAnsi="Verdana"/>
                <w:sz w:val="20"/>
                <w:szCs w:val="20"/>
              </w:rPr>
              <w:t xml:space="preserve"> L’entreprise a-t-elle une politique de contractualisation ? Si oui, est-elle annuelle, pluriannuelle, autre et quelle est la proportion de chaque type de contractualisation ?</w:t>
            </w:r>
          </w:p>
        </w:tc>
      </w:tr>
      <w:tr w:rsidR="00EF0038" w14:paraId="7E30B07D" w14:textId="77777777" w:rsidTr="00B071F9">
        <w:trPr>
          <w:trHeight w:val="848"/>
        </w:trPr>
        <w:tc>
          <w:tcPr>
            <w:tcW w:w="10456" w:type="dxa"/>
            <w:tcBorders>
              <w:bottom w:val="single" w:sz="4" w:space="0" w:color="auto"/>
            </w:tcBorders>
            <w:vAlign w:val="center"/>
          </w:tcPr>
          <w:p w14:paraId="1B069177" w14:textId="77777777" w:rsidR="00EF0038" w:rsidRDefault="00EF0038" w:rsidP="00671F46">
            <w:pPr>
              <w:pStyle w:val="Corpsdetexte"/>
              <w:jc w:val="both"/>
              <w:rPr>
                <w:rFonts w:ascii="Verdana" w:eastAsia="Times New Roman" w:hAnsi="Verdana" w:cs="Times New Roman"/>
                <w:i/>
                <w:iCs/>
                <w:color w:val="00B050"/>
                <w:sz w:val="20"/>
                <w:szCs w:val="20"/>
                <w:lang w:eastAsia="fr-FR"/>
              </w:rPr>
            </w:pPr>
            <w:r>
              <w:rPr>
                <w:rFonts w:ascii="Verdana" w:eastAsia="Times New Roman" w:hAnsi="Verdana" w:cs="Times New Roman"/>
                <w:i/>
                <w:iCs/>
                <w:color w:val="00B050"/>
                <w:sz w:val="20"/>
                <w:szCs w:val="20"/>
                <w:lang w:eastAsia="fr-FR"/>
              </w:rPr>
              <w:t>Les</w:t>
            </w:r>
            <w:r w:rsidRPr="00AE6C35">
              <w:rPr>
                <w:rFonts w:ascii="Verdana" w:eastAsia="Times New Roman" w:hAnsi="Verdana" w:cs="Times New Roman"/>
                <w:i/>
                <w:iCs/>
                <w:color w:val="00B050"/>
                <w:sz w:val="20"/>
                <w:szCs w:val="20"/>
                <w:lang w:eastAsia="fr-FR"/>
              </w:rPr>
              <w:t xml:space="preserve"> question</w:t>
            </w:r>
            <w:r>
              <w:rPr>
                <w:rFonts w:ascii="Verdana" w:eastAsia="Times New Roman" w:hAnsi="Verdana" w:cs="Times New Roman"/>
                <w:i/>
                <w:iCs/>
                <w:color w:val="00B050"/>
                <w:sz w:val="20"/>
                <w:szCs w:val="20"/>
                <w:lang w:eastAsia="fr-FR"/>
              </w:rPr>
              <w:t>s 12 à 14</w:t>
            </w:r>
            <w:r w:rsidRPr="00AE6C35">
              <w:rPr>
                <w:rFonts w:ascii="Verdana" w:eastAsia="Times New Roman" w:hAnsi="Verdana" w:cs="Times New Roman"/>
                <w:i/>
                <w:iCs/>
                <w:color w:val="00B050"/>
                <w:sz w:val="20"/>
                <w:szCs w:val="20"/>
                <w:lang w:eastAsia="fr-FR"/>
              </w:rPr>
              <w:t xml:space="preserve"> permet</w:t>
            </w:r>
            <w:r>
              <w:rPr>
                <w:rFonts w:ascii="Verdana" w:eastAsia="Times New Roman" w:hAnsi="Verdana" w:cs="Times New Roman"/>
                <w:i/>
                <w:iCs/>
                <w:color w:val="00B050"/>
                <w:sz w:val="20"/>
                <w:szCs w:val="20"/>
                <w:lang w:eastAsia="fr-FR"/>
              </w:rPr>
              <w:t>tent</w:t>
            </w:r>
            <w:r w:rsidRPr="00AE6C35">
              <w:rPr>
                <w:rFonts w:ascii="Verdana" w:eastAsia="Times New Roman" w:hAnsi="Verdana" w:cs="Times New Roman"/>
                <w:i/>
                <w:iCs/>
                <w:color w:val="00B050"/>
                <w:sz w:val="20"/>
                <w:szCs w:val="20"/>
                <w:lang w:eastAsia="fr-FR"/>
              </w:rPr>
              <w:t xml:space="preserve"> d’évaluer votre dossier sur </w:t>
            </w:r>
            <w:r w:rsidRPr="00AE6C35">
              <w:rPr>
                <w:rFonts w:ascii="Verdana" w:eastAsia="Times New Roman" w:hAnsi="Verdana" w:cs="Times New Roman"/>
                <w:b/>
                <w:bCs/>
                <w:i/>
                <w:iCs/>
                <w:color w:val="00B050"/>
                <w:sz w:val="20"/>
                <w:szCs w:val="20"/>
                <w:lang w:eastAsia="fr-FR"/>
              </w:rPr>
              <w:t xml:space="preserve">le critère </w:t>
            </w:r>
            <w:r>
              <w:rPr>
                <w:rFonts w:ascii="Verdana" w:eastAsia="Times New Roman" w:hAnsi="Verdana" w:cs="Times New Roman"/>
                <w:b/>
                <w:bCs/>
                <w:i/>
                <w:iCs/>
                <w:color w:val="00B050"/>
                <w:sz w:val="20"/>
                <w:szCs w:val="20"/>
                <w:lang w:eastAsia="fr-FR"/>
              </w:rPr>
              <w:t>« </w:t>
            </w:r>
            <w:r w:rsidRPr="00AE6C35">
              <w:rPr>
                <w:rFonts w:ascii="Verdana" w:eastAsia="Times New Roman" w:hAnsi="Verdana" w:cs="Times New Roman"/>
                <w:b/>
                <w:bCs/>
                <w:i/>
                <w:iCs/>
                <w:color w:val="00B050"/>
                <w:sz w:val="20"/>
                <w:szCs w:val="20"/>
                <w:lang w:eastAsia="fr-FR"/>
              </w:rPr>
              <w:t>n°</w:t>
            </w:r>
            <w:r>
              <w:rPr>
                <w:rFonts w:ascii="Verdana" w:eastAsia="Times New Roman" w:hAnsi="Verdana" w:cs="Times New Roman"/>
                <w:b/>
                <w:bCs/>
                <w:i/>
                <w:iCs/>
                <w:color w:val="00B050"/>
                <w:sz w:val="20"/>
                <w:szCs w:val="20"/>
                <w:lang w:eastAsia="fr-FR"/>
              </w:rPr>
              <w:t xml:space="preserve">4 : </w:t>
            </w:r>
            <w:r w:rsidRPr="00453FA7">
              <w:rPr>
                <w:rFonts w:ascii="Verdana" w:eastAsia="Times New Roman" w:hAnsi="Verdana" w:cs="Times New Roman"/>
                <w:b/>
                <w:bCs/>
                <w:i/>
                <w:iCs/>
                <w:color w:val="00B050"/>
                <w:sz w:val="20"/>
                <w:szCs w:val="20"/>
                <w:lang w:eastAsia="fr-FR"/>
              </w:rPr>
              <w:t>Création de liens forts avec l'amont et partage de la valeur ajoutée</w:t>
            </w:r>
            <w:r>
              <w:rPr>
                <w:rFonts w:ascii="Verdana" w:eastAsia="Times New Roman" w:hAnsi="Verdana" w:cs="Times New Roman"/>
                <w:b/>
                <w:bCs/>
                <w:i/>
                <w:iCs/>
                <w:color w:val="00B050"/>
                <w:sz w:val="20"/>
                <w:szCs w:val="20"/>
                <w:lang w:eastAsia="fr-FR"/>
              </w:rPr>
              <w:t xml:space="preserve"> »</w:t>
            </w:r>
            <w:r w:rsidRPr="00AE6C35">
              <w:rPr>
                <w:rFonts w:ascii="Verdana" w:eastAsia="Times New Roman" w:hAnsi="Verdana" w:cs="Times New Roman"/>
                <w:i/>
                <w:iCs/>
                <w:color w:val="00B050"/>
                <w:sz w:val="20"/>
                <w:szCs w:val="20"/>
                <w:lang w:eastAsia="fr-FR"/>
              </w:rPr>
              <w:t xml:space="preserve"> de la grille de sélection</w:t>
            </w:r>
          </w:p>
          <w:p w14:paraId="2BDAA675" w14:textId="660746F0" w:rsidR="00EA478A" w:rsidRPr="00706462" w:rsidRDefault="00EA478A" w:rsidP="00671F46">
            <w:pPr>
              <w:pStyle w:val="Corpsdetexte"/>
              <w:jc w:val="both"/>
              <w:rPr>
                <w:rFonts w:ascii="Verdana" w:hAnsi="Verdana"/>
                <w:sz w:val="20"/>
                <w:szCs w:val="20"/>
              </w:rPr>
            </w:pPr>
            <w:r w:rsidRPr="001F6462">
              <w:rPr>
                <w:rFonts w:ascii="Verdana" w:eastAsia="Times New Roman" w:hAnsi="Verdana" w:cs="Times New Roman"/>
                <w:i/>
                <w:iCs/>
                <w:color w:val="FF0000"/>
                <w:sz w:val="20"/>
                <w:szCs w:val="20"/>
                <w:lang w:eastAsia="fr-FR"/>
              </w:rPr>
              <w:t>L’entreprise doit faire une démonstration étayée sur ce point</w:t>
            </w:r>
            <w:r>
              <w:rPr>
                <w:rFonts w:ascii="Verdana" w:eastAsia="Times New Roman" w:hAnsi="Verdana" w:cs="Times New Roman"/>
                <w:i/>
                <w:iCs/>
                <w:color w:val="FF0000"/>
                <w:sz w:val="20"/>
                <w:szCs w:val="20"/>
                <w:lang w:eastAsia="fr-FR"/>
              </w:rPr>
              <w:t>.</w:t>
            </w:r>
          </w:p>
        </w:tc>
      </w:tr>
      <w:tr w:rsidR="00EF0038" w14:paraId="0274CDC1"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340E05BA" w14:textId="77777777" w:rsidR="00EF0038" w:rsidRDefault="00EF0038" w:rsidP="00671F46">
            <w:pPr>
              <w:rPr>
                <w:rFonts w:ascii="Verdana" w:hAnsi="Verdana"/>
                <w:sz w:val="20"/>
                <w:szCs w:val="20"/>
              </w:rPr>
            </w:pPr>
          </w:p>
          <w:p w14:paraId="74DA94CD" w14:textId="77777777" w:rsidR="00904A4F" w:rsidRDefault="00904A4F" w:rsidP="00671F46">
            <w:pPr>
              <w:rPr>
                <w:rFonts w:ascii="Verdana" w:hAnsi="Verdana"/>
                <w:sz w:val="20"/>
                <w:szCs w:val="20"/>
              </w:rPr>
            </w:pPr>
          </w:p>
          <w:p w14:paraId="00915DBD" w14:textId="77777777" w:rsidR="00904A4F" w:rsidRDefault="00904A4F" w:rsidP="00671F46">
            <w:pPr>
              <w:rPr>
                <w:rFonts w:ascii="Verdana" w:hAnsi="Verdana"/>
                <w:sz w:val="20"/>
                <w:szCs w:val="20"/>
              </w:rPr>
            </w:pPr>
          </w:p>
          <w:p w14:paraId="433231D2" w14:textId="77777777" w:rsidR="00904A4F" w:rsidRDefault="00904A4F" w:rsidP="00671F46">
            <w:pPr>
              <w:rPr>
                <w:rFonts w:ascii="Verdana" w:hAnsi="Verdana"/>
                <w:sz w:val="20"/>
                <w:szCs w:val="20"/>
              </w:rPr>
            </w:pPr>
          </w:p>
          <w:p w14:paraId="6BC23F9E" w14:textId="77777777" w:rsidR="00904909" w:rsidRDefault="00904909" w:rsidP="00671F46">
            <w:pPr>
              <w:rPr>
                <w:rFonts w:ascii="Verdana" w:hAnsi="Verdana"/>
                <w:sz w:val="20"/>
                <w:szCs w:val="20"/>
              </w:rPr>
            </w:pPr>
          </w:p>
          <w:p w14:paraId="6C93080E" w14:textId="77777777" w:rsidR="00904909" w:rsidRDefault="00904909" w:rsidP="00671F46">
            <w:pPr>
              <w:rPr>
                <w:rFonts w:ascii="Verdana" w:hAnsi="Verdana"/>
                <w:sz w:val="20"/>
                <w:szCs w:val="20"/>
              </w:rPr>
            </w:pPr>
          </w:p>
          <w:p w14:paraId="6E534BB4" w14:textId="77777777" w:rsidR="00904909" w:rsidRDefault="00904909" w:rsidP="00671F46">
            <w:pPr>
              <w:rPr>
                <w:rFonts w:ascii="Verdana" w:hAnsi="Verdana"/>
                <w:sz w:val="20"/>
                <w:szCs w:val="20"/>
              </w:rPr>
            </w:pPr>
          </w:p>
          <w:p w14:paraId="7889A660" w14:textId="77777777" w:rsidR="00904909" w:rsidRDefault="00904909" w:rsidP="00671F46">
            <w:pPr>
              <w:rPr>
                <w:rFonts w:ascii="Verdana" w:hAnsi="Verdana"/>
                <w:sz w:val="20"/>
                <w:szCs w:val="20"/>
              </w:rPr>
            </w:pPr>
          </w:p>
          <w:p w14:paraId="22C6390C" w14:textId="77777777" w:rsidR="00904909" w:rsidRDefault="00904909" w:rsidP="00671F46">
            <w:pPr>
              <w:rPr>
                <w:rFonts w:ascii="Verdana" w:hAnsi="Verdana"/>
                <w:sz w:val="20"/>
                <w:szCs w:val="20"/>
              </w:rPr>
            </w:pPr>
          </w:p>
          <w:p w14:paraId="43F15CAE" w14:textId="77777777" w:rsidR="00904909" w:rsidRDefault="00904909" w:rsidP="00671F46">
            <w:pPr>
              <w:rPr>
                <w:rFonts w:ascii="Verdana" w:hAnsi="Verdana"/>
                <w:sz w:val="20"/>
                <w:szCs w:val="20"/>
              </w:rPr>
            </w:pPr>
          </w:p>
          <w:p w14:paraId="6D38749B" w14:textId="77777777" w:rsidR="00904909" w:rsidRDefault="00904909" w:rsidP="00671F46">
            <w:pPr>
              <w:rPr>
                <w:rFonts w:ascii="Verdana" w:hAnsi="Verdana"/>
                <w:sz w:val="20"/>
                <w:szCs w:val="20"/>
              </w:rPr>
            </w:pPr>
          </w:p>
          <w:p w14:paraId="52F0B881" w14:textId="77777777" w:rsidR="00904909" w:rsidRDefault="00904909" w:rsidP="00671F46">
            <w:pPr>
              <w:rPr>
                <w:rFonts w:ascii="Verdana" w:hAnsi="Verdana"/>
                <w:sz w:val="20"/>
                <w:szCs w:val="20"/>
              </w:rPr>
            </w:pPr>
          </w:p>
          <w:p w14:paraId="2CEFB162" w14:textId="29DE5F09" w:rsidR="00904909" w:rsidRPr="00706462" w:rsidRDefault="00904909" w:rsidP="00671F46">
            <w:pPr>
              <w:rPr>
                <w:rFonts w:ascii="Verdana" w:hAnsi="Verdana"/>
                <w:sz w:val="20"/>
                <w:szCs w:val="20"/>
              </w:rPr>
            </w:pPr>
          </w:p>
        </w:tc>
      </w:tr>
      <w:tr w:rsidR="00EF0038" w14:paraId="368C734A" w14:textId="77777777" w:rsidTr="00B071F9">
        <w:trPr>
          <w:trHeight w:val="556"/>
        </w:trPr>
        <w:tc>
          <w:tcPr>
            <w:tcW w:w="10456" w:type="dxa"/>
            <w:tcBorders>
              <w:top w:val="single" w:sz="4" w:space="0" w:color="auto"/>
              <w:bottom w:val="single" w:sz="4" w:space="0" w:color="auto"/>
            </w:tcBorders>
            <w:vAlign w:val="center"/>
          </w:tcPr>
          <w:p w14:paraId="41495D48" w14:textId="431897F1" w:rsidR="00EF0038" w:rsidRPr="00706462" w:rsidRDefault="00EF0038" w:rsidP="00792792">
            <w:pPr>
              <w:pStyle w:val="Paragraphedeliste"/>
              <w:numPr>
                <w:ilvl w:val="0"/>
                <w:numId w:val="1"/>
              </w:numPr>
              <w:jc w:val="both"/>
              <w:rPr>
                <w:rFonts w:ascii="Verdana" w:hAnsi="Verdana"/>
                <w:sz w:val="20"/>
                <w:szCs w:val="20"/>
              </w:rPr>
            </w:pPr>
            <w:r w:rsidRPr="00706462">
              <w:rPr>
                <w:rFonts w:ascii="Verdana" w:hAnsi="Verdana"/>
                <w:sz w:val="20"/>
                <w:szCs w:val="20"/>
              </w:rPr>
              <w:t xml:space="preserve">Quelle est la politique de prix négociés auprès des fournisseurs ? </w:t>
            </w:r>
          </w:p>
        </w:tc>
      </w:tr>
      <w:tr w:rsidR="00EF0038" w14:paraId="52EA22E7"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370CEA5C" w14:textId="77777777" w:rsidR="00EF0038" w:rsidRDefault="00EF0038" w:rsidP="00671F46">
            <w:pPr>
              <w:rPr>
                <w:rFonts w:ascii="Verdana" w:hAnsi="Verdana"/>
                <w:sz w:val="20"/>
                <w:szCs w:val="20"/>
              </w:rPr>
            </w:pPr>
          </w:p>
          <w:p w14:paraId="3FED0C3C" w14:textId="77E31DB4" w:rsidR="00904A4F" w:rsidRDefault="00904A4F" w:rsidP="00671F46">
            <w:pPr>
              <w:rPr>
                <w:rFonts w:ascii="Verdana" w:hAnsi="Verdana"/>
                <w:sz w:val="20"/>
                <w:szCs w:val="20"/>
              </w:rPr>
            </w:pPr>
          </w:p>
          <w:p w14:paraId="5EF7715C" w14:textId="55C4B0B6" w:rsidR="00904909" w:rsidRDefault="00904909" w:rsidP="00671F46">
            <w:pPr>
              <w:rPr>
                <w:rFonts w:ascii="Verdana" w:hAnsi="Verdana"/>
                <w:sz w:val="20"/>
                <w:szCs w:val="20"/>
              </w:rPr>
            </w:pPr>
          </w:p>
          <w:p w14:paraId="75BC0B3C" w14:textId="4A07E3D3" w:rsidR="00904909" w:rsidRDefault="00904909" w:rsidP="00671F46">
            <w:pPr>
              <w:rPr>
                <w:rFonts w:ascii="Verdana" w:hAnsi="Verdana"/>
                <w:sz w:val="20"/>
                <w:szCs w:val="20"/>
              </w:rPr>
            </w:pPr>
          </w:p>
          <w:p w14:paraId="2BBBE634" w14:textId="627B167B" w:rsidR="00904909" w:rsidRDefault="00904909" w:rsidP="00671F46">
            <w:pPr>
              <w:rPr>
                <w:rFonts w:ascii="Verdana" w:hAnsi="Verdana"/>
                <w:sz w:val="20"/>
                <w:szCs w:val="20"/>
              </w:rPr>
            </w:pPr>
          </w:p>
          <w:p w14:paraId="271A525D" w14:textId="37D67FEB" w:rsidR="00904909" w:rsidRDefault="00904909" w:rsidP="00671F46">
            <w:pPr>
              <w:rPr>
                <w:rFonts w:ascii="Verdana" w:hAnsi="Verdana"/>
                <w:sz w:val="20"/>
                <w:szCs w:val="20"/>
              </w:rPr>
            </w:pPr>
          </w:p>
          <w:p w14:paraId="3AF634CF" w14:textId="1254CC42" w:rsidR="00904909" w:rsidRDefault="00904909" w:rsidP="00671F46">
            <w:pPr>
              <w:rPr>
                <w:rFonts w:ascii="Verdana" w:hAnsi="Verdana"/>
                <w:sz w:val="20"/>
                <w:szCs w:val="20"/>
              </w:rPr>
            </w:pPr>
          </w:p>
          <w:p w14:paraId="5A2CB865" w14:textId="00AAF248" w:rsidR="00904909" w:rsidRDefault="00904909" w:rsidP="00671F46">
            <w:pPr>
              <w:rPr>
                <w:rFonts w:ascii="Verdana" w:hAnsi="Verdana"/>
                <w:sz w:val="20"/>
                <w:szCs w:val="20"/>
              </w:rPr>
            </w:pPr>
          </w:p>
          <w:p w14:paraId="391D63BD" w14:textId="77777777" w:rsidR="00904909" w:rsidRDefault="00904909" w:rsidP="00671F46">
            <w:pPr>
              <w:rPr>
                <w:rFonts w:ascii="Verdana" w:hAnsi="Verdana"/>
                <w:sz w:val="20"/>
                <w:szCs w:val="20"/>
              </w:rPr>
            </w:pPr>
          </w:p>
          <w:p w14:paraId="58F2AF20" w14:textId="77777777" w:rsidR="00904A4F" w:rsidRDefault="00904A4F" w:rsidP="00671F46">
            <w:pPr>
              <w:rPr>
                <w:rFonts w:ascii="Verdana" w:hAnsi="Verdana"/>
                <w:sz w:val="20"/>
                <w:szCs w:val="20"/>
              </w:rPr>
            </w:pPr>
          </w:p>
          <w:p w14:paraId="452FB972" w14:textId="03FB40D4" w:rsidR="00904A4F" w:rsidRPr="00706462" w:rsidRDefault="00904A4F" w:rsidP="00671F46">
            <w:pPr>
              <w:rPr>
                <w:rFonts w:ascii="Verdana" w:hAnsi="Verdana"/>
                <w:sz w:val="20"/>
                <w:szCs w:val="20"/>
              </w:rPr>
            </w:pPr>
          </w:p>
        </w:tc>
      </w:tr>
      <w:tr w:rsidR="00EF0038" w14:paraId="4F65C9FE" w14:textId="77777777" w:rsidTr="00B071F9">
        <w:tc>
          <w:tcPr>
            <w:tcW w:w="10456" w:type="dxa"/>
            <w:tcBorders>
              <w:top w:val="single" w:sz="4" w:space="0" w:color="auto"/>
              <w:bottom w:val="single" w:sz="4" w:space="0" w:color="auto"/>
            </w:tcBorders>
            <w:vAlign w:val="center"/>
          </w:tcPr>
          <w:p w14:paraId="7B49E59C" w14:textId="77777777" w:rsidR="00EF0038" w:rsidRPr="00706462" w:rsidRDefault="00EF0038" w:rsidP="00671F46">
            <w:pPr>
              <w:pStyle w:val="Paragraphedeliste"/>
              <w:jc w:val="both"/>
              <w:rPr>
                <w:rFonts w:ascii="Verdana" w:hAnsi="Verdana"/>
                <w:sz w:val="20"/>
                <w:szCs w:val="20"/>
              </w:rPr>
            </w:pPr>
          </w:p>
          <w:p w14:paraId="5CFA8EE0" w14:textId="77777777" w:rsidR="00EF0038" w:rsidRDefault="00EF0038" w:rsidP="00671F46">
            <w:pPr>
              <w:pStyle w:val="Paragraphedeliste"/>
              <w:numPr>
                <w:ilvl w:val="0"/>
                <w:numId w:val="1"/>
              </w:numPr>
              <w:jc w:val="both"/>
              <w:rPr>
                <w:rFonts w:ascii="Verdana" w:hAnsi="Verdana"/>
                <w:sz w:val="20"/>
                <w:szCs w:val="20"/>
              </w:rPr>
            </w:pPr>
            <w:r w:rsidRPr="00706462">
              <w:rPr>
                <w:rFonts w:ascii="Verdana" w:hAnsi="Verdana"/>
                <w:sz w:val="20"/>
                <w:szCs w:val="20"/>
              </w:rPr>
              <w:t xml:space="preserve">Politique de gestion du potentiel de production d’un point de vue quantitatif et qualitatif (cahier des charges des fournisseurs)  </w:t>
            </w:r>
          </w:p>
          <w:p w14:paraId="1348154C" w14:textId="77777777" w:rsidR="00EF0038" w:rsidRPr="00706462" w:rsidRDefault="00EF0038" w:rsidP="00671F46">
            <w:pPr>
              <w:rPr>
                <w:rFonts w:ascii="Verdana" w:hAnsi="Verdana"/>
                <w:sz w:val="20"/>
                <w:szCs w:val="20"/>
              </w:rPr>
            </w:pPr>
          </w:p>
        </w:tc>
      </w:tr>
      <w:tr w:rsidR="00EF0038" w14:paraId="7FC13003"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223CB979" w14:textId="77777777" w:rsidR="00EF0038" w:rsidRDefault="00EF0038" w:rsidP="00671F46">
            <w:pPr>
              <w:pStyle w:val="Paragraphedeliste"/>
              <w:jc w:val="both"/>
              <w:rPr>
                <w:rFonts w:ascii="Verdana" w:hAnsi="Verdana"/>
                <w:sz w:val="20"/>
                <w:szCs w:val="20"/>
              </w:rPr>
            </w:pPr>
          </w:p>
          <w:p w14:paraId="48EE7671" w14:textId="37880A40" w:rsidR="00904A4F" w:rsidRDefault="00904A4F" w:rsidP="00671F46">
            <w:pPr>
              <w:pStyle w:val="Paragraphedeliste"/>
              <w:jc w:val="both"/>
              <w:rPr>
                <w:rFonts w:ascii="Verdana" w:hAnsi="Verdana"/>
                <w:sz w:val="20"/>
                <w:szCs w:val="20"/>
              </w:rPr>
            </w:pPr>
          </w:p>
          <w:p w14:paraId="78FE0E37" w14:textId="4574536F" w:rsidR="00904909" w:rsidRDefault="00904909" w:rsidP="00671F46">
            <w:pPr>
              <w:pStyle w:val="Paragraphedeliste"/>
              <w:jc w:val="both"/>
              <w:rPr>
                <w:rFonts w:ascii="Verdana" w:hAnsi="Verdana"/>
                <w:sz w:val="20"/>
                <w:szCs w:val="20"/>
              </w:rPr>
            </w:pPr>
          </w:p>
          <w:p w14:paraId="1AB1A21E" w14:textId="2BA515BE" w:rsidR="00904909" w:rsidRDefault="00904909" w:rsidP="00671F46">
            <w:pPr>
              <w:pStyle w:val="Paragraphedeliste"/>
              <w:jc w:val="both"/>
              <w:rPr>
                <w:rFonts w:ascii="Verdana" w:hAnsi="Verdana"/>
                <w:sz w:val="20"/>
                <w:szCs w:val="20"/>
              </w:rPr>
            </w:pPr>
          </w:p>
          <w:p w14:paraId="773FE061" w14:textId="688FD894" w:rsidR="00904909" w:rsidRDefault="00904909" w:rsidP="00671F46">
            <w:pPr>
              <w:pStyle w:val="Paragraphedeliste"/>
              <w:jc w:val="both"/>
              <w:rPr>
                <w:rFonts w:ascii="Verdana" w:hAnsi="Verdana"/>
                <w:sz w:val="20"/>
                <w:szCs w:val="20"/>
              </w:rPr>
            </w:pPr>
          </w:p>
          <w:p w14:paraId="7174A2F8" w14:textId="229CF1F1" w:rsidR="00904909" w:rsidRDefault="00904909" w:rsidP="00671F46">
            <w:pPr>
              <w:pStyle w:val="Paragraphedeliste"/>
              <w:jc w:val="both"/>
              <w:rPr>
                <w:rFonts w:ascii="Verdana" w:hAnsi="Verdana"/>
                <w:sz w:val="20"/>
                <w:szCs w:val="20"/>
              </w:rPr>
            </w:pPr>
          </w:p>
          <w:p w14:paraId="79FA691D" w14:textId="169F7114" w:rsidR="00904909" w:rsidRDefault="00904909" w:rsidP="00671F46">
            <w:pPr>
              <w:pStyle w:val="Paragraphedeliste"/>
              <w:jc w:val="both"/>
              <w:rPr>
                <w:rFonts w:ascii="Verdana" w:hAnsi="Verdana"/>
                <w:sz w:val="20"/>
                <w:szCs w:val="20"/>
              </w:rPr>
            </w:pPr>
          </w:p>
          <w:p w14:paraId="7DC1C356" w14:textId="0D6FA77E" w:rsidR="00904909" w:rsidRDefault="00904909" w:rsidP="00671F46">
            <w:pPr>
              <w:pStyle w:val="Paragraphedeliste"/>
              <w:jc w:val="both"/>
              <w:rPr>
                <w:rFonts w:ascii="Verdana" w:hAnsi="Verdana"/>
                <w:sz w:val="20"/>
                <w:szCs w:val="20"/>
              </w:rPr>
            </w:pPr>
          </w:p>
          <w:p w14:paraId="0F7939F5" w14:textId="77777777" w:rsidR="00904909" w:rsidRDefault="00904909" w:rsidP="00671F46">
            <w:pPr>
              <w:pStyle w:val="Paragraphedeliste"/>
              <w:jc w:val="both"/>
              <w:rPr>
                <w:rFonts w:ascii="Verdana" w:hAnsi="Verdana"/>
                <w:sz w:val="20"/>
                <w:szCs w:val="20"/>
              </w:rPr>
            </w:pPr>
          </w:p>
          <w:p w14:paraId="5AE10145" w14:textId="77777777" w:rsidR="00904A4F" w:rsidRDefault="00904A4F" w:rsidP="00671F46">
            <w:pPr>
              <w:pStyle w:val="Paragraphedeliste"/>
              <w:jc w:val="both"/>
              <w:rPr>
                <w:rFonts w:ascii="Verdana" w:hAnsi="Verdana"/>
                <w:sz w:val="20"/>
                <w:szCs w:val="20"/>
              </w:rPr>
            </w:pPr>
          </w:p>
          <w:p w14:paraId="0F02F6C2" w14:textId="0EA41CB8" w:rsidR="00904A4F" w:rsidRPr="00706462" w:rsidRDefault="00904A4F" w:rsidP="00671F46">
            <w:pPr>
              <w:pStyle w:val="Paragraphedeliste"/>
              <w:jc w:val="both"/>
              <w:rPr>
                <w:rFonts w:ascii="Verdana" w:hAnsi="Verdana"/>
                <w:sz w:val="20"/>
                <w:szCs w:val="20"/>
              </w:rPr>
            </w:pPr>
          </w:p>
        </w:tc>
      </w:tr>
      <w:tr w:rsidR="00EF0038" w14:paraId="2D5983ED" w14:textId="77777777" w:rsidTr="00B071F9">
        <w:trPr>
          <w:trHeight w:val="931"/>
        </w:trPr>
        <w:tc>
          <w:tcPr>
            <w:tcW w:w="10456" w:type="dxa"/>
            <w:tcBorders>
              <w:top w:val="single" w:sz="4" w:space="0" w:color="auto"/>
            </w:tcBorders>
            <w:vAlign w:val="center"/>
          </w:tcPr>
          <w:p w14:paraId="315BE47E" w14:textId="7F429E58" w:rsidR="00EF0038" w:rsidRPr="00706462" w:rsidRDefault="00EF0038" w:rsidP="00904A4F">
            <w:pPr>
              <w:pStyle w:val="Titre1"/>
              <w:numPr>
                <w:ilvl w:val="0"/>
                <w:numId w:val="2"/>
              </w:numPr>
              <w:jc w:val="both"/>
              <w:rPr>
                <w:rFonts w:ascii="Verdana" w:hAnsi="Verdana"/>
              </w:rPr>
            </w:pPr>
            <w:r w:rsidRPr="00F52B50">
              <w:rPr>
                <w:rFonts w:ascii="Verdana" w:hAnsi="Verdana" w:cs="Verdana"/>
                <w:sz w:val="22"/>
                <w:szCs w:val="22"/>
                <w:u w:val="single"/>
              </w:rPr>
              <w:t xml:space="preserve">Analyse du fonctionnement de l’entreprise et situation économique et financière </w:t>
            </w:r>
          </w:p>
        </w:tc>
      </w:tr>
      <w:tr w:rsidR="00EF0038" w14:paraId="1467B134" w14:textId="77777777" w:rsidTr="00B071F9">
        <w:trPr>
          <w:trHeight w:val="1563"/>
        </w:trPr>
        <w:tc>
          <w:tcPr>
            <w:tcW w:w="10456" w:type="dxa"/>
            <w:vAlign w:val="center"/>
          </w:tcPr>
          <w:p w14:paraId="3EC67128" w14:textId="3660378B" w:rsidR="00EF0038" w:rsidRPr="00706462" w:rsidRDefault="00EF0038" w:rsidP="00EF0038">
            <w:pPr>
              <w:jc w:val="both"/>
              <w:rPr>
                <w:rFonts w:ascii="Verdana" w:hAnsi="Verdana"/>
                <w:i/>
                <w:sz w:val="18"/>
                <w:szCs w:val="18"/>
              </w:rPr>
            </w:pPr>
            <w:r w:rsidRPr="00706462">
              <w:rPr>
                <w:rFonts w:ascii="Verdana" w:hAnsi="Verdana"/>
                <w:i/>
                <w:sz w:val="18"/>
                <w:szCs w:val="18"/>
              </w:rPr>
              <w:t xml:space="preserve">N.B. : les données économiques et financières requises dans </w:t>
            </w:r>
            <w:r w:rsidRPr="00706462">
              <w:rPr>
                <w:rFonts w:ascii="Verdana" w:hAnsi="Verdana"/>
                <w:b/>
                <w:i/>
                <w:sz w:val="18"/>
                <w:szCs w:val="18"/>
              </w:rPr>
              <w:t>l</w:t>
            </w:r>
            <w:r w:rsidR="00E41954">
              <w:rPr>
                <w:rFonts w:ascii="Verdana" w:hAnsi="Verdana"/>
                <w:b/>
                <w:i/>
                <w:sz w:val="18"/>
                <w:szCs w:val="18"/>
              </w:rPr>
              <w:t xml:space="preserve">’annexe « Tableaux d’analyse des ratios financiers » </w:t>
            </w:r>
            <w:r w:rsidRPr="00706462">
              <w:rPr>
                <w:rFonts w:ascii="Verdana" w:hAnsi="Verdana"/>
                <w:i/>
                <w:sz w:val="18"/>
                <w:szCs w:val="18"/>
              </w:rPr>
              <w:t>doivent permettre à l’instructeur d’apprécier l’évolution de l’activité de l’entreprise, sa rentabilité, la solidité de sa structure financière et, bien sûr, la faisabilité économique et financière du projet présenté.</w:t>
            </w:r>
          </w:p>
          <w:p w14:paraId="5E26DFE1" w14:textId="5498DDB4" w:rsidR="00EF0038" w:rsidRPr="00706462" w:rsidRDefault="00EF0038" w:rsidP="00EF0038">
            <w:pPr>
              <w:jc w:val="both"/>
              <w:rPr>
                <w:rFonts w:ascii="Verdana" w:hAnsi="Verdana"/>
                <w:sz w:val="20"/>
                <w:szCs w:val="20"/>
              </w:rPr>
            </w:pPr>
            <w:r w:rsidRPr="00706462">
              <w:rPr>
                <w:rFonts w:ascii="Verdana" w:hAnsi="Verdana"/>
                <w:i/>
                <w:sz w:val="18"/>
                <w:szCs w:val="18"/>
              </w:rPr>
              <w:t>Toute évolution remarquable de ces données, tant sur le passé que sur le prévisionnel, ainsi que les mesures correctives envisagées le cas échéant, devront être explicitées par le porteur de projet.</w:t>
            </w:r>
          </w:p>
        </w:tc>
      </w:tr>
      <w:tr w:rsidR="00EF0038" w14:paraId="1F577B50" w14:textId="77777777" w:rsidTr="00B071F9">
        <w:trPr>
          <w:trHeight w:val="862"/>
        </w:trPr>
        <w:tc>
          <w:tcPr>
            <w:tcW w:w="10456" w:type="dxa"/>
            <w:tcBorders>
              <w:bottom w:val="single" w:sz="4" w:space="0" w:color="auto"/>
            </w:tcBorders>
            <w:vAlign w:val="center"/>
          </w:tcPr>
          <w:p w14:paraId="6905D208" w14:textId="584B5B9B" w:rsidR="00EF0038" w:rsidRPr="00706462" w:rsidRDefault="00EF0038" w:rsidP="00904A4F">
            <w:pPr>
              <w:pStyle w:val="Paragraphedeliste"/>
              <w:numPr>
                <w:ilvl w:val="0"/>
                <w:numId w:val="1"/>
              </w:numPr>
              <w:jc w:val="both"/>
              <w:rPr>
                <w:rFonts w:ascii="Verdana" w:hAnsi="Verdana"/>
                <w:sz w:val="20"/>
                <w:szCs w:val="20"/>
              </w:rPr>
            </w:pPr>
            <w:r w:rsidRPr="00904A4F">
              <w:rPr>
                <w:rFonts w:ascii="Verdana" w:hAnsi="Verdana"/>
                <w:sz w:val="20"/>
                <w:szCs w:val="20"/>
              </w:rPr>
              <w:t>Quels sont les atouts et les déficits de compétitivité de l’entreprise et quelles en sont leurs causes ?</w:t>
            </w:r>
          </w:p>
        </w:tc>
      </w:tr>
      <w:tr w:rsidR="00904A4F" w14:paraId="2F8B74AE" w14:textId="77777777" w:rsidTr="00B071F9">
        <w:trPr>
          <w:trHeight w:val="349"/>
        </w:trPr>
        <w:tc>
          <w:tcPr>
            <w:tcW w:w="10456" w:type="dxa"/>
            <w:tcBorders>
              <w:top w:val="single" w:sz="4" w:space="0" w:color="auto"/>
              <w:left w:val="single" w:sz="4" w:space="0" w:color="auto"/>
              <w:bottom w:val="single" w:sz="4" w:space="0" w:color="auto"/>
              <w:right w:val="single" w:sz="4" w:space="0" w:color="auto"/>
            </w:tcBorders>
            <w:vAlign w:val="center"/>
          </w:tcPr>
          <w:p w14:paraId="3BB8494E" w14:textId="7EB54D7E" w:rsidR="00904A4F" w:rsidRDefault="00904A4F" w:rsidP="00904A4F">
            <w:pPr>
              <w:pStyle w:val="Paragraphedeliste"/>
              <w:jc w:val="both"/>
              <w:rPr>
                <w:rFonts w:ascii="Verdana" w:hAnsi="Verdana"/>
                <w:sz w:val="20"/>
                <w:szCs w:val="20"/>
              </w:rPr>
            </w:pPr>
          </w:p>
          <w:p w14:paraId="0C6AD80F" w14:textId="77777777" w:rsidR="00904A4F" w:rsidRDefault="00904A4F" w:rsidP="00904A4F">
            <w:pPr>
              <w:pStyle w:val="Paragraphedeliste"/>
              <w:jc w:val="both"/>
              <w:rPr>
                <w:rFonts w:ascii="Verdana" w:hAnsi="Verdana"/>
                <w:sz w:val="20"/>
                <w:szCs w:val="20"/>
              </w:rPr>
            </w:pPr>
          </w:p>
          <w:p w14:paraId="7E89149B" w14:textId="77777777" w:rsidR="00904A4F" w:rsidRDefault="00904A4F" w:rsidP="00904A4F">
            <w:pPr>
              <w:pStyle w:val="Paragraphedeliste"/>
              <w:jc w:val="both"/>
              <w:rPr>
                <w:rFonts w:ascii="Verdana" w:hAnsi="Verdana"/>
                <w:sz w:val="20"/>
                <w:szCs w:val="20"/>
              </w:rPr>
            </w:pPr>
          </w:p>
          <w:p w14:paraId="4EFA13FA" w14:textId="38B133C9" w:rsidR="00904A4F" w:rsidRDefault="00904A4F" w:rsidP="00904A4F">
            <w:pPr>
              <w:pStyle w:val="Paragraphedeliste"/>
              <w:jc w:val="both"/>
              <w:rPr>
                <w:rFonts w:ascii="Verdana" w:hAnsi="Verdana"/>
                <w:sz w:val="20"/>
                <w:szCs w:val="20"/>
              </w:rPr>
            </w:pPr>
          </w:p>
          <w:p w14:paraId="011C8050" w14:textId="3D732BD1" w:rsidR="00904909" w:rsidRDefault="00904909" w:rsidP="00904A4F">
            <w:pPr>
              <w:pStyle w:val="Paragraphedeliste"/>
              <w:jc w:val="both"/>
              <w:rPr>
                <w:rFonts w:ascii="Verdana" w:hAnsi="Verdana"/>
                <w:sz w:val="20"/>
                <w:szCs w:val="20"/>
              </w:rPr>
            </w:pPr>
          </w:p>
          <w:p w14:paraId="0664D7F5" w14:textId="65BD8793" w:rsidR="00904909" w:rsidRDefault="00904909" w:rsidP="00904A4F">
            <w:pPr>
              <w:pStyle w:val="Paragraphedeliste"/>
              <w:jc w:val="both"/>
              <w:rPr>
                <w:rFonts w:ascii="Verdana" w:hAnsi="Verdana"/>
                <w:sz w:val="20"/>
                <w:szCs w:val="20"/>
              </w:rPr>
            </w:pPr>
          </w:p>
          <w:p w14:paraId="33070DBC" w14:textId="30A6BE63" w:rsidR="00904909" w:rsidRDefault="00904909" w:rsidP="00904A4F">
            <w:pPr>
              <w:pStyle w:val="Paragraphedeliste"/>
              <w:jc w:val="both"/>
              <w:rPr>
                <w:rFonts w:ascii="Verdana" w:hAnsi="Verdana"/>
                <w:sz w:val="20"/>
                <w:szCs w:val="20"/>
              </w:rPr>
            </w:pPr>
          </w:p>
          <w:p w14:paraId="07E2B4AF" w14:textId="1F3A5373" w:rsidR="00904909" w:rsidRDefault="00904909" w:rsidP="00904A4F">
            <w:pPr>
              <w:pStyle w:val="Paragraphedeliste"/>
              <w:jc w:val="both"/>
              <w:rPr>
                <w:rFonts w:ascii="Verdana" w:hAnsi="Verdana"/>
                <w:sz w:val="20"/>
                <w:szCs w:val="20"/>
              </w:rPr>
            </w:pPr>
          </w:p>
          <w:p w14:paraId="1BA02D42" w14:textId="6AF50594" w:rsidR="00904909" w:rsidRDefault="00904909" w:rsidP="00904A4F">
            <w:pPr>
              <w:pStyle w:val="Paragraphedeliste"/>
              <w:jc w:val="both"/>
              <w:rPr>
                <w:rFonts w:ascii="Verdana" w:hAnsi="Verdana"/>
                <w:sz w:val="20"/>
                <w:szCs w:val="20"/>
              </w:rPr>
            </w:pPr>
          </w:p>
          <w:p w14:paraId="54E3FF57" w14:textId="77777777" w:rsidR="00904909" w:rsidRDefault="00904909" w:rsidP="00904A4F">
            <w:pPr>
              <w:pStyle w:val="Paragraphedeliste"/>
              <w:jc w:val="both"/>
              <w:rPr>
                <w:rFonts w:ascii="Verdana" w:hAnsi="Verdana"/>
                <w:sz w:val="20"/>
                <w:szCs w:val="20"/>
              </w:rPr>
            </w:pPr>
          </w:p>
          <w:p w14:paraId="4567CC26" w14:textId="77777777" w:rsidR="00904A4F" w:rsidRDefault="00904A4F" w:rsidP="00904A4F">
            <w:pPr>
              <w:pStyle w:val="Paragraphedeliste"/>
              <w:jc w:val="both"/>
              <w:rPr>
                <w:rFonts w:ascii="Verdana" w:hAnsi="Verdana"/>
                <w:sz w:val="20"/>
                <w:szCs w:val="20"/>
              </w:rPr>
            </w:pPr>
          </w:p>
          <w:p w14:paraId="082E9921" w14:textId="77777777" w:rsidR="00904A4F" w:rsidRDefault="00904A4F" w:rsidP="00904A4F">
            <w:pPr>
              <w:pStyle w:val="Paragraphedeliste"/>
              <w:jc w:val="both"/>
              <w:rPr>
                <w:rFonts w:ascii="Verdana" w:hAnsi="Verdana"/>
                <w:sz w:val="20"/>
                <w:szCs w:val="20"/>
              </w:rPr>
            </w:pPr>
          </w:p>
          <w:p w14:paraId="00EA1745" w14:textId="3A0FB8BA" w:rsidR="00904A4F" w:rsidRPr="00706462" w:rsidRDefault="00904A4F" w:rsidP="00904A4F">
            <w:pPr>
              <w:pStyle w:val="Paragraphedeliste"/>
              <w:jc w:val="both"/>
              <w:rPr>
                <w:rFonts w:ascii="Verdana" w:hAnsi="Verdana"/>
                <w:sz w:val="20"/>
                <w:szCs w:val="20"/>
              </w:rPr>
            </w:pPr>
          </w:p>
        </w:tc>
      </w:tr>
      <w:tr w:rsidR="00EF0038" w14:paraId="162D867C" w14:textId="77777777" w:rsidTr="00B071F9">
        <w:trPr>
          <w:trHeight w:val="749"/>
        </w:trPr>
        <w:tc>
          <w:tcPr>
            <w:tcW w:w="10456" w:type="dxa"/>
            <w:tcBorders>
              <w:top w:val="single" w:sz="4" w:space="0" w:color="auto"/>
              <w:bottom w:val="single" w:sz="4" w:space="0" w:color="auto"/>
            </w:tcBorders>
            <w:vAlign w:val="center"/>
          </w:tcPr>
          <w:p w14:paraId="7A226FF2" w14:textId="3A4D0E89" w:rsidR="00EF0038" w:rsidRPr="00706462" w:rsidRDefault="00EF0038" w:rsidP="00792792">
            <w:pPr>
              <w:pStyle w:val="Paragraphedeliste"/>
              <w:numPr>
                <w:ilvl w:val="0"/>
                <w:numId w:val="1"/>
              </w:numPr>
              <w:jc w:val="both"/>
              <w:rPr>
                <w:rFonts w:ascii="Verdana" w:hAnsi="Verdana"/>
                <w:sz w:val="20"/>
                <w:szCs w:val="20"/>
              </w:rPr>
            </w:pPr>
            <w:r w:rsidRPr="00706462">
              <w:rPr>
                <w:rFonts w:ascii="Verdana" w:hAnsi="Verdana"/>
                <w:sz w:val="20"/>
                <w:szCs w:val="20"/>
              </w:rPr>
              <w:t xml:space="preserve">Quels </w:t>
            </w:r>
            <w:r w:rsidR="00DE5EC4">
              <w:rPr>
                <w:rFonts w:ascii="Verdana" w:hAnsi="Verdana"/>
                <w:sz w:val="20"/>
                <w:szCs w:val="20"/>
              </w:rPr>
              <w:t>est le niveau de performance d</w:t>
            </w:r>
            <w:r w:rsidRPr="00706462">
              <w:rPr>
                <w:rFonts w:ascii="Verdana" w:hAnsi="Verdana"/>
                <w:sz w:val="20"/>
                <w:szCs w:val="20"/>
              </w:rPr>
              <w:t>es moyens de production existants ?</w:t>
            </w:r>
          </w:p>
        </w:tc>
      </w:tr>
      <w:tr w:rsidR="00EF0038" w14:paraId="1C866593"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7DE2E00E" w14:textId="77777777" w:rsidR="00EF0038" w:rsidRDefault="00EF0038" w:rsidP="00671F46">
            <w:pPr>
              <w:pStyle w:val="Paragraphedeliste"/>
              <w:jc w:val="both"/>
              <w:rPr>
                <w:rFonts w:ascii="Verdana" w:hAnsi="Verdana"/>
                <w:sz w:val="20"/>
                <w:szCs w:val="20"/>
              </w:rPr>
            </w:pPr>
          </w:p>
          <w:p w14:paraId="224AAEF6" w14:textId="49C7A11E" w:rsidR="00EF0038" w:rsidRDefault="00EF0038" w:rsidP="00671F46">
            <w:pPr>
              <w:pStyle w:val="Paragraphedeliste"/>
              <w:jc w:val="both"/>
              <w:rPr>
                <w:rFonts w:ascii="Verdana" w:hAnsi="Verdana"/>
                <w:sz w:val="20"/>
                <w:szCs w:val="20"/>
              </w:rPr>
            </w:pPr>
          </w:p>
          <w:p w14:paraId="0A7CE70D" w14:textId="74B88774" w:rsidR="00904909" w:rsidRDefault="00904909" w:rsidP="00671F46">
            <w:pPr>
              <w:pStyle w:val="Paragraphedeliste"/>
              <w:jc w:val="both"/>
              <w:rPr>
                <w:rFonts w:ascii="Verdana" w:hAnsi="Verdana"/>
                <w:sz w:val="20"/>
                <w:szCs w:val="20"/>
              </w:rPr>
            </w:pPr>
          </w:p>
          <w:p w14:paraId="66317402" w14:textId="123C6F22" w:rsidR="00904909" w:rsidRDefault="00904909" w:rsidP="00671F46">
            <w:pPr>
              <w:pStyle w:val="Paragraphedeliste"/>
              <w:jc w:val="both"/>
              <w:rPr>
                <w:rFonts w:ascii="Verdana" w:hAnsi="Verdana"/>
                <w:sz w:val="20"/>
                <w:szCs w:val="20"/>
              </w:rPr>
            </w:pPr>
          </w:p>
          <w:p w14:paraId="33802F3D" w14:textId="57A1005D" w:rsidR="00904909" w:rsidRDefault="00904909" w:rsidP="00671F46">
            <w:pPr>
              <w:pStyle w:val="Paragraphedeliste"/>
              <w:jc w:val="both"/>
              <w:rPr>
                <w:rFonts w:ascii="Verdana" w:hAnsi="Verdana"/>
                <w:sz w:val="20"/>
                <w:szCs w:val="20"/>
              </w:rPr>
            </w:pPr>
          </w:p>
          <w:p w14:paraId="5697DB62" w14:textId="1AC81226" w:rsidR="00904909" w:rsidRDefault="00904909" w:rsidP="00671F46">
            <w:pPr>
              <w:pStyle w:val="Paragraphedeliste"/>
              <w:jc w:val="both"/>
              <w:rPr>
                <w:rFonts w:ascii="Verdana" w:hAnsi="Verdana"/>
                <w:sz w:val="20"/>
                <w:szCs w:val="20"/>
              </w:rPr>
            </w:pPr>
          </w:p>
          <w:p w14:paraId="086D0397" w14:textId="592F6BC8" w:rsidR="00904909" w:rsidRDefault="00904909" w:rsidP="00671F46">
            <w:pPr>
              <w:pStyle w:val="Paragraphedeliste"/>
              <w:jc w:val="both"/>
              <w:rPr>
                <w:rFonts w:ascii="Verdana" w:hAnsi="Verdana"/>
                <w:sz w:val="20"/>
                <w:szCs w:val="20"/>
              </w:rPr>
            </w:pPr>
          </w:p>
          <w:p w14:paraId="0B46ACC7" w14:textId="315F0EF5" w:rsidR="00904909" w:rsidRDefault="00904909" w:rsidP="00671F46">
            <w:pPr>
              <w:pStyle w:val="Paragraphedeliste"/>
              <w:jc w:val="both"/>
              <w:rPr>
                <w:rFonts w:ascii="Verdana" w:hAnsi="Verdana"/>
                <w:sz w:val="20"/>
                <w:szCs w:val="20"/>
              </w:rPr>
            </w:pPr>
          </w:p>
          <w:p w14:paraId="26CD9D7B" w14:textId="77777777" w:rsidR="00904909" w:rsidRDefault="00904909" w:rsidP="00671F46">
            <w:pPr>
              <w:pStyle w:val="Paragraphedeliste"/>
              <w:jc w:val="both"/>
              <w:rPr>
                <w:rFonts w:ascii="Verdana" w:hAnsi="Verdana"/>
                <w:sz w:val="20"/>
                <w:szCs w:val="20"/>
              </w:rPr>
            </w:pPr>
          </w:p>
          <w:p w14:paraId="3BE5D8C4" w14:textId="77777777" w:rsidR="00EF0038" w:rsidRDefault="00EF0038" w:rsidP="00671F46">
            <w:pPr>
              <w:pStyle w:val="Paragraphedeliste"/>
              <w:jc w:val="both"/>
              <w:rPr>
                <w:rFonts w:ascii="Verdana" w:hAnsi="Verdana"/>
                <w:sz w:val="20"/>
                <w:szCs w:val="20"/>
              </w:rPr>
            </w:pPr>
          </w:p>
          <w:p w14:paraId="1D76686C" w14:textId="77777777" w:rsidR="00EF0038" w:rsidRDefault="00EF0038" w:rsidP="00671F46">
            <w:pPr>
              <w:pStyle w:val="Paragraphedeliste"/>
              <w:jc w:val="both"/>
              <w:rPr>
                <w:rFonts w:ascii="Verdana" w:hAnsi="Verdana"/>
                <w:sz w:val="20"/>
                <w:szCs w:val="20"/>
              </w:rPr>
            </w:pPr>
          </w:p>
          <w:p w14:paraId="638D12CE" w14:textId="77777777" w:rsidR="00EF0038" w:rsidRDefault="00EF0038" w:rsidP="00671F46">
            <w:pPr>
              <w:pStyle w:val="Paragraphedeliste"/>
              <w:jc w:val="both"/>
              <w:rPr>
                <w:rFonts w:ascii="Verdana" w:hAnsi="Verdana"/>
                <w:sz w:val="20"/>
                <w:szCs w:val="20"/>
              </w:rPr>
            </w:pPr>
          </w:p>
          <w:p w14:paraId="6B8D085A" w14:textId="6290AEC1" w:rsidR="00EF0038" w:rsidRPr="00706462" w:rsidRDefault="00EF0038" w:rsidP="00671F46">
            <w:pPr>
              <w:pStyle w:val="Paragraphedeliste"/>
              <w:jc w:val="both"/>
              <w:rPr>
                <w:rFonts w:ascii="Verdana" w:hAnsi="Verdana"/>
                <w:sz w:val="20"/>
                <w:szCs w:val="20"/>
              </w:rPr>
            </w:pPr>
          </w:p>
        </w:tc>
      </w:tr>
      <w:tr w:rsidR="00EF0038" w14:paraId="19EB4C7A" w14:textId="77777777" w:rsidTr="00B071F9">
        <w:trPr>
          <w:trHeight w:val="795"/>
        </w:trPr>
        <w:tc>
          <w:tcPr>
            <w:tcW w:w="10456" w:type="dxa"/>
            <w:tcBorders>
              <w:top w:val="single" w:sz="4" w:space="0" w:color="auto"/>
            </w:tcBorders>
            <w:vAlign w:val="center"/>
          </w:tcPr>
          <w:p w14:paraId="6AF37C0F" w14:textId="11D09681" w:rsidR="00EF0038" w:rsidRPr="00706462" w:rsidRDefault="00EF0038" w:rsidP="00792792">
            <w:pPr>
              <w:pStyle w:val="Paragraphedeliste"/>
              <w:numPr>
                <w:ilvl w:val="0"/>
                <w:numId w:val="1"/>
              </w:numPr>
              <w:jc w:val="both"/>
              <w:rPr>
                <w:rFonts w:ascii="Verdana" w:hAnsi="Verdana"/>
                <w:sz w:val="20"/>
                <w:szCs w:val="20"/>
              </w:rPr>
            </w:pPr>
            <w:r w:rsidRPr="00706462">
              <w:rPr>
                <w:rFonts w:ascii="Verdana" w:hAnsi="Verdana"/>
                <w:sz w:val="20"/>
                <w:szCs w:val="20"/>
              </w:rPr>
              <w:lastRenderedPageBreak/>
              <w:t>Analysez l’évolution des chiffres clés de l’entreprise des 3 derniers années et prévisionnels (CA, et Soldes Intermédiaires de Gestion : VA, EBE, ...)</w:t>
            </w:r>
          </w:p>
        </w:tc>
      </w:tr>
      <w:tr w:rsidR="00DE5EC4" w:rsidRPr="00DE5EC4" w14:paraId="2CEA7D7A" w14:textId="77777777" w:rsidTr="00B071F9">
        <w:trPr>
          <w:trHeight w:val="363"/>
        </w:trPr>
        <w:tc>
          <w:tcPr>
            <w:tcW w:w="10456" w:type="dxa"/>
            <w:tcBorders>
              <w:bottom w:val="single" w:sz="4" w:space="0" w:color="auto"/>
            </w:tcBorders>
            <w:vAlign w:val="center"/>
          </w:tcPr>
          <w:p w14:paraId="2FE2DAA3" w14:textId="21603763" w:rsidR="00EF0038" w:rsidRPr="00DE5EC4" w:rsidRDefault="00EF0038" w:rsidP="00E41954">
            <w:pPr>
              <w:pStyle w:val="Paragraphedeliste"/>
              <w:jc w:val="both"/>
              <w:rPr>
                <w:rFonts w:ascii="Verdana" w:hAnsi="Verdana"/>
                <w:sz w:val="20"/>
                <w:szCs w:val="20"/>
              </w:rPr>
            </w:pPr>
            <w:r w:rsidRPr="00DE5EC4">
              <w:rPr>
                <w:rFonts w:ascii="Verdana" w:hAnsi="Verdana"/>
                <w:sz w:val="20"/>
                <w:szCs w:val="20"/>
              </w:rPr>
              <w:sym w:font="Wingdings" w:char="F046"/>
            </w:r>
            <w:r w:rsidRPr="00DE5EC4">
              <w:rPr>
                <w:rFonts w:ascii="Verdana" w:hAnsi="Verdana"/>
                <w:sz w:val="20"/>
                <w:szCs w:val="20"/>
              </w:rPr>
              <w:t xml:space="preserve"> </w:t>
            </w:r>
            <w:r w:rsidR="006B4CB6">
              <w:rPr>
                <w:rFonts w:ascii="Verdana" w:hAnsi="Verdana"/>
                <w:sz w:val="20"/>
                <w:szCs w:val="20"/>
              </w:rPr>
              <w:t xml:space="preserve">Commenter les </w:t>
            </w:r>
            <w:r w:rsidR="006B4CB6" w:rsidRPr="00D04CF0">
              <w:rPr>
                <w:rFonts w:ascii="Verdana" w:hAnsi="Verdana"/>
                <w:sz w:val="20"/>
                <w:szCs w:val="20"/>
              </w:rPr>
              <w:t>éléments clés</w:t>
            </w:r>
            <w:r w:rsidR="006B4CB6">
              <w:rPr>
                <w:rFonts w:ascii="Verdana" w:hAnsi="Verdana"/>
                <w:sz w:val="20"/>
                <w:szCs w:val="20"/>
              </w:rPr>
              <w:t xml:space="preserve"> de </w:t>
            </w:r>
            <w:r w:rsidR="00DE5EC4">
              <w:rPr>
                <w:rFonts w:ascii="Verdana" w:hAnsi="Verdana"/>
                <w:sz w:val="20"/>
                <w:szCs w:val="20"/>
              </w:rPr>
              <w:t xml:space="preserve">l’annexe « Tableaux d’analyse des ratios financiers » </w:t>
            </w:r>
          </w:p>
        </w:tc>
      </w:tr>
      <w:tr w:rsidR="00EF0038" w14:paraId="7B4ED512"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01B3DA8E" w14:textId="77777777" w:rsidR="00EF0038" w:rsidRDefault="00EF0038" w:rsidP="00671F46">
            <w:pPr>
              <w:rPr>
                <w:rFonts w:ascii="Verdana" w:hAnsi="Verdana"/>
                <w:sz w:val="20"/>
                <w:szCs w:val="20"/>
              </w:rPr>
            </w:pPr>
          </w:p>
          <w:p w14:paraId="47FC5787" w14:textId="77777777" w:rsidR="00EF0038" w:rsidRDefault="00EF0038" w:rsidP="00671F46">
            <w:pPr>
              <w:rPr>
                <w:rFonts w:ascii="Verdana" w:hAnsi="Verdana"/>
                <w:sz w:val="20"/>
                <w:szCs w:val="20"/>
              </w:rPr>
            </w:pPr>
          </w:p>
          <w:p w14:paraId="18B18C59" w14:textId="391F2E4F" w:rsidR="00EF0038" w:rsidRDefault="00EF0038" w:rsidP="00671F46">
            <w:pPr>
              <w:rPr>
                <w:rFonts w:ascii="Verdana" w:hAnsi="Verdana"/>
                <w:sz w:val="20"/>
                <w:szCs w:val="20"/>
              </w:rPr>
            </w:pPr>
          </w:p>
          <w:p w14:paraId="7C405022" w14:textId="4A4F1479" w:rsidR="00904909" w:rsidRDefault="00904909" w:rsidP="00671F46">
            <w:pPr>
              <w:rPr>
                <w:rFonts w:ascii="Verdana" w:hAnsi="Verdana"/>
                <w:sz w:val="20"/>
                <w:szCs w:val="20"/>
              </w:rPr>
            </w:pPr>
          </w:p>
          <w:p w14:paraId="56D143FE" w14:textId="352A3F8A" w:rsidR="00904909" w:rsidRDefault="00904909" w:rsidP="00671F46">
            <w:pPr>
              <w:rPr>
                <w:rFonts w:ascii="Verdana" w:hAnsi="Verdana"/>
                <w:sz w:val="20"/>
                <w:szCs w:val="20"/>
              </w:rPr>
            </w:pPr>
          </w:p>
          <w:p w14:paraId="30D469ED" w14:textId="5FF065F0" w:rsidR="00904909" w:rsidRDefault="00904909" w:rsidP="00671F46">
            <w:pPr>
              <w:rPr>
                <w:rFonts w:ascii="Verdana" w:hAnsi="Verdana"/>
                <w:sz w:val="20"/>
                <w:szCs w:val="20"/>
              </w:rPr>
            </w:pPr>
          </w:p>
          <w:p w14:paraId="248394E9" w14:textId="66F4779F" w:rsidR="00904909" w:rsidRDefault="00904909" w:rsidP="00671F46">
            <w:pPr>
              <w:rPr>
                <w:rFonts w:ascii="Verdana" w:hAnsi="Verdana"/>
                <w:sz w:val="20"/>
                <w:szCs w:val="20"/>
              </w:rPr>
            </w:pPr>
          </w:p>
          <w:p w14:paraId="4B9E0BD1" w14:textId="093830D6" w:rsidR="00904909" w:rsidRDefault="00904909" w:rsidP="00671F46">
            <w:pPr>
              <w:rPr>
                <w:rFonts w:ascii="Verdana" w:hAnsi="Verdana"/>
                <w:sz w:val="20"/>
                <w:szCs w:val="20"/>
              </w:rPr>
            </w:pPr>
          </w:p>
          <w:p w14:paraId="4BB64866" w14:textId="2B0455E9" w:rsidR="00904909" w:rsidRDefault="00904909" w:rsidP="00671F46">
            <w:pPr>
              <w:rPr>
                <w:rFonts w:ascii="Verdana" w:hAnsi="Verdana"/>
                <w:sz w:val="20"/>
                <w:szCs w:val="20"/>
              </w:rPr>
            </w:pPr>
          </w:p>
          <w:p w14:paraId="606091DA" w14:textId="73C83999" w:rsidR="00904909" w:rsidRDefault="00904909" w:rsidP="00671F46">
            <w:pPr>
              <w:rPr>
                <w:rFonts w:ascii="Verdana" w:hAnsi="Verdana"/>
                <w:sz w:val="20"/>
                <w:szCs w:val="20"/>
              </w:rPr>
            </w:pPr>
          </w:p>
          <w:p w14:paraId="6356A7E1" w14:textId="77777777" w:rsidR="00904909" w:rsidRDefault="00904909" w:rsidP="00671F46">
            <w:pPr>
              <w:rPr>
                <w:rFonts w:ascii="Verdana" w:hAnsi="Verdana"/>
                <w:sz w:val="20"/>
                <w:szCs w:val="20"/>
              </w:rPr>
            </w:pPr>
          </w:p>
          <w:p w14:paraId="3C5E0C03" w14:textId="77777777" w:rsidR="00EF0038" w:rsidRDefault="00EF0038" w:rsidP="00671F46">
            <w:pPr>
              <w:rPr>
                <w:rFonts w:ascii="Verdana" w:hAnsi="Verdana"/>
                <w:sz w:val="20"/>
                <w:szCs w:val="20"/>
              </w:rPr>
            </w:pPr>
          </w:p>
          <w:p w14:paraId="2E49BCC9" w14:textId="77777777" w:rsidR="00EF0038" w:rsidRDefault="00EF0038" w:rsidP="00671F46">
            <w:pPr>
              <w:rPr>
                <w:rFonts w:ascii="Verdana" w:hAnsi="Verdana"/>
                <w:sz w:val="20"/>
                <w:szCs w:val="20"/>
              </w:rPr>
            </w:pPr>
          </w:p>
          <w:p w14:paraId="61D27110" w14:textId="77777777" w:rsidR="00EF0038" w:rsidRDefault="00EF0038" w:rsidP="00671F46">
            <w:pPr>
              <w:rPr>
                <w:rFonts w:ascii="Verdana" w:hAnsi="Verdana"/>
                <w:sz w:val="20"/>
                <w:szCs w:val="20"/>
              </w:rPr>
            </w:pPr>
          </w:p>
          <w:p w14:paraId="65C96C5B" w14:textId="3C4E3573" w:rsidR="00EF0038" w:rsidRPr="00706462" w:rsidRDefault="00EF0038" w:rsidP="00671F46">
            <w:pPr>
              <w:rPr>
                <w:rFonts w:ascii="Verdana" w:hAnsi="Verdana"/>
                <w:sz w:val="20"/>
                <w:szCs w:val="20"/>
              </w:rPr>
            </w:pPr>
          </w:p>
        </w:tc>
      </w:tr>
      <w:tr w:rsidR="00EF0038" w14:paraId="6BFD4782" w14:textId="77777777" w:rsidTr="00B071F9">
        <w:trPr>
          <w:trHeight w:val="748"/>
        </w:trPr>
        <w:tc>
          <w:tcPr>
            <w:tcW w:w="10456" w:type="dxa"/>
            <w:tcBorders>
              <w:top w:val="single" w:sz="4" w:space="0" w:color="auto"/>
            </w:tcBorders>
            <w:vAlign w:val="center"/>
          </w:tcPr>
          <w:p w14:paraId="6F069E8C" w14:textId="1E0D7F80" w:rsidR="00EF0038" w:rsidRPr="00706462" w:rsidRDefault="00EF0038" w:rsidP="00EF0038">
            <w:pPr>
              <w:shd w:val="clear" w:color="auto" w:fill="DBE5F1" w:themeFill="accent1" w:themeFillTint="33"/>
              <w:ind w:firstLine="708"/>
              <w:jc w:val="center"/>
              <w:rPr>
                <w:rFonts w:ascii="Verdana" w:hAnsi="Verdana"/>
                <w:sz w:val="20"/>
                <w:szCs w:val="20"/>
              </w:rPr>
            </w:pPr>
            <w:r w:rsidRPr="00F52B50">
              <w:rPr>
                <w:rFonts w:ascii="Verdana" w:hAnsi="Verdana"/>
                <w:b/>
              </w:rPr>
              <w:t>Où veut elle aller ? Comment envisage t’elle d’y parvenir ?</w:t>
            </w:r>
          </w:p>
        </w:tc>
      </w:tr>
      <w:tr w:rsidR="00EF0038" w14:paraId="1F330EDD" w14:textId="77777777" w:rsidTr="00B071F9">
        <w:trPr>
          <w:trHeight w:val="627"/>
        </w:trPr>
        <w:tc>
          <w:tcPr>
            <w:tcW w:w="10456" w:type="dxa"/>
            <w:vAlign w:val="center"/>
          </w:tcPr>
          <w:p w14:paraId="0637A149" w14:textId="3AB6DB3D" w:rsidR="00EF0038" w:rsidRPr="00706462" w:rsidRDefault="00CD3F88" w:rsidP="00904A4F">
            <w:pPr>
              <w:pStyle w:val="Titre1"/>
              <w:numPr>
                <w:ilvl w:val="0"/>
                <w:numId w:val="2"/>
              </w:numPr>
              <w:jc w:val="both"/>
              <w:rPr>
                <w:rFonts w:ascii="Verdana" w:hAnsi="Verdana"/>
              </w:rPr>
            </w:pPr>
            <w:r w:rsidRPr="00706462">
              <w:rPr>
                <w:rFonts w:ascii="Verdana" w:hAnsi="Verdana" w:cs="Verdana"/>
                <w:sz w:val="22"/>
                <w:szCs w:val="22"/>
                <w:u w:val="single"/>
              </w:rPr>
              <w:t>Orientations et objectifs de développement</w:t>
            </w:r>
          </w:p>
        </w:tc>
      </w:tr>
      <w:tr w:rsidR="00EF0038" w14:paraId="565F71F9" w14:textId="77777777" w:rsidTr="00B071F9">
        <w:trPr>
          <w:trHeight w:val="504"/>
        </w:trPr>
        <w:tc>
          <w:tcPr>
            <w:tcW w:w="10456" w:type="dxa"/>
            <w:vAlign w:val="center"/>
          </w:tcPr>
          <w:p w14:paraId="371FB494" w14:textId="33C2E3D1" w:rsidR="00EF0038" w:rsidRPr="00904A4F" w:rsidRDefault="00CD3F88" w:rsidP="00904A4F">
            <w:pPr>
              <w:jc w:val="both"/>
              <w:rPr>
                <w:rFonts w:ascii="Verdana" w:hAnsi="Verdana"/>
                <w:sz w:val="20"/>
                <w:szCs w:val="20"/>
              </w:rPr>
            </w:pPr>
            <w:r>
              <w:sym w:font="Webdings" w:char="F069"/>
            </w:r>
            <w:r w:rsidRPr="00904A4F">
              <w:rPr>
                <w:rFonts w:ascii="Verdana" w:hAnsi="Verdana"/>
                <w:i/>
                <w:sz w:val="18"/>
                <w:szCs w:val="18"/>
              </w:rPr>
              <w:t xml:space="preserve"> Modèle de tableau en annexe</w:t>
            </w:r>
          </w:p>
        </w:tc>
      </w:tr>
      <w:tr w:rsidR="00EF0038" w14:paraId="739261FD" w14:textId="77777777" w:rsidTr="00B071F9">
        <w:trPr>
          <w:trHeight w:val="645"/>
        </w:trPr>
        <w:tc>
          <w:tcPr>
            <w:tcW w:w="10456" w:type="dxa"/>
            <w:tcBorders>
              <w:bottom w:val="single" w:sz="4" w:space="0" w:color="auto"/>
            </w:tcBorders>
            <w:vAlign w:val="center"/>
          </w:tcPr>
          <w:p w14:paraId="08D1CC2C" w14:textId="6FB4A8C9" w:rsidR="00EF0038" w:rsidRPr="00706462" w:rsidRDefault="00CD3F88" w:rsidP="00CD3F88">
            <w:pPr>
              <w:pStyle w:val="Titre1"/>
              <w:numPr>
                <w:ilvl w:val="0"/>
                <w:numId w:val="1"/>
              </w:numPr>
              <w:tabs>
                <w:tab w:val="left" w:pos="363"/>
              </w:tabs>
              <w:jc w:val="both"/>
              <w:rPr>
                <w:rFonts w:ascii="Verdana" w:hAnsi="Verdana"/>
              </w:rPr>
            </w:pPr>
            <w:r w:rsidRPr="00706462">
              <w:rPr>
                <w:rFonts w:ascii="Verdana" w:hAnsi="Verdana" w:cs="Verdana"/>
                <w:b w:val="0"/>
              </w:rPr>
              <w:t>Quelle est la stratégie globale de l’entreprise ?</w:t>
            </w:r>
          </w:p>
        </w:tc>
      </w:tr>
      <w:tr w:rsidR="00EF0038" w14:paraId="7792237C" w14:textId="77777777" w:rsidTr="00B071F9">
        <w:trPr>
          <w:trHeight w:val="2801"/>
        </w:trPr>
        <w:tc>
          <w:tcPr>
            <w:tcW w:w="10456" w:type="dxa"/>
            <w:tcBorders>
              <w:top w:val="single" w:sz="4" w:space="0" w:color="auto"/>
              <w:left w:val="single" w:sz="4" w:space="0" w:color="auto"/>
              <w:bottom w:val="single" w:sz="4" w:space="0" w:color="auto"/>
              <w:right w:val="single" w:sz="4" w:space="0" w:color="auto"/>
            </w:tcBorders>
            <w:vAlign w:val="center"/>
          </w:tcPr>
          <w:p w14:paraId="7C1E2795" w14:textId="26268809" w:rsidR="00CD3F88" w:rsidRPr="00706462" w:rsidRDefault="00C57AE5" w:rsidP="00CD3F88">
            <w:pPr>
              <w:pStyle w:val="Corpsdetexte"/>
              <w:ind w:left="720"/>
              <w:jc w:val="both"/>
              <w:rPr>
                <w:rFonts w:ascii="Verdana" w:eastAsia="Times New Roman" w:hAnsi="Verdana" w:cs="Times New Roman"/>
                <w:color w:val="000000"/>
                <w:sz w:val="20"/>
                <w:szCs w:val="20"/>
                <w:lang w:eastAsia="fr-FR"/>
              </w:rPr>
            </w:pPr>
            <w:sdt>
              <w:sdtPr>
                <w:rPr>
                  <w:rFonts w:ascii="Verdana" w:eastAsia="Times New Roman" w:hAnsi="Verdana" w:cs="Times New Roman"/>
                  <w:color w:val="000000"/>
                  <w:sz w:val="20"/>
                  <w:szCs w:val="20"/>
                  <w:lang w:eastAsia="fr-FR"/>
                </w:rPr>
                <w:id w:val="-297841875"/>
                <w14:checkbox>
                  <w14:checked w14:val="0"/>
                  <w14:checkedState w14:val="2612" w14:font="MS Gothic"/>
                  <w14:uncheckedState w14:val="2610" w14:font="MS Gothic"/>
                </w14:checkbox>
              </w:sdtPr>
              <w:sdtEndPr/>
              <w:sdtContent>
                <w:r w:rsidR="00CD3F88">
                  <w:rPr>
                    <w:rFonts w:ascii="MS Gothic" w:eastAsia="MS Gothic" w:hAnsi="MS Gothic" w:cs="Times New Roman" w:hint="eastAsia"/>
                    <w:color w:val="000000"/>
                    <w:sz w:val="20"/>
                    <w:szCs w:val="20"/>
                    <w:lang w:eastAsia="fr-FR"/>
                  </w:rPr>
                  <w:t>☐</w:t>
                </w:r>
              </w:sdtContent>
            </w:sdt>
            <w:r w:rsidR="00CD3F88" w:rsidRPr="00706462">
              <w:rPr>
                <w:rFonts w:ascii="Verdana" w:eastAsia="Times New Roman" w:hAnsi="Verdana" w:cs="Times New Roman"/>
                <w:color w:val="000000"/>
                <w:sz w:val="20"/>
                <w:szCs w:val="20"/>
                <w:lang w:eastAsia="fr-FR"/>
              </w:rPr>
              <w:t xml:space="preserve"> S</w:t>
            </w:r>
            <w:r w:rsidR="00CD3F88" w:rsidRPr="00760922">
              <w:rPr>
                <w:rFonts w:ascii="Verdana" w:eastAsia="Times New Roman" w:hAnsi="Verdana" w:cs="Times New Roman"/>
                <w:color w:val="000000"/>
                <w:sz w:val="20"/>
                <w:szCs w:val="20"/>
                <w:lang w:eastAsia="fr-FR"/>
              </w:rPr>
              <w:t>tratégie de transformation globale de l'entreprise</w:t>
            </w:r>
            <w:r w:rsidR="00CD3F88" w:rsidRPr="00706462">
              <w:rPr>
                <w:rFonts w:ascii="Verdana" w:eastAsia="Times New Roman" w:hAnsi="Verdana" w:cs="Times New Roman"/>
                <w:color w:val="000000"/>
                <w:sz w:val="20"/>
                <w:szCs w:val="20"/>
                <w:lang w:eastAsia="fr-FR"/>
              </w:rPr>
              <w:t> ?</w:t>
            </w:r>
          </w:p>
          <w:p w14:paraId="2BE176A4" w14:textId="77777777" w:rsidR="00CD3F88" w:rsidRPr="00706462" w:rsidRDefault="00C57AE5" w:rsidP="00CD3F88">
            <w:pPr>
              <w:pStyle w:val="Corpsdetexte"/>
              <w:ind w:left="720"/>
              <w:jc w:val="both"/>
              <w:rPr>
                <w:rFonts w:ascii="Verdana" w:eastAsia="Times New Roman" w:hAnsi="Verdana" w:cs="Times New Roman"/>
                <w:color w:val="000000"/>
                <w:sz w:val="20"/>
                <w:szCs w:val="20"/>
                <w:lang w:eastAsia="fr-FR"/>
              </w:rPr>
            </w:pPr>
            <w:sdt>
              <w:sdtPr>
                <w:rPr>
                  <w:rFonts w:ascii="Verdana" w:eastAsia="Times New Roman" w:hAnsi="Verdana" w:cs="Times New Roman"/>
                  <w:color w:val="000000"/>
                  <w:sz w:val="20"/>
                  <w:szCs w:val="20"/>
                  <w:lang w:eastAsia="fr-FR"/>
                </w:rPr>
                <w:id w:val="1511797285"/>
                <w14:checkbox>
                  <w14:checked w14:val="0"/>
                  <w14:checkedState w14:val="2612" w14:font="MS Gothic"/>
                  <w14:uncheckedState w14:val="2610" w14:font="MS Gothic"/>
                </w14:checkbox>
              </w:sdtPr>
              <w:sdtEndPr/>
              <w:sdtContent>
                <w:r w:rsidR="00CD3F88">
                  <w:rPr>
                    <w:rFonts w:ascii="MS Gothic" w:eastAsia="MS Gothic" w:hAnsi="MS Gothic" w:cs="Times New Roman" w:hint="eastAsia"/>
                    <w:color w:val="000000"/>
                    <w:sz w:val="20"/>
                    <w:szCs w:val="20"/>
                    <w:lang w:eastAsia="fr-FR"/>
                  </w:rPr>
                  <w:t>☐</w:t>
                </w:r>
              </w:sdtContent>
            </w:sdt>
            <w:r w:rsidR="00CD3F88" w:rsidRPr="00706462">
              <w:rPr>
                <w:rFonts w:ascii="Verdana" w:eastAsia="Times New Roman" w:hAnsi="Verdana" w:cs="Times New Roman"/>
                <w:color w:val="000000"/>
                <w:sz w:val="20"/>
                <w:szCs w:val="20"/>
                <w:lang w:eastAsia="fr-FR"/>
              </w:rPr>
              <w:t xml:space="preserve"> </w:t>
            </w:r>
            <w:r w:rsidR="00CD3F88" w:rsidRPr="00760922">
              <w:rPr>
                <w:rFonts w:ascii="Verdana" w:eastAsia="Times New Roman" w:hAnsi="Verdana" w:cs="Times New Roman"/>
                <w:color w:val="000000"/>
                <w:sz w:val="20"/>
                <w:szCs w:val="20"/>
                <w:lang w:eastAsia="fr-FR"/>
              </w:rPr>
              <w:t>Stratégie de diversification (marché, circuit, produit, marché, agritourisme)</w:t>
            </w:r>
            <w:r w:rsidR="00CD3F88" w:rsidRPr="00706462">
              <w:rPr>
                <w:rFonts w:ascii="Verdana" w:eastAsia="Times New Roman" w:hAnsi="Verdana" w:cs="Times New Roman"/>
                <w:color w:val="000000"/>
                <w:sz w:val="20"/>
                <w:szCs w:val="20"/>
                <w:lang w:eastAsia="fr-FR"/>
              </w:rPr>
              <w:t> ?</w:t>
            </w:r>
          </w:p>
          <w:p w14:paraId="039140A2" w14:textId="77777777" w:rsidR="00CD3F88" w:rsidRPr="00706462" w:rsidRDefault="00C57AE5" w:rsidP="00CD3F88">
            <w:pPr>
              <w:pStyle w:val="Corpsdetexte"/>
              <w:ind w:left="720"/>
              <w:jc w:val="both"/>
              <w:rPr>
                <w:rFonts w:ascii="Verdana" w:hAnsi="Verdana"/>
                <w:sz w:val="20"/>
                <w:szCs w:val="20"/>
                <w:lang w:eastAsia="zh-CN"/>
              </w:rPr>
            </w:pPr>
            <w:sdt>
              <w:sdtPr>
                <w:rPr>
                  <w:rFonts w:ascii="Verdana" w:eastAsia="Times New Roman" w:hAnsi="Verdana" w:cs="Times New Roman"/>
                  <w:color w:val="000000"/>
                  <w:sz w:val="20"/>
                  <w:szCs w:val="20"/>
                  <w:lang w:eastAsia="fr-FR"/>
                </w:rPr>
                <w:id w:val="2107919216"/>
                <w14:checkbox>
                  <w14:checked w14:val="0"/>
                  <w14:checkedState w14:val="2612" w14:font="MS Gothic"/>
                  <w14:uncheckedState w14:val="2610" w14:font="MS Gothic"/>
                </w14:checkbox>
              </w:sdtPr>
              <w:sdtEndPr/>
              <w:sdtContent>
                <w:r w:rsidR="00CD3F88" w:rsidRPr="00706462">
                  <w:rPr>
                    <w:rFonts w:ascii="Segoe UI Symbol" w:eastAsia="MS Gothic" w:hAnsi="Segoe UI Symbol" w:cs="Segoe UI Symbol"/>
                    <w:color w:val="000000"/>
                    <w:sz w:val="20"/>
                    <w:szCs w:val="20"/>
                    <w:lang w:eastAsia="fr-FR"/>
                  </w:rPr>
                  <w:t>☐</w:t>
                </w:r>
              </w:sdtContent>
            </w:sdt>
            <w:r w:rsidR="00CD3F88" w:rsidRPr="00706462">
              <w:rPr>
                <w:rFonts w:ascii="Verdana" w:eastAsia="Times New Roman" w:hAnsi="Verdana" w:cs="Times New Roman"/>
                <w:color w:val="000000"/>
                <w:sz w:val="20"/>
                <w:szCs w:val="20"/>
                <w:lang w:eastAsia="fr-FR"/>
              </w:rPr>
              <w:t xml:space="preserve"> </w:t>
            </w:r>
            <w:r w:rsidR="00CD3F88" w:rsidRPr="00760922">
              <w:rPr>
                <w:rFonts w:ascii="Verdana" w:eastAsia="Times New Roman" w:hAnsi="Verdana" w:cs="Times New Roman"/>
                <w:color w:val="000000"/>
                <w:sz w:val="20"/>
                <w:szCs w:val="20"/>
                <w:lang w:eastAsia="fr-FR"/>
              </w:rPr>
              <w:t xml:space="preserve">Stratégie d'innovation / de différenciation par l'innovation (produit, équipements, </w:t>
            </w:r>
            <w:proofErr w:type="gramStart"/>
            <w:r w:rsidR="00CD3F88" w:rsidRPr="00760922">
              <w:rPr>
                <w:rFonts w:ascii="Verdana" w:eastAsia="Times New Roman" w:hAnsi="Verdana" w:cs="Times New Roman"/>
                <w:color w:val="000000"/>
                <w:sz w:val="20"/>
                <w:szCs w:val="20"/>
                <w:lang w:eastAsia="fr-FR"/>
              </w:rPr>
              <w:t>process,…</w:t>
            </w:r>
            <w:proofErr w:type="gramEnd"/>
            <w:r w:rsidR="00CD3F88" w:rsidRPr="00760922">
              <w:rPr>
                <w:rFonts w:ascii="Verdana" w:eastAsia="Times New Roman" w:hAnsi="Verdana" w:cs="Times New Roman"/>
                <w:color w:val="000000"/>
                <w:sz w:val="20"/>
                <w:szCs w:val="20"/>
                <w:lang w:eastAsia="fr-FR"/>
              </w:rPr>
              <w:t>)</w:t>
            </w:r>
            <w:r w:rsidR="00CD3F88" w:rsidRPr="00706462">
              <w:rPr>
                <w:rFonts w:ascii="Verdana" w:eastAsia="Times New Roman" w:hAnsi="Verdana" w:cs="Times New Roman"/>
                <w:color w:val="000000"/>
                <w:sz w:val="20"/>
                <w:szCs w:val="20"/>
                <w:lang w:eastAsia="fr-FR"/>
              </w:rPr>
              <w:t> ?</w:t>
            </w:r>
          </w:p>
          <w:p w14:paraId="76692C2A" w14:textId="77777777" w:rsidR="00CD3F88" w:rsidRPr="00706462" w:rsidRDefault="00C57AE5" w:rsidP="00CD3F88">
            <w:pPr>
              <w:pStyle w:val="Corpsdetexte"/>
              <w:ind w:left="720"/>
              <w:jc w:val="both"/>
              <w:rPr>
                <w:rFonts w:ascii="Verdana" w:eastAsia="Times New Roman" w:hAnsi="Verdana" w:cs="Times New Roman"/>
                <w:color w:val="000000"/>
                <w:sz w:val="20"/>
                <w:szCs w:val="20"/>
                <w:lang w:eastAsia="fr-FR"/>
              </w:rPr>
            </w:pPr>
            <w:sdt>
              <w:sdtPr>
                <w:rPr>
                  <w:rFonts w:ascii="Verdana" w:eastAsia="Times New Roman" w:hAnsi="Verdana" w:cs="Times New Roman"/>
                  <w:color w:val="000000"/>
                  <w:sz w:val="20"/>
                  <w:szCs w:val="20"/>
                  <w:lang w:eastAsia="fr-FR"/>
                </w:rPr>
                <w:id w:val="202365265"/>
                <w14:checkbox>
                  <w14:checked w14:val="0"/>
                  <w14:checkedState w14:val="2612" w14:font="MS Gothic"/>
                  <w14:uncheckedState w14:val="2610" w14:font="MS Gothic"/>
                </w14:checkbox>
              </w:sdtPr>
              <w:sdtEndPr/>
              <w:sdtContent>
                <w:r w:rsidR="00CD3F88" w:rsidRPr="00706462">
                  <w:rPr>
                    <w:rFonts w:ascii="Segoe UI Symbol" w:eastAsia="MS Gothic" w:hAnsi="Segoe UI Symbol" w:cs="Segoe UI Symbol"/>
                    <w:color w:val="000000"/>
                    <w:sz w:val="20"/>
                    <w:szCs w:val="20"/>
                    <w:lang w:eastAsia="fr-FR"/>
                  </w:rPr>
                  <w:t>☐</w:t>
                </w:r>
              </w:sdtContent>
            </w:sdt>
            <w:r w:rsidR="00CD3F88" w:rsidRPr="00706462">
              <w:rPr>
                <w:rFonts w:ascii="Verdana" w:eastAsia="Times New Roman" w:hAnsi="Verdana" w:cs="Times New Roman"/>
                <w:color w:val="000000"/>
                <w:sz w:val="20"/>
                <w:szCs w:val="20"/>
                <w:lang w:eastAsia="fr-FR"/>
              </w:rPr>
              <w:t xml:space="preserve"> </w:t>
            </w:r>
            <w:r w:rsidR="00CD3F88" w:rsidRPr="00760922">
              <w:rPr>
                <w:rFonts w:ascii="Verdana" w:eastAsia="Times New Roman" w:hAnsi="Verdana" w:cs="Times New Roman"/>
                <w:color w:val="000000"/>
                <w:sz w:val="20"/>
                <w:szCs w:val="20"/>
                <w:lang w:eastAsia="fr-FR"/>
              </w:rPr>
              <w:t>Stratégie de passage d'un pallier de développement</w:t>
            </w:r>
            <w:r w:rsidR="00CD3F88" w:rsidRPr="00706462">
              <w:rPr>
                <w:rFonts w:ascii="Verdana" w:eastAsia="Times New Roman" w:hAnsi="Verdana" w:cs="Times New Roman"/>
                <w:color w:val="000000"/>
                <w:sz w:val="20"/>
                <w:szCs w:val="20"/>
                <w:lang w:eastAsia="fr-FR"/>
              </w:rPr>
              <w:t> ?</w:t>
            </w:r>
          </w:p>
          <w:p w14:paraId="3BD032A1" w14:textId="77777777" w:rsidR="00CD3F88" w:rsidRPr="00706462" w:rsidRDefault="00C57AE5" w:rsidP="00CD3F88">
            <w:pPr>
              <w:pStyle w:val="Corpsdetexte"/>
              <w:ind w:left="720"/>
              <w:jc w:val="both"/>
              <w:rPr>
                <w:rFonts w:ascii="Verdana" w:eastAsia="Times New Roman" w:hAnsi="Verdana" w:cs="Times New Roman"/>
                <w:color w:val="000000"/>
                <w:sz w:val="20"/>
                <w:szCs w:val="20"/>
                <w:lang w:eastAsia="fr-FR"/>
              </w:rPr>
            </w:pPr>
            <w:sdt>
              <w:sdtPr>
                <w:rPr>
                  <w:rFonts w:ascii="Verdana" w:eastAsia="Times New Roman" w:hAnsi="Verdana" w:cs="Times New Roman"/>
                  <w:color w:val="000000"/>
                  <w:sz w:val="20"/>
                  <w:szCs w:val="20"/>
                  <w:lang w:eastAsia="fr-FR"/>
                </w:rPr>
                <w:id w:val="-454329471"/>
                <w14:checkbox>
                  <w14:checked w14:val="0"/>
                  <w14:checkedState w14:val="2612" w14:font="MS Gothic"/>
                  <w14:uncheckedState w14:val="2610" w14:font="MS Gothic"/>
                </w14:checkbox>
              </w:sdtPr>
              <w:sdtEndPr/>
              <w:sdtContent>
                <w:r w:rsidR="00CD3F88" w:rsidRPr="00706462">
                  <w:rPr>
                    <w:rFonts w:ascii="Segoe UI Symbol" w:eastAsia="MS Gothic" w:hAnsi="Segoe UI Symbol" w:cs="Segoe UI Symbol"/>
                    <w:color w:val="000000"/>
                    <w:sz w:val="20"/>
                    <w:szCs w:val="20"/>
                    <w:lang w:eastAsia="fr-FR"/>
                  </w:rPr>
                  <w:t>☐</w:t>
                </w:r>
              </w:sdtContent>
            </w:sdt>
            <w:r w:rsidR="00CD3F88" w:rsidRPr="00706462">
              <w:rPr>
                <w:rFonts w:ascii="Verdana" w:eastAsia="Times New Roman" w:hAnsi="Verdana" w:cs="Times New Roman"/>
                <w:color w:val="000000"/>
                <w:sz w:val="20"/>
                <w:szCs w:val="20"/>
                <w:lang w:eastAsia="fr-FR"/>
              </w:rPr>
              <w:t xml:space="preserve"> </w:t>
            </w:r>
            <w:r w:rsidR="00CD3F88" w:rsidRPr="00760922">
              <w:rPr>
                <w:rFonts w:ascii="Verdana" w:eastAsia="Times New Roman" w:hAnsi="Verdana" w:cs="Times New Roman"/>
                <w:color w:val="000000"/>
                <w:sz w:val="20"/>
                <w:szCs w:val="20"/>
                <w:lang w:eastAsia="fr-FR"/>
              </w:rPr>
              <w:t>Stratégie de continuité</w:t>
            </w:r>
            <w:r w:rsidR="00CD3F88" w:rsidRPr="00706462">
              <w:rPr>
                <w:rFonts w:ascii="Verdana" w:eastAsia="Times New Roman" w:hAnsi="Verdana" w:cs="Times New Roman"/>
                <w:color w:val="000000"/>
                <w:sz w:val="20"/>
                <w:szCs w:val="20"/>
                <w:lang w:eastAsia="fr-FR"/>
              </w:rPr>
              <w:t> ?</w:t>
            </w:r>
          </w:p>
          <w:p w14:paraId="00166E4D" w14:textId="00BC226E" w:rsidR="00EF0038" w:rsidRPr="00706462" w:rsidRDefault="00C57AE5" w:rsidP="00CD3F88">
            <w:pPr>
              <w:pStyle w:val="Corpsdetexte"/>
              <w:ind w:left="720"/>
              <w:jc w:val="both"/>
              <w:rPr>
                <w:rFonts w:ascii="Verdana" w:hAnsi="Verdana"/>
                <w:sz w:val="20"/>
                <w:szCs w:val="20"/>
              </w:rPr>
            </w:pPr>
            <w:sdt>
              <w:sdtPr>
                <w:rPr>
                  <w:rFonts w:ascii="Verdana" w:hAnsi="Verdana"/>
                  <w:sz w:val="20"/>
                  <w:szCs w:val="20"/>
                  <w:lang w:eastAsia="zh-CN"/>
                </w:rPr>
                <w:id w:val="-732225968"/>
                <w14:checkbox>
                  <w14:checked w14:val="0"/>
                  <w14:checkedState w14:val="2612" w14:font="MS Gothic"/>
                  <w14:uncheckedState w14:val="2610" w14:font="MS Gothic"/>
                </w14:checkbox>
              </w:sdtPr>
              <w:sdtEndPr/>
              <w:sdtContent>
                <w:r w:rsidR="00CD3F88" w:rsidRPr="00706462">
                  <w:rPr>
                    <w:rFonts w:ascii="Segoe UI Symbol" w:eastAsia="MS Gothic" w:hAnsi="Segoe UI Symbol" w:cs="Segoe UI Symbol"/>
                    <w:sz w:val="20"/>
                    <w:szCs w:val="20"/>
                    <w:lang w:eastAsia="zh-CN"/>
                  </w:rPr>
                  <w:t>☐</w:t>
                </w:r>
              </w:sdtContent>
            </w:sdt>
            <w:r w:rsidR="00CD3F88" w:rsidRPr="00706462">
              <w:rPr>
                <w:rFonts w:ascii="Verdana" w:hAnsi="Verdana"/>
                <w:sz w:val="20"/>
                <w:szCs w:val="20"/>
                <w:lang w:eastAsia="zh-CN"/>
              </w:rPr>
              <w:t xml:space="preserve"> Autre ? : </w:t>
            </w:r>
            <w:r w:rsidR="00CD3F88" w:rsidRPr="00706462">
              <w:rPr>
                <w:rFonts w:ascii="Verdana" w:hAnsi="Verdana"/>
                <w:i/>
                <w:sz w:val="20"/>
                <w:szCs w:val="20"/>
                <w:lang w:eastAsia="zh-CN"/>
              </w:rPr>
              <w:t>précisez</w:t>
            </w:r>
            <w:r w:rsidR="00CD3F88">
              <w:rPr>
                <w:rFonts w:ascii="Verdana" w:hAnsi="Verdana"/>
                <w:i/>
                <w:sz w:val="20"/>
                <w:szCs w:val="20"/>
                <w:lang w:eastAsia="zh-CN"/>
              </w:rPr>
              <w:t> : ……………………………………………………………………………………</w:t>
            </w:r>
            <w:proofErr w:type="gramStart"/>
            <w:r w:rsidR="00CD3F88">
              <w:rPr>
                <w:rFonts w:ascii="Verdana" w:hAnsi="Verdana"/>
                <w:i/>
                <w:sz w:val="20"/>
                <w:szCs w:val="20"/>
                <w:lang w:eastAsia="zh-CN"/>
              </w:rPr>
              <w:t>…….</w:t>
            </w:r>
            <w:proofErr w:type="gramEnd"/>
          </w:p>
        </w:tc>
      </w:tr>
      <w:tr w:rsidR="00EF0038" w14:paraId="075D0F43" w14:textId="77777777" w:rsidTr="00B071F9">
        <w:trPr>
          <w:trHeight w:val="854"/>
        </w:trPr>
        <w:tc>
          <w:tcPr>
            <w:tcW w:w="10456" w:type="dxa"/>
            <w:tcBorders>
              <w:top w:val="single" w:sz="4" w:space="0" w:color="auto"/>
            </w:tcBorders>
            <w:vAlign w:val="center"/>
          </w:tcPr>
          <w:p w14:paraId="257EAA6E" w14:textId="515A2989" w:rsidR="00EF0038" w:rsidRPr="00706462" w:rsidRDefault="00CD3F88" w:rsidP="00904A4F">
            <w:pPr>
              <w:pStyle w:val="Titre1"/>
              <w:numPr>
                <w:ilvl w:val="0"/>
                <w:numId w:val="1"/>
              </w:numPr>
              <w:tabs>
                <w:tab w:val="left" w:pos="363"/>
              </w:tabs>
              <w:jc w:val="both"/>
              <w:rPr>
                <w:rFonts w:ascii="Verdana" w:hAnsi="Verdana"/>
              </w:rPr>
            </w:pPr>
            <w:r w:rsidRPr="00706462">
              <w:rPr>
                <w:rFonts w:ascii="Verdana" w:hAnsi="Verdana" w:cs="Verdana"/>
                <w:b w:val="0"/>
              </w:rPr>
              <w:t>Quelles sont les orientations générales poursuivies, les axes prioritaires du projet stratégique d’entreprise ?</w:t>
            </w:r>
          </w:p>
        </w:tc>
      </w:tr>
      <w:tr w:rsidR="00EF0038" w14:paraId="4504880D" w14:textId="77777777" w:rsidTr="00B071F9">
        <w:tc>
          <w:tcPr>
            <w:tcW w:w="10456" w:type="dxa"/>
            <w:tcBorders>
              <w:bottom w:val="single" w:sz="4" w:space="0" w:color="auto"/>
            </w:tcBorders>
            <w:vAlign w:val="center"/>
          </w:tcPr>
          <w:p w14:paraId="1F6575CC" w14:textId="77777777" w:rsidR="00EF0038" w:rsidRDefault="002126F0" w:rsidP="002126F0">
            <w:pPr>
              <w:pStyle w:val="Corpsdetexte"/>
              <w:jc w:val="both"/>
              <w:rPr>
                <w:rFonts w:ascii="Verdana" w:eastAsia="Times New Roman" w:hAnsi="Verdana" w:cs="Times New Roman"/>
                <w:i/>
                <w:iCs/>
                <w:color w:val="00B050"/>
                <w:sz w:val="20"/>
                <w:szCs w:val="20"/>
                <w:lang w:eastAsia="fr-FR"/>
              </w:rPr>
            </w:pPr>
            <w:r>
              <w:rPr>
                <w:rFonts w:ascii="Verdana" w:eastAsia="Times New Roman" w:hAnsi="Verdana" w:cs="Times New Roman"/>
                <w:i/>
                <w:iCs/>
                <w:color w:val="00B050"/>
                <w:sz w:val="20"/>
                <w:szCs w:val="20"/>
                <w:lang w:eastAsia="fr-FR"/>
              </w:rPr>
              <w:t>Les questions 18 et 19 permettent</w:t>
            </w:r>
            <w:r w:rsidRPr="00AE6C35">
              <w:rPr>
                <w:rFonts w:ascii="Verdana" w:eastAsia="Times New Roman" w:hAnsi="Verdana" w:cs="Times New Roman"/>
                <w:i/>
                <w:iCs/>
                <w:color w:val="00B050"/>
                <w:sz w:val="20"/>
                <w:szCs w:val="20"/>
                <w:lang w:eastAsia="fr-FR"/>
              </w:rPr>
              <w:t xml:space="preserve"> d’évaluer votre dossier sur </w:t>
            </w:r>
            <w:r w:rsidRPr="00AE6C35">
              <w:rPr>
                <w:rFonts w:ascii="Verdana" w:eastAsia="Times New Roman" w:hAnsi="Verdana" w:cs="Times New Roman"/>
                <w:b/>
                <w:bCs/>
                <w:i/>
                <w:iCs/>
                <w:color w:val="00B050"/>
                <w:sz w:val="20"/>
                <w:szCs w:val="20"/>
                <w:lang w:eastAsia="fr-FR"/>
              </w:rPr>
              <w:t xml:space="preserve">le critère </w:t>
            </w:r>
            <w:r>
              <w:rPr>
                <w:rFonts w:ascii="Verdana" w:eastAsia="Times New Roman" w:hAnsi="Verdana" w:cs="Times New Roman"/>
                <w:b/>
                <w:bCs/>
                <w:i/>
                <w:iCs/>
                <w:color w:val="00B050"/>
                <w:sz w:val="20"/>
                <w:szCs w:val="20"/>
                <w:lang w:eastAsia="fr-FR"/>
              </w:rPr>
              <w:t>« </w:t>
            </w:r>
            <w:r w:rsidRPr="00AE6C35">
              <w:rPr>
                <w:rFonts w:ascii="Verdana" w:eastAsia="Times New Roman" w:hAnsi="Verdana" w:cs="Times New Roman"/>
                <w:b/>
                <w:bCs/>
                <w:i/>
                <w:iCs/>
                <w:color w:val="00B050"/>
                <w:sz w:val="20"/>
                <w:szCs w:val="20"/>
                <w:lang w:eastAsia="fr-FR"/>
              </w:rPr>
              <w:t>n°1</w:t>
            </w:r>
            <w:r>
              <w:rPr>
                <w:rFonts w:ascii="Verdana" w:eastAsia="Times New Roman" w:hAnsi="Verdana" w:cs="Times New Roman"/>
                <w:b/>
                <w:bCs/>
                <w:i/>
                <w:iCs/>
                <w:color w:val="00B050"/>
                <w:sz w:val="20"/>
                <w:szCs w:val="20"/>
                <w:lang w:eastAsia="fr-FR"/>
              </w:rPr>
              <w:t> : stratégie de l’entreprise »</w:t>
            </w:r>
            <w:r w:rsidRPr="00AE6C35">
              <w:rPr>
                <w:rFonts w:ascii="Verdana" w:eastAsia="Times New Roman" w:hAnsi="Verdana" w:cs="Times New Roman"/>
                <w:i/>
                <w:iCs/>
                <w:color w:val="00B050"/>
                <w:sz w:val="20"/>
                <w:szCs w:val="20"/>
                <w:lang w:eastAsia="fr-FR"/>
              </w:rPr>
              <w:t xml:space="preserve"> de la grille de sélection</w:t>
            </w:r>
          </w:p>
          <w:p w14:paraId="17B99136" w14:textId="1264CE3B" w:rsidR="00EA478A" w:rsidRPr="00706462" w:rsidRDefault="00EA478A" w:rsidP="002126F0">
            <w:pPr>
              <w:pStyle w:val="Corpsdetexte"/>
              <w:jc w:val="both"/>
              <w:rPr>
                <w:rFonts w:ascii="Verdana" w:hAnsi="Verdana"/>
                <w:sz w:val="20"/>
                <w:szCs w:val="20"/>
              </w:rPr>
            </w:pPr>
            <w:r w:rsidRPr="001F6462">
              <w:rPr>
                <w:rFonts w:ascii="Verdana" w:eastAsia="Times New Roman" w:hAnsi="Verdana" w:cs="Times New Roman"/>
                <w:i/>
                <w:iCs/>
                <w:color w:val="FF0000"/>
                <w:sz w:val="20"/>
                <w:szCs w:val="20"/>
                <w:lang w:eastAsia="fr-FR"/>
              </w:rPr>
              <w:t>L’entreprise doit faire une démonstration étayée sur ce point</w:t>
            </w:r>
            <w:r>
              <w:rPr>
                <w:rFonts w:ascii="Verdana" w:eastAsia="Times New Roman" w:hAnsi="Verdana" w:cs="Times New Roman"/>
                <w:i/>
                <w:iCs/>
                <w:color w:val="FF0000"/>
                <w:sz w:val="20"/>
                <w:szCs w:val="20"/>
                <w:lang w:eastAsia="fr-FR"/>
              </w:rPr>
              <w:t>.</w:t>
            </w:r>
          </w:p>
        </w:tc>
      </w:tr>
      <w:tr w:rsidR="00EF0038" w14:paraId="57FAC223"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699A7254" w14:textId="77777777" w:rsidR="00EF0038" w:rsidRDefault="00EF0038" w:rsidP="00671F46">
            <w:pPr>
              <w:rPr>
                <w:rFonts w:ascii="Verdana" w:hAnsi="Verdana"/>
                <w:sz w:val="20"/>
                <w:szCs w:val="20"/>
              </w:rPr>
            </w:pPr>
          </w:p>
          <w:p w14:paraId="21E6FB4A" w14:textId="77777777" w:rsidR="002126F0" w:rsidRDefault="002126F0" w:rsidP="00671F46">
            <w:pPr>
              <w:rPr>
                <w:rFonts w:ascii="Verdana" w:hAnsi="Verdana"/>
                <w:sz w:val="20"/>
                <w:szCs w:val="20"/>
              </w:rPr>
            </w:pPr>
          </w:p>
          <w:p w14:paraId="6A6FB606" w14:textId="40528E06" w:rsidR="00792792" w:rsidRDefault="00792792" w:rsidP="00671F46">
            <w:pPr>
              <w:rPr>
                <w:rFonts w:ascii="Verdana" w:hAnsi="Verdana"/>
                <w:sz w:val="20"/>
                <w:szCs w:val="20"/>
              </w:rPr>
            </w:pPr>
          </w:p>
          <w:p w14:paraId="3A1F4B61" w14:textId="5D9BA1DA" w:rsidR="00904909" w:rsidRDefault="00904909" w:rsidP="00671F46">
            <w:pPr>
              <w:rPr>
                <w:rFonts w:ascii="Verdana" w:hAnsi="Verdana"/>
                <w:sz w:val="20"/>
                <w:szCs w:val="20"/>
              </w:rPr>
            </w:pPr>
          </w:p>
          <w:p w14:paraId="369D0B54" w14:textId="41C854E8" w:rsidR="00904909" w:rsidRDefault="00904909" w:rsidP="00671F46">
            <w:pPr>
              <w:rPr>
                <w:rFonts w:ascii="Verdana" w:hAnsi="Verdana"/>
                <w:sz w:val="20"/>
                <w:szCs w:val="20"/>
              </w:rPr>
            </w:pPr>
          </w:p>
          <w:p w14:paraId="3D6E1562" w14:textId="433726EB" w:rsidR="00904909" w:rsidRDefault="00904909" w:rsidP="00671F46">
            <w:pPr>
              <w:rPr>
                <w:rFonts w:ascii="Verdana" w:hAnsi="Verdana"/>
                <w:sz w:val="20"/>
                <w:szCs w:val="20"/>
              </w:rPr>
            </w:pPr>
          </w:p>
          <w:p w14:paraId="35DCE8CD" w14:textId="76DBDBBB" w:rsidR="00904909" w:rsidRDefault="00904909" w:rsidP="00671F46">
            <w:pPr>
              <w:rPr>
                <w:rFonts w:ascii="Verdana" w:hAnsi="Verdana"/>
                <w:sz w:val="20"/>
                <w:szCs w:val="20"/>
              </w:rPr>
            </w:pPr>
          </w:p>
          <w:p w14:paraId="6B899E46" w14:textId="77777777" w:rsidR="00904909" w:rsidRDefault="00904909" w:rsidP="00671F46">
            <w:pPr>
              <w:rPr>
                <w:rFonts w:ascii="Verdana" w:hAnsi="Verdana"/>
                <w:sz w:val="20"/>
                <w:szCs w:val="20"/>
              </w:rPr>
            </w:pPr>
          </w:p>
          <w:p w14:paraId="52F8A570" w14:textId="77777777" w:rsidR="00792792" w:rsidRDefault="00792792" w:rsidP="00671F46">
            <w:pPr>
              <w:rPr>
                <w:rFonts w:ascii="Verdana" w:hAnsi="Verdana"/>
                <w:sz w:val="20"/>
                <w:szCs w:val="20"/>
              </w:rPr>
            </w:pPr>
          </w:p>
          <w:p w14:paraId="2147BBC2" w14:textId="5AA6FB04" w:rsidR="00792792" w:rsidRPr="00706462" w:rsidRDefault="00792792" w:rsidP="00671F46">
            <w:pPr>
              <w:rPr>
                <w:rFonts w:ascii="Verdana" w:hAnsi="Verdana"/>
                <w:sz w:val="20"/>
                <w:szCs w:val="20"/>
              </w:rPr>
            </w:pPr>
          </w:p>
        </w:tc>
      </w:tr>
      <w:tr w:rsidR="00EF0038" w14:paraId="0B3A7C3A" w14:textId="77777777" w:rsidTr="00B071F9">
        <w:trPr>
          <w:trHeight w:val="727"/>
        </w:trPr>
        <w:tc>
          <w:tcPr>
            <w:tcW w:w="10456" w:type="dxa"/>
            <w:tcBorders>
              <w:top w:val="single" w:sz="4" w:space="0" w:color="auto"/>
              <w:bottom w:val="single" w:sz="4" w:space="0" w:color="auto"/>
            </w:tcBorders>
            <w:vAlign w:val="center"/>
          </w:tcPr>
          <w:p w14:paraId="0AD43D25" w14:textId="728E56C5" w:rsidR="00EF0038" w:rsidRPr="00706462" w:rsidRDefault="002126F0" w:rsidP="002126F0">
            <w:pPr>
              <w:pStyle w:val="Corpsdetexte"/>
              <w:numPr>
                <w:ilvl w:val="0"/>
                <w:numId w:val="1"/>
              </w:numPr>
              <w:jc w:val="both"/>
              <w:rPr>
                <w:rFonts w:ascii="Verdana" w:hAnsi="Verdana"/>
                <w:sz w:val="20"/>
                <w:szCs w:val="20"/>
              </w:rPr>
            </w:pPr>
            <w:r w:rsidRPr="00706462">
              <w:rPr>
                <w:rFonts w:ascii="Verdana" w:hAnsi="Verdana" w:cs="Verdana"/>
                <w:sz w:val="20"/>
                <w:szCs w:val="20"/>
              </w:rPr>
              <w:lastRenderedPageBreak/>
              <w:t>Quels sont les objectifs économiques et financiers : réduction</w:t>
            </w:r>
            <w:r w:rsidR="00E41954">
              <w:rPr>
                <w:rFonts w:ascii="Verdana" w:hAnsi="Verdana" w:cs="Verdana"/>
                <w:sz w:val="20"/>
                <w:szCs w:val="20"/>
              </w:rPr>
              <w:t xml:space="preserve"> de l’</w:t>
            </w:r>
            <w:r w:rsidR="00491F83" w:rsidRPr="00706462">
              <w:rPr>
                <w:rFonts w:ascii="Verdana" w:hAnsi="Verdana" w:cs="Verdana"/>
                <w:sz w:val="20"/>
                <w:szCs w:val="20"/>
              </w:rPr>
              <w:t>endettement, …</w:t>
            </w:r>
          </w:p>
        </w:tc>
      </w:tr>
      <w:tr w:rsidR="00EF0038" w14:paraId="78C075F5"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0A31C314" w14:textId="77777777" w:rsidR="002126F0" w:rsidRDefault="002126F0" w:rsidP="00671F46">
            <w:pPr>
              <w:rPr>
                <w:rFonts w:ascii="Verdana" w:hAnsi="Verdana"/>
                <w:sz w:val="20"/>
                <w:szCs w:val="20"/>
              </w:rPr>
            </w:pPr>
          </w:p>
          <w:p w14:paraId="65B95597" w14:textId="6ED2DD88" w:rsidR="00EF0038" w:rsidRDefault="002126F0" w:rsidP="00671F46">
            <w:pPr>
              <w:rPr>
                <w:rFonts w:ascii="Verdana" w:hAnsi="Verdana"/>
                <w:sz w:val="20"/>
                <w:szCs w:val="20"/>
              </w:rPr>
            </w:pPr>
            <w:r>
              <w:rPr>
                <w:rFonts w:ascii="Verdana" w:hAnsi="Verdana"/>
                <w:sz w:val="20"/>
                <w:szCs w:val="20"/>
              </w:rPr>
              <w:t>Objectifs :</w:t>
            </w:r>
          </w:p>
          <w:p w14:paraId="2A898DFD" w14:textId="7A18E5D1" w:rsidR="001F6462" w:rsidRDefault="001F6462" w:rsidP="00671F46">
            <w:pPr>
              <w:rPr>
                <w:rFonts w:ascii="Verdana" w:hAnsi="Verdana"/>
                <w:sz w:val="20"/>
                <w:szCs w:val="20"/>
              </w:rPr>
            </w:pPr>
          </w:p>
          <w:p w14:paraId="28358AFF" w14:textId="1989E1B0" w:rsidR="001F6462" w:rsidRDefault="001F6462" w:rsidP="00671F46">
            <w:pPr>
              <w:rPr>
                <w:rFonts w:ascii="Verdana" w:hAnsi="Verdana"/>
                <w:sz w:val="20"/>
                <w:szCs w:val="20"/>
              </w:rPr>
            </w:pPr>
          </w:p>
          <w:p w14:paraId="59A3D2F6" w14:textId="7CE0FFC7" w:rsidR="00904909" w:rsidRDefault="00904909" w:rsidP="00671F46">
            <w:pPr>
              <w:rPr>
                <w:rFonts w:ascii="Verdana" w:hAnsi="Verdana"/>
                <w:sz w:val="20"/>
                <w:szCs w:val="20"/>
              </w:rPr>
            </w:pPr>
          </w:p>
          <w:p w14:paraId="247FA330" w14:textId="77777777" w:rsidR="00904909" w:rsidRDefault="00904909" w:rsidP="00671F46">
            <w:pPr>
              <w:rPr>
                <w:rFonts w:ascii="Verdana" w:hAnsi="Verdana"/>
                <w:sz w:val="20"/>
                <w:szCs w:val="20"/>
              </w:rPr>
            </w:pPr>
          </w:p>
          <w:p w14:paraId="29E4FCE6" w14:textId="4FA43709" w:rsidR="002126F0" w:rsidRDefault="002126F0" w:rsidP="002126F0">
            <w:pPr>
              <w:pStyle w:val="Corpsdetexte"/>
              <w:jc w:val="both"/>
              <w:rPr>
                <w:rFonts w:ascii="Verdana" w:hAnsi="Verdana"/>
                <w:sz w:val="20"/>
                <w:szCs w:val="20"/>
                <w:lang w:eastAsia="zh-CN"/>
              </w:rPr>
            </w:pPr>
            <w:r w:rsidRPr="00706462">
              <w:rPr>
                <w:rFonts w:ascii="Verdana" w:hAnsi="Verdana"/>
                <w:sz w:val="20"/>
                <w:szCs w:val="20"/>
                <w:lang w:eastAsia="zh-CN"/>
              </w:rPr>
              <w:t>Plan d’actions </w:t>
            </w:r>
            <w:r>
              <w:rPr>
                <w:rFonts w:ascii="Verdana" w:hAnsi="Verdana"/>
                <w:sz w:val="20"/>
                <w:szCs w:val="20"/>
                <w:lang w:eastAsia="zh-CN"/>
              </w:rPr>
              <w:t xml:space="preserve">pour atteindre ces objectifs </w:t>
            </w:r>
            <w:r w:rsidRPr="00706462">
              <w:rPr>
                <w:rFonts w:ascii="Verdana" w:hAnsi="Verdana"/>
                <w:sz w:val="20"/>
                <w:szCs w:val="20"/>
                <w:lang w:eastAsia="zh-CN"/>
              </w:rPr>
              <w:t xml:space="preserve">: </w:t>
            </w:r>
          </w:p>
          <w:p w14:paraId="69E042DD" w14:textId="5B71F605" w:rsidR="00904909" w:rsidRDefault="00904909" w:rsidP="002126F0">
            <w:pPr>
              <w:pStyle w:val="Corpsdetexte"/>
              <w:jc w:val="both"/>
              <w:rPr>
                <w:rFonts w:ascii="Verdana" w:hAnsi="Verdana"/>
                <w:sz w:val="20"/>
                <w:szCs w:val="20"/>
                <w:lang w:eastAsia="zh-CN"/>
              </w:rPr>
            </w:pPr>
          </w:p>
          <w:p w14:paraId="3DF80093" w14:textId="6E3ACA50" w:rsidR="00904909" w:rsidRDefault="00904909" w:rsidP="002126F0">
            <w:pPr>
              <w:pStyle w:val="Corpsdetexte"/>
              <w:jc w:val="both"/>
              <w:rPr>
                <w:rFonts w:ascii="Verdana" w:hAnsi="Verdana"/>
                <w:sz w:val="20"/>
                <w:szCs w:val="20"/>
                <w:lang w:eastAsia="zh-CN"/>
              </w:rPr>
            </w:pPr>
          </w:p>
          <w:p w14:paraId="607040C4" w14:textId="4D719A03" w:rsidR="00904909" w:rsidRDefault="00904909" w:rsidP="002126F0">
            <w:pPr>
              <w:pStyle w:val="Corpsdetexte"/>
              <w:jc w:val="both"/>
              <w:rPr>
                <w:rFonts w:ascii="Verdana" w:hAnsi="Verdana"/>
                <w:sz w:val="20"/>
                <w:szCs w:val="20"/>
                <w:lang w:eastAsia="zh-CN"/>
              </w:rPr>
            </w:pPr>
          </w:p>
          <w:p w14:paraId="1A2E33C4" w14:textId="7984B566" w:rsidR="00904909" w:rsidRDefault="00904909" w:rsidP="002126F0">
            <w:pPr>
              <w:pStyle w:val="Corpsdetexte"/>
              <w:jc w:val="both"/>
              <w:rPr>
                <w:rFonts w:ascii="Verdana" w:hAnsi="Verdana"/>
                <w:sz w:val="20"/>
                <w:szCs w:val="20"/>
                <w:lang w:eastAsia="zh-CN"/>
              </w:rPr>
            </w:pPr>
          </w:p>
          <w:p w14:paraId="73300A08" w14:textId="77777777" w:rsidR="00904909" w:rsidRDefault="00904909" w:rsidP="002126F0">
            <w:pPr>
              <w:pStyle w:val="Corpsdetexte"/>
              <w:jc w:val="both"/>
              <w:rPr>
                <w:rFonts w:ascii="Verdana" w:hAnsi="Verdana"/>
                <w:sz w:val="20"/>
                <w:szCs w:val="20"/>
                <w:lang w:eastAsia="zh-CN"/>
              </w:rPr>
            </w:pPr>
          </w:p>
          <w:p w14:paraId="34854BFA" w14:textId="47372721" w:rsidR="00904A4F" w:rsidRPr="00706462" w:rsidRDefault="00904A4F" w:rsidP="002126F0">
            <w:pPr>
              <w:pStyle w:val="Corpsdetexte"/>
              <w:jc w:val="both"/>
              <w:rPr>
                <w:rFonts w:ascii="Verdana" w:hAnsi="Verdana"/>
                <w:sz w:val="20"/>
                <w:szCs w:val="20"/>
              </w:rPr>
            </w:pPr>
          </w:p>
        </w:tc>
      </w:tr>
      <w:tr w:rsidR="00EF0038" w14:paraId="673E6875" w14:textId="77777777" w:rsidTr="00B071F9">
        <w:trPr>
          <w:trHeight w:val="1382"/>
        </w:trPr>
        <w:tc>
          <w:tcPr>
            <w:tcW w:w="10456" w:type="dxa"/>
            <w:tcBorders>
              <w:top w:val="single" w:sz="4" w:space="0" w:color="auto"/>
            </w:tcBorders>
            <w:vAlign w:val="center"/>
          </w:tcPr>
          <w:p w14:paraId="6240B3CB" w14:textId="50C6CA36" w:rsidR="00EF0038" w:rsidRPr="00706462" w:rsidRDefault="002126F0" w:rsidP="00904A4F">
            <w:pPr>
              <w:pStyle w:val="Corpsdetexte"/>
              <w:numPr>
                <w:ilvl w:val="0"/>
                <w:numId w:val="1"/>
              </w:numPr>
              <w:jc w:val="both"/>
              <w:rPr>
                <w:rFonts w:ascii="Verdana" w:hAnsi="Verdana"/>
                <w:sz w:val="20"/>
                <w:szCs w:val="20"/>
              </w:rPr>
            </w:pPr>
            <w:r w:rsidRPr="009C1D35">
              <w:rPr>
                <w:rFonts w:ascii="Verdana" w:hAnsi="Verdana" w:cs="Verdana"/>
                <w:sz w:val="20"/>
                <w:szCs w:val="20"/>
              </w:rPr>
              <w:t xml:space="preserve">Quels sont les objectifs d’amélioration des positions concurrentielles : quantitatifs et qualitatifs à 3 – 5 ans par segment d’activité (positionnement, volumes, chiffre d’affaires, conquête, satisfaction client…). Quels sont les </w:t>
            </w:r>
            <w:r w:rsidRPr="009C1D35">
              <w:rPr>
                <w:rFonts w:ascii="Verdana" w:hAnsi="Verdana"/>
                <w:sz w:val="20"/>
                <w:szCs w:val="20"/>
                <w:lang w:eastAsia="zh-CN"/>
              </w:rPr>
              <w:t>gains de compétitivité commerciale envisagés (gains de parts de marché)</w:t>
            </w:r>
            <w:r>
              <w:rPr>
                <w:rFonts w:ascii="Verdana" w:hAnsi="Verdana"/>
                <w:sz w:val="20"/>
                <w:szCs w:val="20"/>
                <w:lang w:eastAsia="zh-CN"/>
              </w:rPr>
              <w:t> ?</w:t>
            </w:r>
          </w:p>
        </w:tc>
      </w:tr>
      <w:tr w:rsidR="002126F0" w14:paraId="7865C3F1" w14:textId="77777777" w:rsidTr="00B071F9">
        <w:tc>
          <w:tcPr>
            <w:tcW w:w="10456" w:type="dxa"/>
            <w:tcBorders>
              <w:bottom w:val="single" w:sz="4" w:space="0" w:color="auto"/>
            </w:tcBorders>
            <w:vAlign w:val="center"/>
          </w:tcPr>
          <w:p w14:paraId="72727BD6" w14:textId="77777777" w:rsidR="002126F0" w:rsidRDefault="002126F0" w:rsidP="00904A4F">
            <w:pPr>
              <w:pStyle w:val="Corpsdetexte"/>
              <w:jc w:val="both"/>
              <w:rPr>
                <w:rFonts w:ascii="Verdana" w:eastAsia="Times New Roman" w:hAnsi="Verdana" w:cs="Times New Roman"/>
                <w:i/>
                <w:iCs/>
                <w:color w:val="00B050"/>
                <w:sz w:val="20"/>
                <w:szCs w:val="20"/>
                <w:lang w:eastAsia="fr-FR"/>
              </w:rPr>
            </w:pPr>
            <w:r w:rsidRPr="00AE6C35">
              <w:rPr>
                <w:rFonts w:ascii="Verdana" w:eastAsia="Times New Roman" w:hAnsi="Verdana" w:cs="Times New Roman"/>
                <w:i/>
                <w:iCs/>
                <w:color w:val="00B050"/>
                <w:sz w:val="20"/>
                <w:szCs w:val="20"/>
                <w:lang w:eastAsia="fr-FR"/>
              </w:rPr>
              <w:t xml:space="preserve">Cette question permet d’évaluer votre dossier sur </w:t>
            </w:r>
            <w:r w:rsidRPr="00AE6C35">
              <w:rPr>
                <w:rFonts w:ascii="Verdana" w:eastAsia="Times New Roman" w:hAnsi="Verdana" w:cs="Times New Roman"/>
                <w:b/>
                <w:bCs/>
                <w:i/>
                <w:iCs/>
                <w:color w:val="00B050"/>
                <w:sz w:val="20"/>
                <w:szCs w:val="20"/>
                <w:lang w:eastAsia="fr-FR"/>
              </w:rPr>
              <w:t xml:space="preserve">le critère </w:t>
            </w:r>
            <w:r>
              <w:rPr>
                <w:rFonts w:ascii="Verdana" w:eastAsia="Times New Roman" w:hAnsi="Verdana" w:cs="Times New Roman"/>
                <w:b/>
                <w:bCs/>
                <w:i/>
                <w:iCs/>
                <w:color w:val="00B050"/>
                <w:sz w:val="20"/>
                <w:szCs w:val="20"/>
                <w:lang w:eastAsia="fr-FR"/>
              </w:rPr>
              <w:t>« </w:t>
            </w:r>
            <w:r w:rsidRPr="00AE6C35">
              <w:rPr>
                <w:rFonts w:ascii="Verdana" w:eastAsia="Times New Roman" w:hAnsi="Verdana" w:cs="Times New Roman"/>
                <w:b/>
                <w:bCs/>
                <w:i/>
                <w:iCs/>
                <w:color w:val="00B050"/>
                <w:sz w:val="20"/>
                <w:szCs w:val="20"/>
                <w:lang w:eastAsia="fr-FR"/>
              </w:rPr>
              <w:t>n°</w:t>
            </w:r>
            <w:r>
              <w:rPr>
                <w:rFonts w:ascii="Verdana" w:eastAsia="Times New Roman" w:hAnsi="Verdana" w:cs="Times New Roman"/>
                <w:b/>
                <w:bCs/>
                <w:i/>
                <w:iCs/>
                <w:color w:val="00B050"/>
                <w:sz w:val="20"/>
                <w:szCs w:val="20"/>
                <w:lang w:eastAsia="fr-FR"/>
              </w:rPr>
              <w:t xml:space="preserve"> 8.1 : Développement commercial »</w:t>
            </w:r>
            <w:r w:rsidRPr="00AE6C35">
              <w:rPr>
                <w:rFonts w:ascii="Verdana" w:eastAsia="Times New Roman" w:hAnsi="Verdana" w:cs="Times New Roman"/>
                <w:i/>
                <w:iCs/>
                <w:color w:val="00B050"/>
                <w:sz w:val="20"/>
                <w:szCs w:val="20"/>
                <w:lang w:eastAsia="fr-FR"/>
              </w:rPr>
              <w:t xml:space="preserve"> de la grille de sélection</w:t>
            </w:r>
          </w:p>
          <w:p w14:paraId="1EE5FE9E" w14:textId="2D05BEC6" w:rsidR="00EA478A" w:rsidRPr="009C1D35" w:rsidRDefault="00EA478A" w:rsidP="00904A4F">
            <w:pPr>
              <w:pStyle w:val="Corpsdetexte"/>
              <w:jc w:val="both"/>
              <w:rPr>
                <w:rFonts w:ascii="Verdana" w:hAnsi="Verdana" w:cs="Verdana"/>
                <w:sz w:val="20"/>
                <w:szCs w:val="20"/>
              </w:rPr>
            </w:pPr>
            <w:r w:rsidRPr="001F6462">
              <w:rPr>
                <w:rFonts w:ascii="Verdana" w:eastAsia="Times New Roman" w:hAnsi="Verdana" w:cs="Times New Roman"/>
                <w:i/>
                <w:iCs/>
                <w:color w:val="FF0000"/>
                <w:sz w:val="20"/>
                <w:szCs w:val="20"/>
                <w:lang w:eastAsia="fr-FR"/>
              </w:rPr>
              <w:t>L’entreprise doit faire une démonstration étayée sur ce point</w:t>
            </w:r>
            <w:r>
              <w:rPr>
                <w:rFonts w:ascii="Verdana" w:eastAsia="Times New Roman" w:hAnsi="Verdana" w:cs="Times New Roman"/>
                <w:i/>
                <w:iCs/>
                <w:color w:val="FF0000"/>
                <w:sz w:val="20"/>
                <w:szCs w:val="20"/>
                <w:lang w:eastAsia="fr-FR"/>
              </w:rPr>
              <w:t>.</w:t>
            </w:r>
          </w:p>
        </w:tc>
      </w:tr>
      <w:tr w:rsidR="00EF0038" w14:paraId="68CD3F79"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30F542BE" w14:textId="77777777" w:rsidR="002126F0" w:rsidRDefault="002126F0" w:rsidP="002126F0">
            <w:pPr>
              <w:rPr>
                <w:rFonts w:ascii="Verdana" w:hAnsi="Verdana"/>
                <w:sz w:val="20"/>
                <w:szCs w:val="20"/>
              </w:rPr>
            </w:pPr>
          </w:p>
          <w:p w14:paraId="7DE8AEF4" w14:textId="29222D15" w:rsidR="00904A4F" w:rsidRDefault="00904A4F" w:rsidP="00904A4F">
            <w:pPr>
              <w:rPr>
                <w:rFonts w:ascii="Verdana" w:hAnsi="Verdana"/>
                <w:sz w:val="20"/>
                <w:szCs w:val="20"/>
              </w:rPr>
            </w:pPr>
            <w:r>
              <w:rPr>
                <w:rFonts w:ascii="Verdana" w:hAnsi="Verdana"/>
                <w:sz w:val="20"/>
                <w:szCs w:val="20"/>
              </w:rPr>
              <w:t>Objectifs :</w:t>
            </w:r>
          </w:p>
          <w:p w14:paraId="1F284D4E" w14:textId="682A7888" w:rsidR="001F6462" w:rsidRDefault="001F6462" w:rsidP="00904A4F">
            <w:pPr>
              <w:rPr>
                <w:rFonts w:ascii="Verdana" w:hAnsi="Verdana"/>
                <w:sz w:val="20"/>
                <w:szCs w:val="20"/>
              </w:rPr>
            </w:pPr>
          </w:p>
          <w:p w14:paraId="405EF962" w14:textId="14FDB80A" w:rsidR="001F6462" w:rsidRDefault="001F6462" w:rsidP="00904A4F">
            <w:pPr>
              <w:rPr>
                <w:rFonts w:ascii="Verdana" w:hAnsi="Verdana"/>
                <w:sz w:val="20"/>
                <w:szCs w:val="20"/>
              </w:rPr>
            </w:pPr>
          </w:p>
          <w:p w14:paraId="648A1718" w14:textId="77777777" w:rsidR="00904909" w:rsidRDefault="00904909" w:rsidP="00904A4F">
            <w:pPr>
              <w:rPr>
                <w:rFonts w:ascii="Verdana" w:hAnsi="Verdana"/>
                <w:sz w:val="20"/>
                <w:szCs w:val="20"/>
              </w:rPr>
            </w:pPr>
          </w:p>
          <w:p w14:paraId="628CB0E3" w14:textId="77777777" w:rsidR="00904A4F" w:rsidRDefault="00904A4F" w:rsidP="00904A4F">
            <w:pPr>
              <w:rPr>
                <w:rFonts w:ascii="Verdana" w:hAnsi="Verdana"/>
                <w:sz w:val="20"/>
                <w:szCs w:val="20"/>
              </w:rPr>
            </w:pPr>
          </w:p>
          <w:p w14:paraId="4A6AE42F" w14:textId="20A4EE27" w:rsidR="00904A4F" w:rsidRDefault="00904A4F" w:rsidP="00904A4F">
            <w:pPr>
              <w:pStyle w:val="Corpsdetexte"/>
              <w:jc w:val="both"/>
              <w:rPr>
                <w:rFonts w:ascii="Verdana" w:hAnsi="Verdana"/>
                <w:sz w:val="20"/>
                <w:szCs w:val="20"/>
                <w:lang w:eastAsia="zh-CN"/>
              </w:rPr>
            </w:pPr>
            <w:r w:rsidRPr="00706462">
              <w:rPr>
                <w:rFonts w:ascii="Verdana" w:hAnsi="Verdana"/>
                <w:sz w:val="20"/>
                <w:szCs w:val="20"/>
                <w:lang w:eastAsia="zh-CN"/>
              </w:rPr>
              <w:t xml:space="preserve">Plan d’actions : </w:t>
            </w:r>
          </w:p>
          <w:p w14:paraId="7251205D" w14:textId="2D537397" w:rsidR="00904909" w:rsidRDefault="00904909" w:rsidP="00904A4F">
            <w:pPr>
              <w:pStyle w:val="Corpsdetexte"/>
              <w:jc w:val="both"/>
              <w:rPr>
                <w:rFonts w:ascii="Verdana" w:hAnsi="Verdana"/>
                <w:sz w:val="20"/>
                <w:szCs w:val="20"/>
                <w:lang w:eastAsia="zh-CN"/>
              </w:rPr>
            </w:pPr>
          </w:p>
          <w:p w14:paraId="75863F98" w14:textId="3A429EF5" w:rsidR="00904909" w:rsidRDefault="00904909" w:rsidP="00904A4F">
            <w:pPr>
              <w:pStyle w:val="Corpsdetexte"/>
              <w:jc w:val="both"/>
              <w:rPr>
                <w:rFonts w:ascii="Verdana" w:hAnsi="Verdana"/>
                <w:sz w:val="20"/>
                <w:szCs w:val="20"/>
                <w:lang w:eastAsia="zh-CN"/>
              </w:rPr>
            </w:pPr>
          </w:p>
          <w:p w14:paraId="28D8F6D8" w14:textId="26828E24" w:rsidR="00904909" w:rsidRDefault="00904909" w:rsidP="00904A4F">
            <w:pPr>
              <w:pStyle w:val="Corpsdetexte"/>
              <w:jc w:val="both"/>
              <w:rPr>
                <w:rFonts w:ascii="Verdana" w:hAnsi="Verdana"/>
                <w:sz w:val="20"/>
                <w:szCs w:val="20"/>
                <w:lang w:eastAsia="zh-CN"/>
              </w:rPr>
            </w:pPr>
          </w:p>
          <w:p w14:paraId="7993D477" w14:textId="374ACDD2" w:rsidR="00904909" w:rsidRDefault="00904909" w:rsidP="00904A4F">
            <w:pPr>
              <w:pStyle w:val="Corpsdetexte"/>
              <w:jc w:val="both"/>
              <w:rPr>
                <w:rFonts w:ascii="Verdana" w:hAnsi="Verdana"/>
                <w:sz w:val="20"/>
                <w:szCs w:val="20"/>
                <w:lang w:eastAsia="zh-CN"/>
              </w:rPr>
            </w:pPr>
          </w:p>
          <w:p w14:paraId="4BC6BD0B" w14:textId="77777777" w:rsidR="00904909" w:rsidRDefault="00904909" w:rsidP="00904A4F">
            <w:pPr>
              <w:pStyle w:val="Corpsdetexte"/>
              <w:jc w:val="both"/>
              <w:rPr>
                <w:rFonts w:ascii="Verdana" w:hAnsi="Verdana"/>
                <w:sz w:val="20"/>
                <w:szCs w:val="20"/>
                <w:lang w:eastAsia="zh-CN"/>
              </w:rPr>
            </w:pPr>
          </w:p>
          <w:p w14:paraId="2CF5B27D" w14:textId="016C49AA" w:rsidR="00904A4F" w:rsidRPr="00706462" w:rsidRDefault="00904A4F" w:rsidP="002126F0">
            <w:pPr>
              <w:rPr>
                <w:rFonts w:ascii="Verdana" w:hAnsi="Verdana"/>
                <w:sz w:val="20"/>
                <w:szCs w:val="20"/>
              </w:rPr>
            </w:pPr>
          </w:p>
        </w:tc>
      </w:tr>
      <w:tr w:rsidR="00EF0038" w14:paraId="27BAD22F" w14:textId="77777777" w:rsidTr="00B071F9">
        <w:trPr>
          <w:trHeight w:val="1430"/>
        </w:trPr>
        <w:tc>
          <w:tcPr>
            <w:tcW w:w="10456" w:type="dxa"/>
            <w:tcBorders>
              <w:top w:val="single" w:sz="4" w:space="0" w:color="auto"/>
            </w:tcBorders>
            <w:vAlign w:val="center"/>
          </w:tcPr>
          <w:p w14:paraId="31DA88B2" w14:textId="2B2786FA" w:rsidR="00EF0038" w:rsidRPr="00706462" w:rsidRDefault="002126F0" w:rsidP="00904A4F">
            <w:pPr>
              <w:pStyle w:val="Corpsdetexte"/>
              <w:numPr>
                <w:ilvl w:val="0"/>
                <w:numId w:val="1"/>
              </w:numPr>
              <w:jc w:val="both"/>
              <w:rPr>
                <w:rFonts w:ascii="Verdana" w:hAnsi="Verdana"/>
                <w:sz w:val="20"/>
                <w:szCs w:val="20"/>
              </w:rPr>
            </w:pPr>
            <w:r w:rsidRPr="00706462">
              <w:rPr>
                <w:rFonts w:ascii="Verdana" w:hAnsi="Verdana"/>
                <w:sz w:val="20"/>
                <w:szCs w:val="20"/>
                <w:lang w:eastAsia="zh-CN"/>
              </w:rPr>
              <w:t xml:space="preserve">Quels sont les objectifs quantitatifs et qualitatifs relatifs au </w:t>
            </w:r>
            <w:r w:rsidRPr="00706462">
              <w:rPr>
                <w:rFonts w:ascii="Verdana" w:hAnsi="Verdana" w:cs="Verdana"/>
                <w:sz w:val="20"/>
                <w:szCs w:val="20"/>
              </w:rPr>
              <w:t>fonctionnement de l’entreprise, en termes de qualité, coûts et/ou délai et d’organisation du travail</w:t>
            </w:r>
            <w:r>
              <w:rPr>
                <w:rFonts w:ascii="Verdana" w:hAnsi="Verdana" w:cs="Verdana"/>
                <w:sz w:val="20"/>
                <w:szCs w:val="20"/>
              </w:rPr>
              <w:t> ?</w:t>
            </w:r>
            <w:r w:rsidRPr="00706462">
              <w:rPr>
                <w:rFonts w:ascii="Verdana" w:hAnsi="Verdana" w:cs="Verdana"/>
                <w:sz w:val="20"/>
                <w:szCs w:val="20"/>
              </w:rPr>
              <w:t xml:space="preserve"> Quels sont les gains de compétitivité économique envisagés (par exemple : coûts de production, mutualisation des moyens et outils de production…)</w:t>
            </w:r>
            <w:r>
              <w:rPr>
                <w:rFonts w:ascii="Verdana" w:hAnsi="Verdana" w:cs="Verdana"/>
                <w:sz w:val="20"/>
                <w:szCs w:val="20"/>
              </w:rPr>
              <w:t> ?</w:t>
            </w:r>
          </w:p>
        </w:tc>
      </w:tr>
      <w:tr w:rsidR="00EF0038" w14:paraId="2EBF7163" w14:textId="77777777" w:rsidTr="00B071F9">
        <w:tc>
          <w:tcPr>
            <w:tcW w:w="10456" w:type="dxa"/>
            <w:tcBorders>
              <w:bottom w:val="single" w:sz="4" w:space="0" w:color="auto"/>
            </w:tcBorders>
            <w:vAlign w:val="center"/>
          </w:tcPr>
          <w:p w14:paraId="3589677F" w14:textId="77777777" w:rsidR="00EF0038" w:rsidRDefault="002126F0" w:rsidP="00904A4F">
            <w:pPr>
              <w:pStyle w:val="Corpsdetexte"/>
              <w:jc w:val="both"/>
              <w:rPr>
                <w:rFonts w:ascii="Verdana" w:eastAsia="Times New Roman" w:hAnsi="Verdana" w:cs="Times New Roman"/>
                <w:i/>
                <w:iCs/>
                <w:color w:val="00B050"/>
                <w:sz w:val="20"/>
                <w:szCs w:val="20"/>
                <w:lang w:eastAsia="fr-FR"/>
              </w:rPr>
            </w:pPr>
            <w:r w:rsidRPr="00AE6C35">
              <w:rPr>
                <w:rFonts w:ascii="Verdana" w:eastAsia="Times New Roman" w:hAnsi="Verdana" w:cs="Times New Roman"/>
                <w:i/>
                <w:iCs/>
                <w:color w:val="00B050"/>
                <w:sz w:val="20"/>
                <w:szCs w:val="20"/>
                <w:lang w:eastAsia="fr-FR"/>
              </w:rPr>
              <w:t xml:space="preserve">Cette question permet d’évaluer votre dossier sur </w:t>
            </w:r>
            <w:r w:rsidRPr="00AE6C35">
              <w:rPr>
                <w:rFonts w:ascii="Verdana" w:eastAsia="Times New Roman" w:hAnsi="Verdana" w:cs="Times New Roman"/>
                <w:b/>
                <w:bCs/>
                <w:i/>
                <w:iCs/>
                <w:color w:val="00B050"/>
                <w:sz w:val="20"/>
                <w:szCs w:val="20"/>
                <w:lang w:eastAsia="fr-FR"/>
              </w:rPr>
              <w:t xml:space="preserve">le critère </w:t>
            </w:r>
            <w:r>
              <w:rPr>
                <w:rFonts w:ascii="Verdana" w:eastAsia="Times New Roman" w:hAnsi="Verdana" w:cs="Times New Roman"/>
                <w:b/>
                <w:bCs/>
                <w:i/>
                <w:iCs/>
                <w:color w:val="00B050"/>
                <w:sz w:val="20"/>
                <w:szCs w:val="20"/>
                <w:lang w:eastAsia="fr-FR"/>
              </w:rPr>
              <w:t>« </w:t>
            </w:r>
            <w:r w:rsidRPr="00AE6C35">
              <w:rPr>
                <w:rFonts w:ascii="Verdana" w:eastAsia="Times New Roman" w:hAnsi="Verdana" w:cs="Times New Roman"/>
                <w:b/>
                <w:bCs/>
                <w:i/>
                <w:iCs/>
                <w:color w:val="00B050"/>
                <w:sz w:val="20"/>
                <w:szCs w:val="20"/>
                <w:lang w:eastAsia="fr-FR"/>
              </w:rPr>
              <w:t>n°</w:t>
            </w:r>
            <w:r>
              <w:rPr>
                <w:rFonts w:ascii="Verdana" w:eastAsia="Times New Roman" w:hAnsi="Verdana" w:cs="Times New Roman"/>
                <w:b/>
                <w:bCs/>
                <w:i/>
                <w:iCs/>
                <w:color w:val="00B050"/>
                <w:sz w:val="20"/>
                <w:szCs w:val="20"/>
                <w:lang w:eastAsia="fr-FR"/>
              </w:rPr>
              <w:t xml:space="preserve"> 8.2 : Performance industrielle et/ou digitale »</w:t>
            </w:r>
            <w:r w:rsidRPr="00AE6C35">
              <w:rPr>
                <w:rFonts w:ascii="Verdana" w:eastAsia="Times New Roman" w:hAnsi="Verdana" w:cs="Times New Roman"/>
                <w:i/>
                <w:iCs/>
                <w:color w:val="00B050"/>
                <w:sz w:val="20"/>
                <w:szCs w:val="20"/>
                <w:lang w:eastAsia="fr-FR"/>
              </w:rPr>
              <w:t xml:space="preserve"> de la grille de sélection</w:t>
            </w:r>
          </w:p>
          <w:p w14:paraId="43084157" w14:textId="73544136" w:rsidR="00EA478A" w:rsidRPr="00706462" w:rsidRDefault="00EA478A" w:rsidP="00904A4F">
            <w:pPr>
              <w:pStyle w:val="Corpsdetexte"/>
              <w:jc w:val="both"/>
              <w:rPr>
                <w:rFonts w:ascii="Verdana" w:hAnsi="Verdana"/>
                <w:sz w:val="20"/>
                <w:szCs w:val="20"/>
              </w:rPr>
            </w:pPr>
            <w:r w:rsidRPr="001F6462">
              <w:rPr>
                <w:rFonts w:ascii="Verdana" w:eastAsia="Times New Roman" w:hAnsi="Verdana" w:cs="Times New Roman"/>
                <w:i/>
                <w:iCs/>
                <w:color w:val="FF0000"/>
                <w:sz w:val="20"/>
                <w:szCs w:val="20"/>
                <w:lang w:eastAsia="fr-FR"/>
              </w:rPr>
              <w:lastRenderedPageBreak/>
              <w:t>L’entreprise doit faire une démonstration étayée sur ce point</w:t>
            </w:r>
            <w:r>
              <w:rPr>
                <w:rFonts w:ascii="Verdana" w:eastAsia="Times New Roman" w:hAnsi="Verdana" w:cs="Times New Roman"/>
                <w:i/>
                <w:iCs/>
                <w:color w:val="FF0000"/>
                <w:sz w:val="20"/>
                <w:szCs w:val="20"/>
                <w:lang w:eastAsia="fr-FR"/>
              </w:rPr>
              <w:t>.</w:t>
            </w:r>
          </w:p>
        </w:tc>
      </w:tr>
      <w:tr w:rsidR="002126F0" w14:paraId="55E80840"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541EC1AA" w14:textId="77777777" w:rsidR="00904A4F" w:rsidRDefault="00904A4F" w:rsidP="002126F0">
            <w:pPr>
              <w:rPr>
                <w:rFonts w:ascii="Verdana" w:hAnsi="Verdana"/>
                <w:sz w:val="20"/>
                <w:szCs w:val="20"/>
              </w:rPr>
            </w:pPr>
          </w:p>
          <w:p w14:paraId="0F1E854B" w14:textId="224F1AFA" w:rsidR="002126F0" w:rsidRDefault="002126F0" w:rsidP="002126F0">
            <w:pPr>
              <w:rPr>
                <w:rFonts w:ascii="Verdana" w:hAnsi="Verdana"/>
                <w:sz w:val="20"/>
                <w:szCs w:val="20"/>
              </w:rPr>
            </w:pPr>
            <w:r>
              <w:rPr>
                <w:rFonts w:ascii="Verdana" w:hAnsi="Verdana"/>
                <w:sz w:val="20"/>
                <w:szCs w:val="20"/>
              </w:rPr>
              <w:t>Objectifs :</w:t>
            </w:r>
          </w:p>
          <w:p w14:paraId="4FCAA357" w14:textId="2BE91520" w:rsidR="00904909" w:rsidRDefault="00904909" w:rsidP="002126F0">
            <w:pPr>
              <w:rPr>
                <w:rFonts w:ascii="Verdana" w:hAnsi="Verdana"/>
                <w:sz w:val="20"/>
                <w:szCs w:val="20"/>
              </w:rPr>
            </w:pPr>
          </w:p>
          <w:p w14:paraId="27DC4245" w14:textId="77777777" w:rsidR="00904909" w:rsidRDefault="00904909" w:rsidP="002126F0">
            <w:pPr>
              <w:rPr>
                <w:rFonts w:ascii="Verdana" w:hAnsi="Verdana"/>
                <w:sz w:val="20"/>
                <w:szCs w:val="20"/>
              </w:rPr>
            </w:pPr>
          </w:p>
          <w:p w14:paraId="20EC3D61" w14:textId="77777777" w:rsidR="002126F0" w:rsidRDefault="002126F0" w:rsidP="002126F0">
            <w:pPr>
              <w:rPr>
                <w:rFonts w:ascii="Verdana" w:hAnsi="Verdana"/>
                <w:sz w:val="20"/>
                <w:szCs w:val="20"/>
              </w:rPr>
            </w:pPr>
          </w:p>
          <w:p w14:paraId="21FB6F62" w14:textId="47E71C25" w:rsidR="002126F0" w:rsidRDefault="002126F0" w:rsidP="002126F0">
            <w:pPr>
              <w:rPr>
                <w:rFonts w:ascii="Verdana" w:hAnsi="Verdana"/>
                <w:sz w:val="20"/>
                <w:szCs w:val="20"/>
                <w:lang w:eastAsia="zh-CN"/>
              </w:rPr>
            </w:pPr>
            <w:r w:rsidRPr="00706462">
              <w:rPr>
                <w:rFonts w:ascii="Verdana" w:hAnsi="Verdana"/>
                <w:sz w:val="20"/>
                <w:szCs w:val="20"/>
                <w:lang w:eastAsia="zh-CN"/>
              </w:rPr>
              <w:t>Plan d’actions :</w:t>
            </w:r>
          </w:p>
          <w:p w14:paraId="082F916F" w14:textId="23EB0892" w:rsidR="00904909" w:rsidRDefault="00904909" w:rsidP="002126F0">
            <w:pPr>
              <w:rPr>
                <w:rFonts w:ascii="Verdana" w:hAnsi="Verdana"/>
                <w:sz w:val="20"/>
                <w:szCs w:val="20"/>
                <w:lang w:eastAsia="zh-CN"/>
              </w:rPr>
            </w:pPr>
          </w:p>
          <w:p w14:paraId="0AB49A31" w14:textId="4D8BF269" w:rsidR="00904909" w:rsidRDefault="00904909" w:rsidP="002126F0">
            <w:pPr>
              <w:rPr>
                <w:rFonts w:ascii="Verdana" w:hAnsi="Verdana"/>
                <w:sz w:val="20"/>
                <w:szCs w:val="20"/>
                <w:lang w:eastAsia="zh-CN"/>
              </w:rPr>
            </w:pPr>
          </w:p>
          <w:p w14:paraId="0CDF9138" w14:textId="77D2DA78" w:rsidR="00904909" w:rsidRDefault="00904909" w:rsidP="002126F0">
            <w:pPr>
              <w:rPr>
                <w:rFonts w:ascii="Verdana" w:hAnsi="Verdana"/>
                <w:sz w:val="20"/>
                <w:szCs w:val="20"/>
                <w:lang w:eastAsia="zh-CN"/>
              </w:rPr>
            </w:pPr>
          </w:p>
          <w:p w14:paraId="6F143895" w14:textId="75CBAA3B" w:rsidR="00904909" w:rsidRDefault="00904909" w:rsidP="002126F0">
            <w:pPr>
              <w:rPr>
                <w:rFonts w:ascii="Verdana" w:hAnsi="Verdana"/>
                <w:sz w:val="20"/>
                <w:szCs w:val="20"/>
                <w:lang w:eastAsia="zh-CN"/>
              </w:rPr>
            </w:pPr>
          </w:p>
          <w:p w14:paraId="214E8E40" w14:textId="5DB3E79E" w:rsidR="00904909" w:rsidRDefault="00904909" w:rsidP="002126F0">
            <w:pPr>
              <w:rPr>
                <w:rFonts w:ascii="Verdana" w:hAnsi="Verdana"/>
                <w:sz w:val="20"/>
                <w:szCs w:val="20"/>
                <w:lang w:eastAsia="zh-CN"/>
              </w:rPr>
            </w:pPr>
          </w:p>
          <w:p w14:paraId="59C98558" w14:textId="77777777" w:rsidR="00904909" w:rsidRDefault="00904909" w:rsidP="002126F0">
            <w:pPr>
              <w:rPr>
                <w:rFonts w:ascii="Verdana" w:hAnsi="Verdana"/>
                <w:sz w:val="20"/>
                <w:szCs w:val="20"/>
                <w:lang w:eastAsia="zh-CN"/>
              </w:rPr>
            </w:pPr>
          </w:p>
          <w:p w14:paraId="58E4CF56" w14:textId="77777777" w:rsidR="00904A4F" w:rsidRDefault="00904A4F" w:rsidP="002126F0">
            <w:pPr>
              <w:rPr>
                <w:rFonts w:ascii="Verdana" w:hAnsi="Verdana"/>
                <w:sz w:val="20"/>
                <w:szCs w:val="20"/>
                <w:lang w:eastAsia="zh-CN"/>
              </w:rPr>
            </w:pPr>
          </w:p>
          <w:p w14:paraId="7EC13A57" w14:textId="77777777" w:rsidR="002126F0" w:rsidRPr="00706462" w:rsidRDefault="002126F0" w:rsidP="002126F0">
            <w:pPr>
              <w:rPr>
                <w:rFonts w:ascii="Verdana" w:hAnsi="Verdana"/>
                <w:sz w:val="20"/>
                <w:szCs w:val="20"/>
              </w:rPr>
            </w:pPr>
          </w:p>
        </w:tc>
      </w:tr>
      <w:tr w:rsidR="002126F0" w14:paraId="51740C1F" w14:textId="77777777" w:rsidTr="00B071F9">
        <w:trPr>
          <w:trHeight w:val="1072"/>
        </w:trPr>
        <w:tc>
          <w:tcPr>
            <w:tcW w:w="10456" w:type="dxa"/>
            <w:tcBorders>
              <w:top w:val="single" w:sz="4" w:space="0" w:color="auto"/>
              <w:bottom w:val="single" w:sz="4" w:space="0" w:color="auto"/>
            </w:tcBorders>
            <w:vAlign w:val="center"/>
          </w:tcPr>
          <w:p w14:paraId="0FBDE099" w14:textId="58DBF354" w:rsidR="002126F0" w:rsidRPr="00AA470C" w:rsidRDefault="002126F0" w:rsidP="00904A4F">
            <w:pPr>
              <w:pStyle w:val="Corpsdetexte"/>
              <w:numPr>
                <w:ilvl w:val="0"/>
                <w:numId w:val="1"/>
              </w:numPr>
              <w:jc w:val="both"/>
              <w:rPr>
                <w:rFonts w:ascii="Verdana" w:hAnsi="Verdana"/>
                <w:sz w:val="20"/>
                <w:szCs w:val="20"/>
              </w:rPr>
            </w:pPr>
            <w:r w:rsidRPr="009C1D35">
              <w:rPr>
                <w:rFonts w:ascii="Verdana" w:hAnsi="Verdana"/>
                <w:sz w:val="20"/>
                <w:szCs w:val="20"/>
                <w:lang w:eastAsia="zh-CN"/>
              </w:rPr>
              <w:t xml:space="preserve">Quels sont les objectifs quantitatifs et qualitatifs relatifs à </w:t>
            </w:r>
            <w:r w:rsidRPr="009C1D35">
              <w:rPr>
                <w:rFonts w:ascii="Verdana" w:hAnsi="Verdana" w:cs="Verdana"/>
                <w:sz w:val="20"/>
                <w:szCs w:val="20"/>
              </w:rPr>
              <w:t>la politique d’approvisionnement</w:t>
            </w:r>
            <w:r w:rsidR="00523301">
              <w:rPr>
                <w:rFonts w:ascii="Verdana" w:hAnsi="Verdana" w:cs="Verdana"/>
                <w:sz w:val="20"/>
                <w:szCs w:val="20"/>
              </w:rPr>
              <w:t>.</w:t>
            </w:r>
          </w:p>
          <w:p w14:paraId="7DA581DE" w14:textId="00D58FC2" w:rsidR="00523301" w:rsidRPr="00D04CF0" w:rsidRDefault="00523301" w:rsidP="00D04CF0">
            <w:pPr>
              <w:pStyle w:val="Corpsdetexte"/>
              <w:jc w:val="both"/>
              <w:rPr>
                <w:rFonts w:ascii="Verdana" w:hAnsi="Verdana"/>
                <w:i/>
                <w:iCs/>
                <w:sz w:val="20"/>
                <w:szCs w:val="20"/>
              </w:rPr>
            </w:pPr>
            <w:r w:rsidRPr="00D04CF0">
              <w:rPr>
                <w:rFonts w:ascii="Verdana" w:hAnsi="Verdana"/>
                <w:i/>
                <w:iCs/>
                <w:color w:val="FF0000"/>
                <w:sz w:val="20"/>
                <w:szCs w:val="20"/>
              </w:rPr>
              <w:t xml:space="preserve">Préciser notamment ici </w:t>
            </w:r>
            <w:r w:rsidR="00AE2025" w:rsidRPr="00D04CF0">
              <w:rPr>
                <w:rFonts w:ascii="Verdana" w:hAnsi="Verdana"/>
                <w:i/>
                <w:iCs/>
                <w:color w:val="FF0000"/>
                <w:sz w:val="20"/>
                <w:szCs w:val="20"/>
              </w:rPr>
              <w:t>les</w:t>
            </w:r>
            <w:r w:rsidRPr="00D04CF0">
              <w:rPr>
                <w:rFonts w:ascii="Verdana" w:hAnsi="Verdana"/>
                <w:i/>
                <w:iCs/>
                <w:color w:val="FF0000"/>
                <w:sz w:val="20"/>
                <w:szCs w:val="20"/>
              </w:rPr>
              <w:t xml:space="preserve"> évolutions relative</w:t>
            </w:r>
            <w:r w:rsidR="00AE2025" w:rsidRPr="00D04CF0">
              <w:rPr>
                <w:rFonts w:ascii="Verdana" w:hAnsi="Verdana"/>
                <w:i/>
                <w:iCs/>
                <w:color w:val="FF0000"/>
                <w:sz w:val="20"/>
                <w:szCs w:val="20"/>
              </w:rPr>
              <w:t>s</w:t>
            </w:r>
            <w:r w:rsidRPr="00D04CF0">
              <w:rPr>
                <w:rFonts w:ascii="Verdana" w:hAnsi="Verdana"/>
                <w:i/>
                <w:iCs/>
                <w:color w:val="FF0000"/>
                <w:sz w:val="20"/>
                <w:szCs w:val="20"/>
              </w:rPr>
              <w:t xml:space="preserve"> à l’approvisionnement</w:t>
            </w:r>
            <w:r w:rsidR="00AE2025" w:rsidRPr="00D04CF0">
              <w:rPr>
                <w:rFonts w:ascii="Verdana" w:hAnsi="Verdana"/>
                <w:i/>
                <w:iCs/>
                <w:color w:val="FF0000"/>
                <w:sz w:val="20"/>
                <w:szCs w:val="20"/>
              </w:rPr>
              <w:t xml:space="preserve"> de l’entreprise escomptées à l’issue</w:t>
            </w:r>
            <w:r w:rsidRPr="00D04CF0">
              <w:rPr>
                <w:rFonts w:ascii="Verdana" w:hAnsi="Verdana"/>
                <w:i/>
                <w:iCs/>
                <w:color w:val="FF0000"/>
                <w:sz w:val="20"/>
                <w:szCs w:val="20"/>
              </w:rPr>
              <w:t xml:space="preserve"> </w:t>
            </w:r>
            <w:r w:rsidR="00AE2025" w:rsidRPr="00D04CF0">
              <w:rPr>
                <w:rFonts w:ascii="Verdana" w:hAnsi="Verdana"/>
                <w:i/>
                <w:iCs/>
                <w:color w:val="FF0000"/>
                <w:sz w:val="20"/>
                <w:szCs w:val="20"/>
              </w:rPr>
              <w:t>du</w:t>
            </w:r>
            <w:r w:rsidRPr="00D04CF0">
              <w:rPr>
                <w:rFonts w:ascii="Verdana" w:hAnsi="Verdana"/>
                <w:i/>
                <w:iCs/>
                <w:color w:val="FF0000"/>
                <w:sz w:val="20"/>
                <w:szCs w:val="20"/>
              </w:rPr>
              <w:t xml:space="preserve"> projet d’investissements présenté et/ou</w:t>
            </w:r>
            <w:r w:rsidR="00AE2025" w:rsidRPr="00D04CF0">
              <w:rPr>
                <w:rFonts w:ascii="Verdana" w:hAnsi="Verdana"/>
                <w:i/>
                <w:iCs/>
                <w:color w:val="FF0000"/>
                <w:sz w:val="20"/>
                <w:szCs w:val="20"/>
              </w:rPr>
              <w:t xml:space="preserve"> de</w:t>
            </w:r>
            <w:r w:rsidRPr="00D04CF0">
              <w:rPr>
                <w:rFonts w:ascii="Verdana" w:hAnsi="Verdana"/>
                <w:i/>
                <w:iCs/>
                <w:color w:val="FF0000"/>
                <w:sz w:val="20"/>
                <w:szCs w:val="20"/>
              </w:rPr>
              <w:t xml:space="preserve"> tout autre investissement en cours ou à venir </w:t>
            </w:r>
          </w:p>
        </w:tc>
      </w:tr>
      <w:tr w:rsidR="002126F0" w14:paraId="3205472D"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47EF3B6A" w14:textId="77777777" w:rsidR="00904A4F" w:rsidRDefault="00904A4F" w:rsidP="002126F0">
            <w:pPr>
              <w:rPr>
                <w:rFonts w:ascii="Verdana" w:hAnsi="Verdana"/>
                <w:sz w:val="20"/>
                <w:szCs w:val="20"/>
              </w:rPr>
            </w:pPr>
          </w:p>
          <w:p w14:paraId="77EB9309" w14:textId="69ED1944" w:rsidR="002126F0" w:rsidRDefault="002126F0" w:rsidP="002126F0">
            <w:pPr>
              <w:rPr>
                <w:rFonts w:ascii="Verdana" w:hAnsi="Verdana"/>
                <w:sz w:val="20"/>
                <w:szCs w:val="20"/>
              </w:rPr>
            </w:pPr>
            <w:r>
              <w:rPr>
                <w:rFonts w:ascii="Verdana" w:hAnsi="Verdana"/>
                <w:sz w:val="20"/>
                <w:szCs w:val="20"/>
              </w:rPr>
              <w:t>Objectifs :</w:t>
            </w:r>
          </w:p>
          <w:p w14:paraId="2374BBE7" w14:textId="230D5EDB" w:rsidR="002126F0" w:rsidRDefault="002126F0" w:rsidP="002126F0">
            <w:pPr>
              <w:rPr>
                <w:rFonts w:ascii="Verdana" w:hAnsi="Verdana"/>
                <w:sz w:val="20"/>
                <w:szCs w:val="20"/>
              </w:rPr>
            </w:pPr>
          </w:p>
          <w:p w14:paraId="52FCC1E3" w14:textId="45A7027F" w:rsidR="00904909" w:rsidRDefault="00904909" w:rsidP="002126F0">
            <w:pPr>
              <w:rPr>
                <w:rFonts w:ascii="Verdana" w:hAnsi="Verdana"/>
                <w:sz w:val="20"/>
                <w:szCs w:val="20"/>
              </w:rPr>
            </w:pPr>
          </w:p>
          <w:p w14:paraId="3317A498" w14:textId="2D12289F" w:rsidR="00904909" w:rsidRDefault="00904909" w:rsidP="002126F0">
            <w:pPr>
              <w:rPr>
                <w:rFonts w:ascii="Verdana" w:hAnsi="Verdana"/>
                <w:sz w:val="20"/>
                <w:szCs w:val="20"/>
              </w:rPr>
            </w:pPr>
          </w:p>
          <w:p w14:paraId="2CAD2797" w14:textId="77777777" w:rsidR="00904909" w:rsidRDefault="00904909" w:rsidP="002126F0">
            <w:pPr>
              <w:rPr>
                <w:rFonts w:ascii="Verdana" w:hAnsi="Verdana"/>
                <w:sz w:val="20"/>
                <w:szCs w:val="20"/>
              </w:rPr>
            </w:pPr>
          </w:p>
          <w:p w14:paraId="50595BAB" w14:textId="09D49ECE" w:rsidR="002126F0" w:rsidRDefault="002126F0" w:rsidP="002126F0">
            <w:pPr>
              <w:rPr>
                <w:rFonts w:ascii="Verdana" w:hAnsi="Verdana"/>
                <w:sz w:val="20"/>
                <w:szCs w:val="20"/>
                <w:lang w:eastAsia="zh-CN"/>
              </w:rPr>
            </w:pPr>
            <w:r w:rsidRPr="00706462">
              <w:rPr>
                <w:rFonts w:ascii="Verdana" w:hAnsi="Verdana"/>
                <w:sz w:val="20"/>
                <w:szCs w:val="20"/>
                <w:lang w:eastAsia="zh-CN"/>
              </w:rPr>
              <w:t>Plan d’actions :</w:t>
            </w:r>
          </w:p>
          <w:p w14:paraId="3CDCFB3C" w14:textId="049F01B2" w:rsidR="00904909" w:rsidRDefault="00904909" w:rsidP="002126F0">
            <w:pPr>
              <w:rPr>
                <w:rFonts w:ascii="Verdana" w:hAnsi="Verdana"/>
                <w:sz w:val="20"/>
                <w:szCs w:val="20"/>
                <w:lang w:eastAsia="zh-CN"/>
              </w:rPr>
            </w:pPr>
          </w:p>
          <w:p w14:paraId="6310B56C" w14:textId="130CCD13" w:rsidR="00904909" w:rsidRDefault="00904909" w:rsidP="002126F0">
            <w:pPr>
              <w:rPr>
                <w:rFonts w:ascii="Verdana" w:hAnsi="Verdana"/>
                <w:sz w:val="20"/>
                <w:szCs w:val="20"/>
                <w:lang w:eastAsia="zh-CN"/>
              </w:rPr>
            </w:pPr>
          </w:p>
          <w:p w14:paraId="6D240766" w14:textId="1A3CC86C" w:rsidR="00904909" w:rsidRDefault="00904909" w:rsidP="002126F0">
            <w:pPr>
              <w:rPr>
                <w:rFonts w:ascii="Verdana" w:hAnsi="Verdana"/>
                <w:sz w:val="20"/>
                <w:szCs w:val="20"/>
                <w:lang w:eastAsia="zh-CN"/>
              </w:rPr>
            </w:pPr>
          </w:p>
          <w:p w14:paraId="28E18E29" w14:textId="701773D6" w:rsidR="00904909" w:rsidRDefault="00904909" w:rsidP="002126F0">
            <w:pPr>
              <w:rPr>
                <w:rFonts w:ascii="Verdana" w:hAnsi="Verdana"/>
                <w:sz w:val="20"/>
                <w:szCs w:val="20"/>
                <w:lang w:eastAsia="zh-CN"/>
              </w:rPr>
            </w:pPr>
          </w:p>
          <w:p w14:paraId="4EC3DABE" w14:textId="4AAB8A8F" w:rsidR="00904909" w:rsidRDefault="00904909" w:rsidP="002126F0">
            <w:pPr>
              <w:rPr>
                <w:rFonts w:ascii="Verdana" w:hAnsi="Verdana"/>
                <w:sz w:val="20"/>
                <w:szCs w:val="20"/>
                <w:lang w:eastAsia="zh-CN"/>
              </w:rPr>
            </w:pPr>
          </w:p>
          <w:p w14:paraId="31EF5A21" w14:textId="77777777" w:rsidR="00904909" w:rsidRDefault="00904909" w:rsidP="002126F0">
            <w:pPr>
              <w:rPr>
                <w:rFonts w:ascii="Verdana" w:hAnsi="Verdana"/>
                <w:sz w:val="20"/>
                <w:szCs w:val="20"/>
                <w:lang w:eastAsia="zh-CN"/>
              </w:rPr>
            </w:pPr>
          </w:p>
          <w:p w14:paraId="70D6F171" w14:textId="77777777" w:rsidR="00904A4F" w:rsidRDefault="00904A4F" w:rsidP="002126F0">
            <w:pPr>
              <w:rPr>
                <w:rFonts w:ascii="Verdana" w:hAnsi="Verdana"/>
                <w:sz w:val="20"/>
                <w:szCs w:val="20"/>
                <w:lang w:eastAsia="zh-CN"/>
              </w:rPr>
            </w:pPr>
          </w:p>
          <w:p w14:paraId="27C0FF0C" w14:textId="77777777" w:rsidR="002126F0" w:rsidRPr="00706462" w:rsidRDefault="002126F0" w:rsidP="00671F46">
            <w:pPr>
              <w:rPr>
                <w:rFonts w:ascii="Verdana" w:hAnsi="Verdana"/>
                <w:sz w:val="20"/>
                <w:szCs w:val="20"/>
              </w:rPr>
            </w:pPr>
          </w:p>
        </w:tc>
      </w:tr>
      <w:tr w:rsidR="002126F0" w14:paraId="304141EA" w14:textId="77777777" w:rsidTr="00B071F9">
        <w:trPr>
          <w:trHeight w:val="1208"/>
        </w:trPr>
        <w:tc>
          <w:tcPr>
            <w:tcW w:w="10456" w:type="dxa"/>
            <w:tcBorders>
              <w:top w:val="single" w:sz="4" w:space="0" w:color="auto"/>
            </w:tcBorders>
            <w:vAlign w:val="center"/>
          </w:tcPr>
          <w:p w14:paraId="3FAB78AC" w14:textId="5882E630" w:rsidR="002126F0" w:rsidRPr="00706462" w:rsidRDefault="002126F0" w:rsidP="00904A4F">
            <w:pPr>
              <w:pStyle w:val="Corpsdetexte"/>
              <w:numPr>
                <w:ilvl w:val="0"/>
                <w:numId w:val="1"/>
              </w:numPr>
              <w:jc w:val="both"/>
              <w:rPr>
                <w:rFonts w:ascii="Verdana" w:hAnsi="Verdana"/>
                <w:sz w:val="20"/>
                <w:szCs w:val="20"/>
              </w:rPr>
            </w:pPr>
            <w:r w:rsidRPr="00706462">
              <w:rPr>
                <w:rFonts w:ascii="Verdana" w:hAnsi="Verdana"/>
                <w:sz w:val="20"/>
                <w:szCs w:val="20"/>
                <w:lang w:eastAsia="zh-CN"/>
              </w:rPr>
              <w:t xml:space="preserve">Quels sont les objectifs quantitatifs et qualitatifs </w:t>
            </w:r>
            <w:r w:rsidRPr="009C1D35">
              <w:rPr>
                <w:rFonts w:ascii="Verdana" w:hAnsi="Verdana"/>
                <w:sz w:val="20"/>
                <w:szCs w:val="20"/>
                <w:lang w:eastAsia="zh-CN"/>
              </w:rPr>
              <w:t xml:space="preserve">relatifs aux </w:t>
            </w:r>
            <w:r w:rsidRPr="009C1D35">
              <w:rPr>
                <w:rFonts w:ascii="Verdana" w:hAnsi="Verdana" w:cs="Verdana"/>
                <w:sz w:val="20"/>
                <w:szCs w:val="20"/>
              </w:rPr>
              <w:t>ressources humaines : maintien et création d’emploi, développement des compétences</w:t>
            </w:r>
            <w:r>
              <w:rPr>
                <w:rFonts w:ascii="Verdana" w:hAnsi="Verdana" w:cs="Verdana"/>
                <w:sz w:val="20"/>
                <w:szCs w:val="20"/>
              </w:rPr>
              <w:t xml:space="preserve">, </w:t>
            </w:r>
            <w:r w:rsidRPr="009C1D35">
              <w:rPr>
                <w:rFonts w:ascii="Verdana" w:hAnsi="Verdana" w:cs="Verdana"/>
                <w:sz w:val="20"/>
                <w:szCs w:val="20"/>
              </w:rPr>
              <w:t>management</w:t>
            </w:r>
            <w:r>
              <w:rPr>
                <w:rFonts w:ascii="Verdana" w:hAnsi="Verdana" w:cs="Verdana"/>
                <w:sz w:val="20"/>
                <w:szCs w:val="20"/>
              </w:rPr>
              <w:t xml:space="preserve">, formation, apprentissage, qualité de vie au travail et conditions de </w:t>
            </w:r>
            <w:proofErr w:type="gramStart"/>
            <w:r>
              <w:rPr>
                <w:rFonts w:ascii="Verdana" w:hAnsi="Verdana" w:cs="Verdana"/>
                <w:sz w:val="20"/>
                <w:szCs w:val="20"/>
              </w:rPr>
              <w:t>travail, …</w:t>
            </w:r>
            <w:r w:rsidRPr="009C1D35">
              <w:rPr>
                <w:rFonts w:ascii="Verdana" w:hAnsi="Verdana" w:cs="Verdana"/>
                <w:sz w:val="20"/>
                <w:szCs w:val="20"/>
              </w:rPr>
              <w:t>.</w:t>
            </w:r>
            <w:proofErr w:type="gramEnd"/>
          </w:p>
        </w:tc>
      </w:tr>
      <w:tr w:rsidR="002126F0" w14:paraId="24BAE521" w14:textId="77777777" w:rsidTr="00B071F9">
        <w:trPr>
          <w:trHeight w:val="1703"/>
        </w:trPr>
        <w:tc>
          <w:tcPr>
            <w:tcW w:w="10456" w:type="dxa"/>
            <w:tcBorders>
              <w:bottom w:val="single" w:sz="4" w:space="0" w:color="auto"/>
            </w:tcBorders>
            <w:vAlign w:val="center"/>
          </w:tcPr>
          <w:p w14:paraId="0325903C" w14:textId="77777777" w:rsidR="002126F0" w:rsidRDefault="002126F0" w:rsidP="002126F0">
            <w:pPr>
              <w:pStyle w:val="Corpsdetexte"/>
              <w:jc w:val="both"/>
              <w:rPr>
                <w:rFonts w:ascii="Verdana" w:eastAsia="Times New Roman" w:hAnsi="Verdana" w:cs="Times New Roman"/>
                <w:b/>
                <w:bCs/>
                <w:i/>
                <w:iCs/>
                <w:color w:val="00B050"/>
                <w:sz w:val="20"/>
                <w:szCs w:val="20"/>
                <w:lang w:eastAsia="fr-FR"/>
              </w:rPr>
            </w:pPr>
            <w:r w:rsidRPr="00AE6C35">
              <w:rPr>
                <w:rFonts w:ascii="Verdana" w:eastAsia="Times New Roman" w:hAnsi="Verdana" w:cs="Times New Roman"/>
                <w:i/>
                <w:iCs/>
                <w:color w:val="00B050"/>
                <w:sz w:val="20"/>
                <w:szCs w:val="20"/>
                <w:lang w:eastAsia="fr-FR"/>
              </w:rPr>
              <w:t xml:space="preserve">Cette question permet d’évaluer votre dossier sur </w:t>
            </w:r>
            <w:r w:rsidRPr="00AE6C35">
              <w:rPr>
                <w:rFonts w:ascii="Verdana" w:eastAsia="Times New Roman" w:hAnsi="Verdana" w:cs="Times New Roman"/>
                <w:b/>
                <w:bCs/>
                <w:i/>
                <w:iCs/>
                <w:color w:val="00B050"/>
                <w:sz w:val="20"/>
                <w:szCs w:val="20"/>
                <w:lang w:eastAsia="fr-FR"/>
              </w:rPr>
              <w:t>le</w:t>
            </w:r>
            <w:r>
              <w:rPr>
                <w:rFonts w:ascii="Verdana" w:eastAsia="Times New Roman" w:hAnsi="Verdana" w:cs="Times New Roman"/>
                <w:b/>
                <w:bCs/>
                <w:i/>
                <w:iCs/>
                <w:color w:val="00B050"/>
                <w:sz w:val="20"/>
                <w:szCs w:val="20"/>
                <w:lang w:eastAsia="fr-FR"/>
              </w:rPr>
              <w:t>s</w:t>
            </w:r>
            <w:r w:rsidRPr="00AE6C35">
              <w:rPr>
                <w:rFonts w:ascii="Verdana" w:eastAsia="Times New Roman" w:hAnsi="Verdana" w:cs="Times New Roman"/>
                <w:b/>
                <w:bCs/>
                <w:i/>
                <w:iCs/>
                <w:color w:val="00B050"/>
                <w:sz w:val="20"/>
                <w:szCs w:val="20"/>
                <w:lang w:eastAsia="fr-FR"/>
              </w:rPr>
              <w:t xml:space="preserve"> critère</w:t>
            </w:r>
            <w:r>
              <w:rPr>
                <w:rFonts w:ascii="Verdana" w:eastAsia="Times New Roman" w:hAnsi="Verdana" w:cs="Times New Roman"/>
                <w:b/>
                <w:bCs/>
                <w:i/>
                <w:iCs/>
                <w:color w:val="00B050"/>
                <w:sz w:val="20"/>
                <w:szCs w:val="20"/>
                <w:lang w:eastAsia="fr-FR"/>
              </w:rPr>
              <w:t>s</w:t>
            </w:r>
            <w:r w:rsidRPr="00AE6C35">
              <w:rPr>
                <w:rFonts w:ascii="Verdana" w:eastAsia="Times New Roman" w:hAnsi="Verdana" w:cs="Times New Roman"/>
                <w:b/>
                <w:bCs/>
                <w:i/>
                <w:iCs/>
                <w:color w:val="00B050"/>
                <w:sz w:val="20"/>
                <w:szCs w:val="20"/>
                <w:lang w:eastAsia="fr-FR"/>
              </w:rPr>
              <w:t xml:space="preserve"> </w:t>
            </w:r>
            <w:r w:rsidRPr="00A54ED9">
              <w:rPr>
                <w:rFonts w:ascii="Verdana" w:eastAsia="Times New Roman" w:hAnsi="Verdana" w:cs="Times New Roman"/>
                <w:i/>
                <w:iCs/>
                <w:color w:val="00B050"/>
                <w:sz w:val="20"/>
                <w:szCs w:val="20"/>
                <w:lang w:eastAsia="fr-FR"/>
              </w:rPr>
              <w:t xml:space="preserve">suivants </w:t>
            </w:r>
            <w:r w:rsidRPr="00AE6C35">
              <w:rPr>
                <w:rFonts w:ascii="Verdana" w:eastAsia="Times New Roman" w:hAnsi="Verdana" w:cs="Times New Roman"/>
                <w:i/>
                <w:iCs/>
                <w:color w:val="00B050"/>
                <w:sz w:val="20"/>
                <w:szCs w:val="20"/>
                <w:lang w:eastAsia="fr-FR"/>
              </w:rPr>
              <w:t>de la grille de sélection</w:t>
            </w:r>
            <w:r>
              <w:rPr>
                <w:rFonts w:ascii="Verdana" w:eastAsia="Times New Roman" w:hAnsi="Verdana" w:cs="Times New Roman"/>
                <w:i/>
                <w:iCs/>
                <w:color w:val="00B050"/>
                <w:sz w:val="20"/>
                <w:szCs w:val="20"/>
                <w:lang w:eastAsia="fr-FR"/>
              </w:rPr>
              <w:t> :</w:t>
            </w:r>
          </w:p>
          <w:p w14:paraId="531AFB94" w14:textId="77777777" w:rsidR="002126F0" w:rsidRDefault="002126F0" w:rsidP="002126F0">
            <w:pPr>
              <w:pStyle w:val="Corpsdetexte"/>
              <w:jc w:val="both"/>
              <w:rPr>
                <w:rFonts w:ascii="Verdana" w:eastAsia="Times New Roman" w:hAnsi="Verdana" w:cs="Times New Roman"/>
                <w:i/>
                <w:iCs/>
                <w:color w:val="00B050"/>
                <w:sz w:val="20"/>
                <w:szCs w:val="20"/>
                <w:lang w:eastAsia="fr-FR"/>
              </w:rPr>
            </w:pPr>
            <w:r>
              <w:rPr>
                <w:rFonts w:ascii="Verdana" w:eastAsia="Times New Roman" w:hAnsi="Verdana" w:cs="Times New Roman"/>
                <w:b/>
                <w:bCs/>
                <w:i/>
                <w:iCs/>
                <w:color w:val="00B050"/>
                <w:sz w:val="20"/>
                <w:szCs w:val="20"/>
                <w:lang w:eastAsia="fr-FR"/>
              </w:rPr>
              <w:t>« </w:t>
            </w:r>
            <w:proofErr w:type="gramStart"/>
            <w:r w:rsidRPr="00AE6C35">
              <w:rPr>
                <w:rFonts w:ascii="Verdana" w:eastAsia="Times New Roman" w:hAnsi="Verdana" w:cs="Times New Roman"/>
                <w:b/>
                <w:bCs/>
                <w:i/>
                <w:iCs/>
                <w:color w:val="00B050"/>
                <w:sz w:val="20"/>
                <w:szCs w:val="20"/>
                <w:lang w:eastAsia="fr-FR"/>
              </w:rPr>
              <w:t>n</w:t>
            </w:r>
            <w:proofErr w:type="gramEnd"/>
            <w:r w:rsidRPr="00AE6C35">
              <w:rPr>
                <w:rFonts w:ascii="Verdana" w:eastAsia="Times New Roman" w:hAnsi="Verdana" w:cs="Times New Roman"/>
                <w:b/>
                <w:bCs/>
                <w:i/>
                <w:iCs/>
                <w:color w:val="00B050"/>
                <w:sz w:val="20"/>
                <w:szCs w:val="20"/>
                <w:lang w:eastAsia="fr-FR"/>
              </w:rPr>
              <w:t>°</w:t>
            </w:r>
            <w:r>
              <w:rPr>
                <w:rFonts w:ascii="Verdana" w:eastAsia="Times New Roman" w:hAnsi="Verdana" w:cs="Times New Roman"/>
                <w:b/>
                <w:bCs/>
                <w:i/>
                <w:iCs/>
                <w:color w:val="00B050"/>
                <w:sz w:val="20"/>
                <w:szCs w:val="20"/>
                <w:lang w:eastAsia="fr-FR"/>
              </w:rPr>
              <w:t xml:space="preserve">6 : </w:t>
            </w:r>
            <w:r w:rsidRPr="00B2696B">
              <w:rPr>
                <w:rFonts w:ascii="Verdana" w:eastAsia="Times New Roman" w:hAnsi="Verdana" w:cs="Times New Roman"/>
                <w:b/>
                <w:bCs/>
                <w:i/>
                <w:iCs/>
                <w:color w:val="00B050"/>
                <w:sz w:val="20"/>
                <w:szCs w:val="20"/>
                <w:lang w:eastAsia="fr-FR"/>
              </w:rPr>
              <w:t>Création d'emplois pour le territoire</w:t>
            </w:r>
            <w:r>
              <w:rPr>
                <w:rFonts w:ascii="Verdana" w:eastAsia="Times New Roman" w:hAnsi="Verdana" w:cs="Times New Roman"/>
                <w:b/>
                <w:bCs/>
                <w:i/>
                <w:iCs/>
                <w:color w:val="00B050"/>
                <w:sz w:val="20"/>
                <w:szCs w:val="20"/>
                <w:lang w:eastAsia="fr-FR"/>
              </w:rPr>
              <w:t xml:space="preserve"> » </w:t>
            </w:r>
          </w:p>
          <w:p w14:paraId="4D3235EF" w14:textId="77777777" w:rsidR="002126F0" w:rsidRDefault="002126F0" w:rsidP="002126F0">
            <w:pPr>
              <w:pStyle w:val="Corpsdetexte"/>
              <w:jc w:val="both"/>
              <w:rPr>
                <w:rFonts w:ascii="Verdana" w:eastAsia="Times New Roman" w:hAnsi="Verdana" w:cs="Times New Roman"/>
                <w:i/>
                <w:iCs/>
                <w:color w:val="00B050"/>
                <w:sz w:val="20"/>
                <w:szCs w:val="20"/>
                <w:lang w:eastAsia="fr-FR"/>
              </w:rPr>
            </w:pPr>
            <w:r>
              <w:rPr>
                <w:rFonts w:ascii="Verdana" w:eastAsia="Times New Roman" w:hAnsi="Verdana" w:cs="Times New Roman"/>
                <w:b/>
                <w:bCs/>
                <w:i/>
                <w:iCs/>
                <w:color w:val="00B050"/>
                <w:sz w:val="20"/>
                <w:szCs w:val="20"/>
                <w:lang w:eastAsia="fr-FR"/>
              </w:rPr>
              <w:t>« </w:t>
            </w:r>
            <w:proofErr w:type="gramStart"/>
            <w:r>
              <w:rPr>
                <w:rFonts w:ascii="Verdana" w:eastAsia="Times New Roman" w:hAnsi="Verdana" w:cs="Times New Roman"/>
                <w:b/>
                <w:bCs/>
                <w:i/>
                <w:iCs/>
                <w:color w:val="00B050"/>
                <w:sz w:val="20"/>
                <w:szCs w:val="20"/>
                <w:lang w:eastAsia="fr-FR"/>
              </w:rPr>
              <w:t>n</w:t>
            </w:r>
            <w:proofErr w:type="gramEnd"/>
            <w:r>
              <w:rPr>
                <w:rFonts w:ascii="Verdana" w:eastAsia="Times New Roman" w:hAnsi="Verdana" w:cs="Times New Roman"/>
                <w:b/>
                <w:bCs/>
                <w:i/>
                <w:iCs/>
                <w:color w:val="00B050"/>
                <w:sz w:val="20"/>
                <w:szCs w:val="20"/>
                <w:lang w:eastAsia="fr-FR"/>
              </w:rPr>
              <w:t>° 10.</w:t>
            </w:r>
            <w:r w:rsidRPr="00C6545C">
              <w:rPr>
                <w:rFonts w:ascii="Verdana" w:eastAsia="Times New Roman" w:hAnsi="Verdana" w:cs="Times New Roman"/>
                <w:b/>
                <w:bCs/>
                <w:i/>
                <w:iCs/>
                <w:color w:val="00B050"/>
                <w:sz w:val="20"/>
                <w:szCs w:val="20"/>
                <w:lang w:eastAsia="fr-FR"/>
              </w:rPr>
              <w:t xml:space="preserve">1 : </w:t>
            </w:r>
            <w:r>
              <w:rPr>
                <w:rFonts w:ascii="Verdana" w:eastAsia="Times New Roman" w:hAnsi="Verdana" w:cs="Times New Roman"/>
                <w:b/>
                <w:bCs/>
                <w:i/>
                <w:iCs/>
                <w:color w:val="00B050"/>
                <w:sz w:val="20"/>
                <w:szCs w:val="20"/>
                <w:lang w:eastAsia="fr-FR"/>
              </w:rPr>
              <w:t>E</w:t>
            </w:r>
            <w:r w:rsidRPr="00C6545C">
              <w:rPr>
                <w:rFonts w:ascii="Verdana" w:eastAsia="Times New Roman" w:hAnsi="Verdana" w:cs="Times New Roman"/>
                <w:b/>
                <w:bCs/>
                <w:i/>
                <w:iCs/>
                <w:color w:val="00B050"/>
                <w:sz w:val="20"/>
                <w:szCs w:val="20"/>
                <w:lang w:eastAsia="fr-FR"/>
              </w:rPr>
              <w:t>mploi et formation des jeunes et des séniors »</w:t>
            </w:r>
            <w:r>
              <w:rPr>
                <w:rFonts w:ascii="Verdana" w:eastAsia="Times New Roman" w:hAnsi="Verdana" w:cs="Times New Roman"/>
                <w:i/>
                <w:iCs/>
                <w:color w:val="00B050"/>
                <w:sz w:val="20"/>
                <w:szCs w:val="20"/>
                <w:lang w:eastAsia="fr-FR"/>
              </w:rPr>
              <w:t xml:space="preserve"> </w:t>
            </w:r>
          </w:p>
          <w:p w14:paraId="4F309E67" w14:textId="77777777" w:rsidR="002126F0" w:rsidRDefault="002126F0" w:rsidP="00904A4F">
            <w:pPr>
              <w:pStyle w:val="Corpsdetexte"/>
              <w:jc w:val="both"/>
              <w:rPr>
                <w:rFonts w:ascii="Verdana" w:eastAsia="Times New Roman" w:hAnsi="Verdana" w:cs="Times New Roman"/>
                <w:i/>
                <w:iCs/>
                <w:color w:val="00B050"/>
                <w:sz w:val="20"/>
                <w:szCs w:val="20"/>
                <w:lang w:eastAsia="fr-FR"/>
              </w:rPr>
            </w:pPr>
            <w:r w:rsidRPr="006C29C2">
              <w:rPr>
                <w:rFonts w:ascii="Verdana" w:eastAsia="Times New Roman" w:hAnsi="Verdana" w:cs="Times New Roman"/>
                <w:b/>
                <w:bCs/>
                <w:i/>
                <w:iCs/>
                <w:color w:val="00B050"/>
                <w:sz w:val="20"/>
                <w:szCs w:val="20"/>
                <w:lang w:eastAsia="fr-FR"/>
              </w:rPr>
              <w:t>« </w:t>
            </w:r>
            <w:proofErr w:type="gramStart"/>
            <w:r w:rsidRPr="006C29C2">
              <w:rPr>
                <w:rFonts w:ascii="Verdana" w:eastAsia="Times New Roman" w:hAnsi="Verdana" w:cs="Times New Roman"/>
                <w:b/>
                <w:bCs/>
                <w:i/>
                <w:iCs/>
                <w:color w:val="00B050"/>
                <w:sz w:val="20"/>
                <w:szCs w:val="20"/>
                <w:lang w:eastAsia="fr-FR"/>
              </w:rPr>
              <w:t>n</w:t>
            </w:r>
            <w:proofErr w:type="gramEnd"/>
            <w:r w:rsidRPr="006C29C2">
              <w:rPr>
                <w:rFonts w:ascii="Verdana" w:eastAsia="Times New Roman" w:hAnsi="Verdana" w:cs="Times New Roman"/>
                <w:b/>
                <w:bCs/>
                <w:i/>
                <w:iCs/>
                <w:color w:val="00B050"/>
                <w:sz w:val="20"/>
                <w:szCs w:val="20"/>
                <w:lang w:eastAsia="fr-FR"/>
              </w:rPr>
              <w:t>° 10.5 : Qualité de vie au travail </w:t>
            </w:r>
            <w:r>
              <w:rPr>
                <w:rFonts w:ascii="Verdana" w:eastAsia="Times New Roman" w:hAnsi="Verdana" w:cs="Times New Roman"/>
                <w:i/>
                <w:iCs/>
                <w:color w:val="00B050"/>
                <w:sz w:val="20"/>
                <w:szCs w:val="20"/>
                <w:lang w:eastAsia="fr-FR"/>
              </w:rPr>
              <w:t xml:space="preserve">» </w:t>
            </w:r>
          </w:p>
          <w:p w14:paraId="1FCADCA5" w14:textId="77777777" w:rsidR="00EA478A" w:rsidRDefault="00EA478A" w:rsidP="00904A4F">
            <w:pPr>
              <w:pStyle w:val="Corpsdetexte"/>
              <w:jc w:val="both"/>
              <w:rPr>
                <w:rFonts w:ascii="Verdana" w:eastAsia="Times New Roman" w:hAnsi="Verdana" w:cs="Times New Roman"/>
                <w:i/>
                <w:iCs/>
                <w:color w:val="FF0000"/>
                <w:sz w:val="20"/>
                <w:szCs w:val="20"/>
                <w:lang w:eastAsia="fr-FR"/>
              </w:rPr>
            </w:pPr>
            <w:r w:rsidRPr="001F6462">
              <w:rPr>
                <w:rFonts w:ascii="Verdana" w:eastAsia="Times New Roman" w:hAnsi="Verdana" w:cs="Times New Roman"/>
                <w:i/>
                <w:iCs/>
                <w:color w:val="FF0000"/>
                <w:sz w:val="20"/>
                <w:szCs w:val="20"/>
                <w:lang w:eastAsia="fr-FR"/>
              </w:rPr>
              <w:t>L’entreprise doit faire une démonstration étayée sur ce point</w:t>
            </w:r>
            <w:r>
              <w:rPr>
                <w:rFonts w:ascii="Verdana" w:eastAsia="Times New Roman" w:hAnsi="Verdana" w:cs="Times New Roman"/>
                <w:i/>
                <w:iCs/>
                <w:color w:val="FF0000"/>
                <w:sz w:val="20"/>
                <w:szCs w:val="20"/>
                <w:lang w:eastAsia="fr-FR"/>
              </w:rPr>
              <w:t>.</w:t>
            </w:r>
          </w:p>
          <w:p w14:paraId="0C5B46E1" w14:textId="2B0FE2C0" w:rsidR="00AE2025" w:rsidRPr="00706462" w:rsidRDefault="00AE2025" w:rsidP="00904A4F">
            <w:pPr>
              <w:pStyle w:val="Corpsdetexte"/>
              <w:jc w:val="both"/>
              <w:rPr>
                <w:rFonts w:ascii="Verdana" w:hAnsi="Verdana"/>
                <w:sz w:val="20"/>
                <w:szCs w:val="20"/>
              </w:rPr>
            </w:pPr>
            <w:r w:rsidRPr="00D04CF0">
              <w:rPr>
                <w:rFonts w:ascii="Verdana" w:hAnsi="Verdana"/>
                <w:i/>
                <w:iCs/>
                <w:color w:val="FF0000"/>
                <w:sz w:val="20"/>
                <w:szCs w:val="20"/>
              </w:rPr>
              <w:t>Préciser notamment ici les évolutions relatives à l’emploi et aux ressources humaines de l’entreprise escomptées à l’issue du projet d’investissements présenté et/ou de tout autre investissement en cours ou à venir</w:t>
            </w:r>
          </w:p>
        </w:tc>
      </w:tr>
      <w:tr w:rsidR="002126F0" w14:paraId="78CB8D80"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50D90431" w14:textId="77777777" w:rsidR="00904A4F" w:rsidRDefault="00904A4F" w:rsidP="002126F0">
            <w:pPr>
              <w:rPr>
                <w:rFonts w:ascii="Verdana" w:hAnsi="Verdana"/>
                <w:sz w:val="20"/>
                <w:szCs w:val="20"/>
              </w:rPr>
            </w:pPr>
          </w:p>
          <w:p w14:paraId="149C0272" w14:textId="2ABDDD21" w:rsidR="002126F0" w:rsidRDefault="002126F0" w:rsidP="002126F0">
            <w:pPr>
              <w:rPr>
                <w:rFonts w:ascii="Verdana" w:hAnsi="Verdana"/>
                <w:sz w:val="20"/>
                <w:szCs w:val="20"/>
              </w:rPr>
            </w:pPr>
            <w:r>
              <w:rPr>
                <w:rFonts w:ascii="Verdana" w:hAnsi="Verdana"/>
                <w:sz w:val="20"/>
                <w:szCs w:val="20"/>
              </w:rPr>
              <w:t>Objectifs :</w:t>
            </w:r>
          </w:p>
          <w:p w14:paraId="40167BEC" w14:textId="46617715" w:rsidR="002126F0" w:rsidRDefault="002126F0" w:rsidP="002126F0">
            <w:pPr>
              <w:rPr>
                <w:rFonts w:ascii="Verdana" w:hAnsi="Verdana"/>
                <w:sz w:val="20"/>
                <w:szCs w:val="20"/>
              </w:rPr>
            </w:pPr>
          </w:p>
          <w:p w14:paraId="24224B54" w14:textId="52B0A22B" w:rsidR="00904909" w:rsidRDefault="00904909" w:rsidP="002126F0">
            <w:pPr>
              <w:rPr>
                <w:rFonts w:ascii="Verdana" w:hAnsi="Verdana"/>
                <w:sz w:val="20"/>
                <w:szCs w:val="20"/>
              </w:rPr>
            </w:pPr>
          </w:p>
          <w:p w14:paraId="5D4A1E7E" w14:textId="7F809D90" w:rsidR="00904909" w:rsidRDefault="00904909" w:rsidP="002126F0">
            <w:pPr>
              <w:rPr>
                <w:rFonts w:ascii="Verdana" w:hAnsi="Verdana"/>
                <w:sz w:val="20"/>
                <w:szCs w:val="20"/>
              </w:rPr>
            </w:pPr>
          </w:p>
          <w:p w14:paraId="04299CB2" w14:textId="4B6D040C" w:rsidR="00904909" w:rsidRDefault="00904909" w:rsidP="002126F0">
            <w:pPr>
              <w:rPr>
                <w:rFonts w:ascii="Verdana" w:hAnsi="Verdana"/>
                <w:sz w:val="20"/>
                <w:szCs w:val="20"/>
              </w:rPr>
            </w:pPr>
          </w:p>
          <w:p w14:paraId="304120B8" w14:textId="77777777" w:rsidR="00904909" w:rsidRDefault="00904909" w:rsidP="002126F0">
            <w:pPr>
              <w:rPr>
                <w:rFonts w:ascii="Verdana" w:hAnsi="Verdana"/>
                <w:sz w:val="20"/>
                <w:szCs w:val="20"/>
              </w:rPr>
            </w:pPr>
          </w:p>
          <w:p w14:paraId="399CE287" w14:textId="4D90FCF3" w:rsidR="002126F0" w:rsidRDefault="002126F0" w:rsidP="002126F0">
            <w:pPr>
              <w:rPr>
                <w:rFonts w:ascii="Verdana" w:hAnsi="Verdana"/>
                <w:sz w:val="20"/>
                <w:szCs w:val="20"/>
                <w:lang w:eastAsia="zh-CN"/>
              </w:rPr>
            </w:pPr>
            <w:r w:rsidRPr="00706462">
              <w:rPr>
                <w:rFonts w:ascii="Verdana" w:hAnsi="Verdana"/>
                <w:sz w:val="20"/>
                <w:szCs w:val="20"/>
                <w:lang w:eastAsia="zh-CN"/>
              </w:rPr>
              <w:t>Plan d’actions :</w:t>
            </w:r>
          </w:p>
          <w:p w14:paraId="4E44C267" w14:textId="3EE2D83D" w:rsidR="00904909" w:rsidRDefault="00904909" w:rsidP="002126F0">
            <w:pPr>
              <w:rPr>
                <w:rFonts w:ascii="Verdana" w:hAnsi="Verdana"/>
                <w:sz w:val="20"/>
                <w:szCs w:val="20"/>
                <w:lang w:eastAsia="zh-CN"/>
              </w:rPr>
            </w:pPr>
          </w:p>
          <w:p w14:paraId="1F8E6871" w14:textId="35496715" w:rsidR="00904909" w:rsidRDefault="00904909" w:rsidP="002126F0">
            <w:pPr>
              <w:rPr>
                <w:rFonts w:ascii="Verdana" w:hAnsi="Verdana"/>
                <w:sz w:val="20"/>
                <w:szCs w:val="20"/>
                <w:lang w:eastAsia="zh-CN"/>
              </w:rPr>
            </w:pPr>
          </w:p>
          <w:p w14:paraId="5C0454AA" w14:textId="2D30D4E7" w:rsidR="00904909" w:rsidRDefault="00904909" w:rsidP="002126F0">
            <w:pPr>
              <w:rPr>
                <w:rFonts w:ascii="Verdana" w:hAnsi="Verdana"/>
                <w:sz w:val="20"/>
                <w:szCs w:val="20"/>
                <w:lang w:eastAsia="zh-CN"/>
              </w:rPr>
            </w:pPr>
          </w:p>
          <w:p w14:paraId="45645EE9" w14:textId="3699E4F1" w:rsidR="00904909" w:rsidRDefault="00904909" w:rsidP="002126F0">
            <w:pPr>
              <w:rPr>
                <w:rFonts w:ascii="Verdana" w:hAnsi="Verdana"/>
                <w:sz w:val="20"/>
                <w:szCs w:val="20"/>
                <w:lang w:eastAsia="zh-CN"/>
              </w:rPr>
            </w:pPr>
          </w:p>
          <w:p w14:paraId="48F0B24A" w14:textId="77777777" w:rsidR="00904909" w:rsidRDefault="00904909" w:rsidP="002126F0">
            <w:pPr>
              <w:rPr>
                <w:rFonts w:ascii="Verdana" w:hAnsi="Verdana"/>
                <w:sz w:val="20"/>
                <w:szCs w:val="20"/>
                <w:lang w:eastAsia="zh-CN"/>
              </w:rPr>
            </w:pPr>
          </w:p>
          <w:p w14:paraId="394876C9" w14:textId="77777777" w:rsidR="00904A4F" w:rsidRDefault="00904A4F" w:rsidP="002126F0">
            <w:pPr>
              <w:rPr>
                <w:rFonts w:ascii="Verdana" w:hAnsi="Verdana"/>
                <w:sz w:val="20"/>
                <w:szCs w:val="20"/>
                <w:lang w:eastAsia="zh-CN"/>
              </w:rPr>
            </w:pPr>
          </w:p>
          <w:p w14:paraId="0246FFAF" w14:textId="77777777" w:rsidR="002126F0" w:rsidRPr="00706462" w:rsidRDefault="002126F0" w:rsidP="00671F46">
            <w:pPr>
              <w:rPr>
                <w:rFonts w:ascii="Verdana" w:hAnsi="Verdana"/>
                <w:sz w:val="20"/>
                <w:szCs w:val="20"/>
              </w:rPr>
            </w:pPr>
          </w:p>
        </w:tc>
      </w:tr>
      <w:tr w:rsidR="002126F0" w14:paraId="54C00AC2" w14:textId="77777777" w:rsidTr="00B071F9">
        <w:trPr>
          <w:trHeight w:val="1180"/>
        </w:trPr>
        <w:tc>
          <w:tcPr>
            <w:tcW w:w="10456" w:type="dxa"/>
            <w:tcBorders>
              <w:top w:val="single" w:sz="4" w:space="0" w:color="auto"/>
              <w:bottom w:val="single" w:sz="4" w:space="0" w:color="auto"/>
            </w:tcBorders>
            <w:vAlign w:val="center"/>
          </w:tcPr>
          <w:p w14:paraId="5AE31596" w14:textId="413EB6BA" w:rsidR="002126F0" w:rsidRPr="00706462" w:rsidRDefault="002126F0" w:rsidP="00904A4F">
            <w:pPr>
              <w:pStyle w:val="Paragraphedeliste"/>
              <w:numPr>
                <w:ilvl w:val="0"/>
                <w:numId w:val="1"/>
              </w:numPr>
              <w:jc w:val="both"/>
              <w:rPr>
                <w:rFonts w:ascii="Verdana" w:hAnsi="Verdana"/>
                <w:sz w:val="20"/>
                <w:szCs w:val="20"/>
              </w:rPr>
            </w:pPr>
            <w:r w:rsidRPr="00706462">
              <w:rPr>
                <w:rFonts w:ascii="Verdana" w:hAnsi="Verdana"/>
                <w:sz w:val="20"/>
                <w:szCs w:val="20"/>
                <w:lang w:eastAsia="zh-CN"/>
              </w:rPr>
              <w:lastRenderedPageBreak/>
              <w:t>Quels sont les objectifs quantitatifs et qualitatifs en termes de d</w:t>
            </w:r>
            <w:r w:rsidRPr="00706462">
              <w:rPr>
                <w:rFonts w:ascii="Verdana" w:hAnsi="Verdana"/>
                <w:sz w:val="20"/>
                <w:szCs w:val="20"/>
              </w:rPr>
              <w:t>iversification de l’activité (nouveaux marchés, produits, segments, point de vente, nouveaux circuits de commercialisation, activités agrotouristiques…) ?</w:t>
            </w:r>
          </w:p>
        </w:tc>
      </w:tr>
      <w:tr w:rsidR="002126F0" w14:paraId="2760D088"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21C2979A" w14:textId="77777777" w:rsidR="00904A4F" w:rsidRDefault="00904A4F" w:rsidP="002126F0">
            <w:pPr>
              <w:rPr>
                <w:rFonts w:ascii="Verdana" w:hAnsi="Verdana"/>
                <w:sz w:val="20"/>
                <w:szCs w:val="20"/>
              </w:rPr>
            </w:pPr>
          </w:p>
          <w:p w14:paraId="4EA2DA7F" w14:textId="54F49853" w:rsidR="002126F0" w:rsidRDefault="002126F0" w:rsidP="002126F0">
            <w:pPr>
              <w:rPr>
                <w:rFonts w:ascii="Verdana" w:hAnsi="Verdana"/>
                <w:sz w:val="20"/>
                <w:szCs w:val="20"/>
              </w:rPr>
            </w:pPr>
            <w:r>
              <w:rPr>
                <w:rFonts w:ascii="Verdana" w:hAnsi="Verdana"/>
                <w:sz w:val="20"/>
                <w:szCs w:val="20"/>
              </w:rPr>
              <w:t>Objectifs :</w:t>
            </w:r>
          </w:p>
          <w:p w14:paraId="46848104" w14:textId="645660A0" w:rsidR="00904909" w:rsidRDefault="00904909" w:rsidP="002126F0">
            <w:pPr>
              <w:rPr>
                <w:rFonts w:ascii="Verdana" w:hAnsi="Verdana"/>
                <w:sz w:val="20"/>
                <w:szCs w:val="20"/>
              </w:rPr>
            </w:pPr>
          </w:p>
          <w:p w14:paraId="60C5C2B9" w14:textId="1DCC22ED" w:rsidR="00904909" w:rsidRDefault="00904909" w:rsidP="002126F0">
            <w:pPr>
              <w:rPr>
                <w:rFonts w:ascii="Verdana" w:hAnsi="Verdana"/>
                <w:sz w:val="20"/>
                <w:szCs w:val="20"/>
              </w:rPr>
            </w:pPr>
          </w:p>
          <w:p w14:paraId="3B64B145" w14:textId="20F16F5F" w:rsidR="00904909" w:rsidRDefault="00904909" w:rsidP="002126F0">
            <w:pPr>
              <w:rPr>
                <w:rFonts w:ascii="Verdana" w:hAnsi="Verdana"/>
                <w:sz w:val="20"/>
                <w:szCs w:val="20"/>
              </w:rPr>
            </w:pPr>
          </w:p>
          <w:p w14:paraId="694A580A" w14:textId="77777777" w:rsidR="00904909" w:rsidRDefault="00904909" w:rsidP="002126F0">
            <w:pPr>
              <w:rPr>
                <w:rFonts w:ascii="Verdana" w:hAnsi="Verdana"/>
                <w:sz w:val="20"/>
                <w:szCs w:val="20"/>
              </w:rPr>
            </w:pPr>
          </w:p>
          <w:p w14:paraId="58A50F7B" w14:textId="77777777" w:rsidR="002126F0" w:rsidRDefault="002126F0" w:rsidP="002126F0">
            <w:pPr>
              <w:rPr>
                <w:rFonts w:ascii="Verdana" w:hAnsi="Verdana"/>
                <w:sz w:val="20"/>
                <w:szCs w:val="20"/>
              </w:rPr>
            </w:pPr>
          </w:p>
          <w:p w14:paraId="4F4FB740" w14:textId="6420713D" w:rsidR="002126F0" w:rsidRDefault="002126F0" w:rsidP="002126F0">
            <w:pPr>
              <w:rPr>
                <w:rFonts w:ascii="Verdana" w:hAnsi="Verdana"/>
                <w:sz w:val="20"/>
                <w:szCs w:val="20"/>
                <w:lang w:eastAsia="zh-CN"/>
              </w:rPr>
            </w:pPr>
            <w:r w:rsidRPr="00706462">
              <w:rPr>
                <w:rFonts w:ascii="Verdana" w:hAnsi="Verdana"/>
                <w:sz w:val="20"/>
                <w:szCs w:val="20"/>
                <w:lang w:eastAsia="zh-CN"/>
              </w:rPr>
              <w:t>Plan d’actions :</w:t>
            </w:r>
          </w:p>
          <w:p w14:paraId="4BA529CB" w14:textId="1A413B86" w:rsidR="00904909" w:rsidRDefault="00904909" w:rsidP="002126F0">
            <w:pPr>
              <w:rPr>
                <w:rFonts w:ascii="Verdana" w:hAnsi="Verdana"/>
                <w:sz w:val="20"/>
                <w:szCs w:val="20"/>
                <w:lang w:eastAsia="zh-CN"/>
              </w:rPr>
            </w:pPr>
          </w:p>
          <w:p w14:paraId="539530EF" w14:textId="1D8335F1" w:rsidR="00904909" w:rsidRDefault="00904909" w:rsidP="002126F0">
            <w:pPr>
              <w:rPr>
                <w:rFonts w:ascii="Verdana" w:hAnsi="Verdana"/>
                <w:sz w:val="20"/>
                <w:szCs w:val="20"/>
                <w:lang w:eastAsia="zh-CN"/>
              </w:rPr>
            </w:pPr>
          </w:p>
          <w:p w14:paraId="4DB90E5B" w14:textId="4F688E8D" w:rsidR="00904909" w:rsidRDefault="00904909" w:rsidP="002126F0">
            <w:pPr>
              <w:rPr>
                <w:rFonts w:ascii="Verdana" w:hAnsi="Verdana"/>
                <w:sz w:val="20"/>
                <w:szCs w:val="20"/>
                <w:lang w:eastAsia="zh-CN"/>
              </w:rPr>
            </w:pPr>
          </w:p>
          <w:p w14:paraId="79319AB9" w14:textId="7F09B3CC" w:rsidR="00904909" w:rsidRDefault="00904909" w:rsidP="002126F0">
            <w:pPr>
              <w:rPr>
                <w:rFonts w:ascii="Verdana" w:hAnsi="Verdana"/>
                <w:sz w:val="20"/>
                <w:szCs w:val="20"/>
                <w:lang w:eastAsia="zh-CN"/>
              </w:rPr>
            </w:pPr>
          </w:p>
          <w:p w14:paraId="32439E68" w14:textId="6720DB03" w:rsidR="00904909" w:rsidRDefault="00904909" w:rsidP="002126F0">
            <w:pPr>
              <w:rPr>
                <w:rFonts w:ascii="Verdana" w:hAnsi="Verdana"/>
                <w:sz w:val="20"/>
                <w:szCs w:val="20"/>
                <w:lang w:eastAsia="zh-CN"/>
              </w:rPr>
            </w:pPr>
          </w:p>
          <w:p w14:paraId="727EFD1F" w14:textId="77777777" w:rsidR="00904909" w:rsidRDefault="00904909" w:rsidP="002126F0">
            <w:pPr>
              <w:rPr>
                <w:rFonts w:ascii="Verdana" w:hAnsi="Verdana"/>
                <w:sz w:val="20"/>
                <w:szCs w:val="20"/>
                <w:lang w:eastAsia="zh-CN"/>
              </w:rPr>
            </w:pPr>
          </w:p>
          <w:p w14:paraId="7817AEA8" w14:textId="77777777" w:rsidR="00904A4F" w:rsidRDefault="00904A4F" w:rsidP="002126F0">
            <w:pPr>
              <w:rPr>
                <w:rFonts w:ascii="Verdana" w:hAnsi="Verdana"/>
                <w:sz w:val="20"/>
                <w:szCs w:val="20"/>
                <w:lang w:eastAsia="zh-CN"/>
              </w:rPr>
            </w:pPr>
          </w:p>
          <w:p w14:paraId="24352F35" w14:textId="77777777" w:rsidR="002126F0" w:rsidRPr="00706462" w:rsidRDefault="002126F0" w:rsidP="002126F0">
            <w:pPr>
              <w:pStyle w:val="Paragraphedeliste"/>
              <w:jc w:val="both"/>
              <w:rPr>
                <w:rFonts w:ascii="Verdana" w:hAnsi="Verdana"/>
                <w:sz w:val="20"/>
                <w:szCs w:val="20"/>
                <w:lang w:eastAsia="zh-CN"/>
              </w:rPr>
            </w:pPr>
          </w:p>
        </w:tc>
      </w:tr>
      <w:tr w:rsidR="002126F0" w14:paraId="36D8B82B" w14:textId="77777777" w:rsidTr="00B071F9">
        <w:trPr>
          <w:trHeight w:val="934"/>
        </w:trPr>
        <w:tc>
          <w:tcPr>
            <w:tcW w:w="10456" w:type="dxa"/>
            <w:tcBorders>
              <w:top w:val="single" w:sz="4" w:space="0" w:color="auto"/>
            </w:tcBorders>
            <w:vAlign w:val="center"/>
          </w:tcPr>
          <w:p w14:paraId="12BEA550" w14:textId="5B7D0167" w:rsidR="002126F0" w:rsidRPr="00706462" w:rsidRDefault="002126F0" w:rsidP="00792792">
            <w:pPr>
              <w:pStyle w:val="Paragraphedeliste"/>
              <w:numPr>
                <w:ilvl w:val="0"/>
                <w:numId w:val="1"/>
              </w:numPr>
              <w:jc w:val="both"/>
              <w:rPr>
                <w:rFonts w:ascii="Verdana" w:hAnsi="Verdana"/>
                <w:sz w:val="20"/>
                <w:szCs w:val="20"/>
                <w:lang w:eastAsia="zh-CN"/>
              </w:rPr>
            </w:pPr>
            <w:r w:rsidRPr="00706462">
              <w:rPr>
                <w:rFonts w:ascii="Verdana" w:hAnsi="Verdana"/>
                <w:sz w:val="20"/>
                <w:szCs w:val="20"/>
              </w:rPr>
              <w:t>L’entreprise est-elle ou envisage-t-elle de s’engager dans une démarche de Responsabilité Sociétale des Entreprise (RSE) ? Si oui, laquelle ?</w:t>
            </w:r>
          </w:p>
        </w:tc>
      </w:tr>
      <w:tr w:rsidR="00EF0038" w14:paraId="74ACB321" w14:textId="77777777" w:rsidTr="00B071F9">
        <w:tc>
          <w:tcPr>
            <w:tcW w:w="10456" w:type="dxa"/>
            <w:tcBorders>
              <w:bottom w:val="single" w:sz="4" w:space="0" w:color="auto"/>
            </w:tcBorders>
            <w:vAlign w:val="center"/>
          </w:tcPr>
          <w:p w14:paraId="76E290A3" w14:textId="77777777" w:rsidR="00EF0038" w:rsidRDefault="002126F0" w:rsidP="00904A4F">
            <w:pPr>
              <w:pStyle w:val="Corpsdetexte"/>
              <w:jc w:val="both"/>
              <w:rPr>
                <w:rFonts w:ascii="Verdana" w:eastAsia="Times New Roman" w:hAnsi="Verdana" w:cs="Times New Roman"/>
                <w:i/>
                <w:iCs/>
                <w:color w:val="00B050"/>
                <w:sz w:val="20"/>
                <w:szCs w:val="20"/>
                <w:lang w:eastAsia="fr-FR"/>
              </w:rPr>
            </w:pPr>
            <w:r w:rsidRPr="00F06927">
              <w:rPr>
                <w:rFonts w:ascii="Verdana" w:eastAsia="Times New Roman" w:hAnsi="Verdana" w:cs="Times New Roman"/>
                <w:i/>
                <w:iCs/>
                <w:color w:val="00B050"/>
                <w:sz w:val="20"/>
                <w:szCs w:val="20"/>
                <w:lang w:eastAsia="fr-FR"/>
              </w:rPr>
              <w:t xml:space="preserve">Cette question permet d’évaluer votre dossier sur </w:t>
            </w:r>
            <w:r w:rsidRPr="00F06927">
              <w:rPr>
                <w:rFonts w:ascii="Verdana" w:eastAsia="Times New Roman" w:hAnsi="Verdana" w:cs="Times New Roman"/>
                <w:b/>
                <w:bCs/>
                <w:i/>
                <w:iCs/>
                <w:color w:val="00B050"/>
                <w:sz w:val="20"/>
                <w:szCs w:val="20"/>
                <w:lang w:eastAsia="fr-FR"/>
              </w:rPr>
              <w:t>le critère « n°2 : Intégration dans une démarche d'entreprenariat engagé »</w:t>
            </w:r>
            <w:r w:rsidRPr="00F06927">
              <w:rPr>
                <w:rFonts w:ascii="Verdana" w:eastAsia="Times New Roman" w:hAnsi="Verdana" w:cs="Times New Roman"/>
                <w:i/>
                <w:iCs/>
                <w:color w:val="00B050"/>
                <w:sz w:val="20"/>
                <w:szCs w:val="20"/>
                <w:lang w:eastAsia="fr-FR"/>
              </w:rPr>
              <w:t xml:space="preserve"> de la grille de sélection</w:t>
            </w:r>
          </w:p>
          <w:p w14:paraId="26E685EE" w14:textId="6CD3A836" w:rsidR="00EA478A" w:rsidRPr="00706462" w:rsidRDefault="00EA478A" w:rsidP="00904A4F">
            <w:pPr>
              <w:pStyle w:val="Corpsdetexte"/>
              <w:jc w:val="both"/>
              <w:rPr>
                <w:rFonts w:ascii="Verdana" w:hAnsi="Verdana"/>
                <w:sz w:val="20"/>
                <w:szCs w:val="20"/>
              </w:rPr>
            </w:pPr>
            <w:r w:rsidRPr="001F6462">
              <w:rPr>
                <w:rFonts w:ascii="Verdana" w:eastAsia="Times New Roman" w:hAnsi="Verdana" w:cs="Times New Roman"/>
                <w:i/>
                <w:iCs/>
                <w:color w:val="FF0000"/>
                <w:sz w:val="20"/>
                <w:szCs w:val="20"/>
                <w:lang w:eastAsia="fr-FR"/>
              </w:rPr>
              <w:t>L’entreprise doit faire une démonstration étayée sur ce point</w:t>
            </w:r>
            <w:r>
              <w:rPr>
                <w:rFonts w:ascii="Verdana" w:eastAsia="Times New Roman" w:hAnsi="Verdana" w:cs="Times New Roman"/>
                <w:i/>
                <w:iCs/>
                <w:color w:val="FF0000"/>
                <w:sz w:val="20"/>
                <w:szCs w:val="20"/>
                <w:lang w:eastAsia="fr-FR"/>
              </w:rPr>
              <w:t>.</w:t>
            </w:r>
          </w:p>
        </w:tc>
      </w:tr>
      <w:tr w:rsidR="002126F0" w14:paraId="0AD930CF"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14B6E6FD" w14:textId="77777777" w:rsidR="00904A4F" w:rsidRDefault="00904A4F" w:rsidP="002126F0">
            <w:pPr>
              <w:rPr>
                <w:rFonts w:ascii="Verdana" w:hAnsi="Verdana"/>
                <w:sz w:val="20"/>
                <w:szCs w:val="20"/>
              </w:rPr>
            </w:pPr>
          </w:p>
          <w:p w14:paraId="49323111" w14:textId="2BF5EDF7" w:rsidR="002126F0" w:rsidRDefault="002126F0" w:rsidP="002126F0">
            <w:pPr>
              <w:rPr>
                <w:rFonts w:ascii="Verdana" w:hAnsi="Verdana"/>
                <w:sz w:val="20"/>
                <w:szCs w:val="20"/>
              </w:rPr>
            </w:pPr>
            <w:r>
              <w:rPr>
                <w:rFonts w:ascii="Verdana" w:hAnsi="Verdana"/>
                <w:sz w:val="20"/>
                <w:szCs w:val="20"/>
              </w:rPr>
              <w:t>Objectifs :</w:t>
            </w:r>
          </w:p>
          <w:p w14:paraId="25913809" w14:textId="0CC171D8" w:rsidR="002126F0" w:rsidRDefault="002126F0" w:rsidP="002126F0">
            <w:pPr>
              <w:rPr>
                <w:rFonts w:ascii="Verdana" w:hAnsi="Verdana"/>
                <w:sz w:val="20"/>
                <w:szCs w:val="20"/>
              </w:rPr>
            </w:pPr>
          </w:p>
          <w:p w14:paraId="74392E60" w14:textId="50B520F2" w:rsidR="00904909" w:rsidRDefault="00904909" w:rsidP="002126F0">
            <w:pPr>
              <w:rPr>
                <w:rFonts w:ascii="Verdana" w:hAnsi="Verdana"/>
                <w:sz w:val="20"/>
                <w:szCs w:val="20"/>
              </w:rPr>
            </w:pPr>
          </w:p>
          <w:p w14:paraId="4FBDB85C" w14:textId="3C567019" w:rsidR="00904909" w:rsidRDefault="00904909" w:rsidP="002126F0">
            <w:pPr>
              <w:rPr>
                <w:rFonts w:ascii="Verdana" w:hAnsi="Verdana"/>
                <w:sz w:val="20"/>
                <w:szCs w:val="20"/>
              </w:rPr>
            </w:pPr>
          </w:p>
          <w:p w14:paraId="5B173E48" w14:textId="25BD29C6" w:rsidR="00904909" w:rsidRDefault="00904909" w:rsidP="002126F0">
            <w:pPr>
              <w:rPr>
                <w:rFonts w:ascii="Verdana" w:hAnsi="Verdana"/>
                <w:sz w:val="20"/>
                <w:szCs w:val="20"/>
              </w:rPr>
            </w:pPr>
          </w:p>
          <w:p w14:paraId="64F84DB2" w14:textId="24C98B6B" w:rsidR="00904909" w:rsidRDefault="00904909" w:rsidP="002126F0">
            <w:pPr>
              <w:rPr>
                <w:rFonts w:ascii="Verdana" w:hAnsi="Verdana"/>
                <w:sz w:val="20"/>
                <w:szCs w:val="20"/>
              </w:rPr>
            </w:pPr>
          </w:p>
          <w:p w14:paraId="62F654F8" w14:textId="77777777" w:rsidR="00904909" w:rsidRDefault="00904909" w:rsidP="002126F0">
            <w:pPr>
              <w:rPr>
                <w:rFonts w:ascii="Verdana" w:hAnsi="Verdana"/>
                <w:sz w:val="20"/>
                <w:szCs w:val="20"/>
              </w:rPr>
            </w:pPr>
          </w:p>
          <w:p w14:paraId="4F1F8976" w14:textId="1F26AAC7" w:rsidR="002126F0" w:rsidRDefault="002126F0" w:rsidP="002126F0">
            <w:pPr>
              <w:rPr>
                <w:rFonts w:ascii="Verdana" w:hAnsi="Verdana"/>
                <w:sz w:val="20"/>
                <w:szCs w:val="20"/>
                <w:lang w:eastAsia="zh-CN"/>
              </w:rPr>
            </w:pPr>
            <w:r w:rsidRPr="00706462">
              <w:rPr>
                <w:rFonts w:ascii="Verdana" w:hAnsi="Verdana"/>
                <w:sz w:val="20"/>
                <w:szCs w:val="20"/>
                <w:lang w:eastAsia="zh-CN"/>
              </w:rPr>
              <w:t>Plan d’actions :</w:t>
            </w:r>
          </w:p>
          <w:p w14:paraId="2972515C" w14:textId="21A811B0" w:rsidR="00904909" w:rsidRDefault="00904909" w:rsidP="002126F0">
            <w:pPr>
              <w:rPr>
                <w:rFonts w:ascii="Verdana" w:hAnsi="Verdana"/>
                <w:sz w:val="20"/>
                <w:szCs w:val="20"/>
                <w:lang w:eastAsia="zh-CN"/>
              </w:rPr>
            </w:pPr>
          </w:p>
          <w:p w14:paraId="47BB498E" w14:textId="7701A466" w:rsidR="00904909" w:rsidRDefault="00904909" w:rsidP="002126F0">
            <w:pPr>
              <w:rPr>
                <w:rFonts w:ascii="Verdana" w:hAnsi="Verdana"/>
                <w:sz w:val="20"/>
                <w:szCs w:val="20"/>
                <w:lang w:eastAsia="zh-CN"/>
              </w:rPr>
            </w:pPr>
          </w:p>
          <w:p w14:paraId="150CD8C4" w14:textId="28E4867C" w:rsidR="00904909" w:rsidRDefault="00904909" w:rsidP="002126F0">
            <w:pPr>
              <w:rPr>
                <w:rFonts w:ascii="Verdana" w:hAnsi="Verdana"/>
                <w:sz w:val="20"/>
                <w:szCs w:val="20"/>
                <w:lang w:eastAsia="zh-CN"/>
              </w:rPr>
            </w:pPr>
          </w:p>
          <w:p w14:paraId="62080E20" w14:textId="6A12BB9D" w:rsidR="00904909" w:rsidRDefault="00904909" w:rsidP="002126F0">
            <w:pPr>
              <w:rPr>
                <w:rFonts w:ascii="Verdana" w:hAnsi="Verdana"/>
                <w:sz w:val="20"/>
                <w:szCs w:val="20"/>
                <w:lang w:eastAsia="zh-CN"/>
              </w:rPr>
            </w:pPr>
          </w:p>
          <w:p w14:paraId="6BB455A4" w14:textId="00466C18" w:rsidR="00904909" w:rsidRDefault="00904909" w:rsidP="002126F0">
            <w:pPr>
              <w:rPr>
                <w:rFonts w:ascii="Verdana" w:hAnsi="Verdana"/>
                <w:sz w:val="20"/>
                <w:szCs w:val="20"/>
                <w:lang w:eastAsia="zh-CN"/>
              </w:rPr>
            </w:pPr>
          </w:p>
          <w:p w14:paraId="28AD7D68" w14:textId="77777777" w:rsidR="00904909" w:rsidRDefault="00904909" w:rsidP="002126F0">
            <w:pPr>
              <w:rPr>
                <w:rFonts w:ascii="Verdana" w:hAnsi="Verdana"/>
                <w:sz w:val="20"/>
                <w:szCs w:val="20"/>
                <w:lang w:eastAsia="zh-CN"/>
              </w:rPr>
            </w:pPr>
          </w:p>
          <w:p w14:paraId="5C57B635" w14:textId="77777777" w:rsidR="00904A4F" w:rsidRDefault="00904A4F" w:rsidP="002126F0">
            <w:pPr>
              <w:rPr>
                <w:rFonts w:ascii="Verdana" w:hAnsi="Verdana"/>
                <w:sz w:val="20"/>
                <w:szCs w:val="20"/>
                <w:lang w:eastAsia="zh-CN"/>
              </w:rPr>
            </w:pPr>
          </w:p>
          <w:p w14:paraId="7E9A91D2" w14:textId="77777777" w:rsidR="002126F0" w:rsidRPr="00F06927" w:rsidRDefault="002126F0" w:rsidP="002126F0">
            <w:pPr>
              <w:pStyle w:val="Corpsdetexte"/>
              <w:jc w:val="both"/>
              <w:rPr>
                <w:rFonts w:ascii="Verdana" w:eastAsia="Times New Roman" w:hAnsi="Verdana" w:cs="Times New Roman"/>
                <w:i/>
                <w:iCs/>
                <w:color w:val="00B050"/>
                <w:sz w:val="20"/>
                <w:szCs w:val="20"/>
                <w:lang w:eastAsia="fr-FR"/>
              </w:rPr>
            </w:pPr>
          </w:p>
        </w:tc>
      </w:tr>
      <w:tr w:rsidR="002126F0" w14:paraId="5ED5722F" w14:textId="77777777" w:rsidTr="00B071F9">
        <w:trPr>
          <w:trHeight w:val="1029"/>
        </w:trPr>
        <w:tc>
          <w:tcPr>
            <w:tcW w:w="10456" w:type="dxa"/>
            <w:tcBorders>
              <w:top w:val="single" w:sz="4" w:space="0" w:color="auto"/>
            </w:tcBorders>
            <w:vAlign w:val="center"/>
          </w:tcPr>
          <w:p w14:paraId="38603B73" w14:textId="269157EA" w:rsidR="002126F0" w:rsidRPr="00F06927" w:rsidRDefault="002126F0" w:rsidP="002126F0">
            <w:pPr>
              <w:pStyle w:val="Paragraphedeliste"/>
              <w:numPr>
                <w:ilvl w:val="0"/>
                <w:numId w:val="1"/>
              </w:numPr>
              <w:jc w:val="both"/>
              <w:rPr>
                <w:rFonts w:ascii="Verdana" w:eastAsia="Times New Roman" w:hAnsi="Verdana" w:cs="Times New Roman"/>
                <w:i/>
                <w:iCs/>
                <w:color w:val="00B050"/>
                <w:sz w:val="20"/>
                <w:szCs w:val="20"/>
                <w:lang w:eastAsia="fr-FR"/>
              </w:rPr>
            </w:pPr>
            <w:r w:rsidRPr="00FA1E02">
              <w:rPr>
                <w:rFonts w:ascii="Verdana" w:hAnsi="Verdana"/>
                <w:sz w:val="20"/>
                <w:szCs w:val="20"/>
              </w:rPr>
              <w:t xml:space="preserve">L’entreprise a-t-elle engagé ou prévoit-elle des actions pour la maitrise de la consommation énergétique et/ou d’eau ? Si oui lesquelles ? </w:t>
            </w:r>
          </w:p>
        </w:tc>
      </w:tr>
      <w:tr w:rsidR="002126F0" w14:paraId="151C30FE" w14:textId="77777777" w:rsidTr="00B071F9">
        <w:trPr>
          <w:trHeight w:val="996"/>
        </w:trPr>
        <w:tc>
          <w:tcPr>
            <w:tcW w:w="10456" w:type="dxa"/>
            <w:tcBorders>
              <w:bottom w:val="single" w:sz="4" w:space="0" w:color="auto"/>
            </w:tcBorders>
            <w:vAlign w:val="center"/>
          </w:tcPr>
          <w:p w14:paraId="1CEA35E8" w14:textId="77777777" w:rsidR="002126F0" w:rsidRDefault="002126F0" w:rsidP="002126F0">
            <w:pPr>
              <w:pStyle w:val="Corpsdetexte"/>
              <w:jc w:val="both"/>
              <w:rPr>
                <w:rFonts w:ascii="Verdana" w:eastAsia="Times New Roman" w:hAnsi="Verdana" w:cs="Times New Roman"/>
                <w:i/>
                <w:iCs/>
                <w:color w:val="00B050"/>
                <w:sz w:val="20"/>
                <w:szCs w:val="20"/>
                <w:lang w:eastAsia="fr-FR"/>
              </w:rPr>
            </w:pPr>
            <w:r>
              <w:rPr>
                <w:rFonts w:ascii="Verdana" w:eastAsia="Times New Roman" w:hAnsi="Verdana" w:cs="Times New Roman"/>
                <w:i/>
                <w:iCs/>
                <w:color w:val="00B050"/>
                <w:sz w:val="20"/>
                <w:szCs w:val="20"/>
                <w:lang w:eastAsia="fr-FR"/>
              </w:rPr>
              <w:lastRenderedPageBreak/>
              <w:t>Les</w:t>
            </w:r>
            <w:r w:rsidRPr="00F06927">
              <w:rPr>
                <w:rFonts w:ascii="Verdana" w:eastAsia="Times New Roman" w:hAnsi="Verdana" w:cs="Times New Roman"/>
                <w:i/>
                <w:iCs/>
                <w:color w:val="00B050"/>
                <w:sz w:val="20"/>
                <w:szCs w:val="20"/>
                <w:lang w:eastAsia="fr-FR"/>
              </w:rPr>
              <w:t xml:space="preserve"> question</w:t>
            </w:r>
            <w:r>
              <w:rPr>
                <w:rFonts w:ascii="Verdana" w:eastAsia="Times New Roman" w:hAnsi="Verdana" w:cs="Times New Roman"/>
                <w:i/>
                <w:iCs/>
                <w:color w:val="00B050"/>
                <w:sz w:val="20"/>
                <w:szCs w:val="20"/>
                <w:lang w:eastAsia="fr-FR"/>
              </w:rPr>
              <w:t>s 27 et 28</w:t>
            </w:r>
            <w:r w:rsidRPr="00F06927">
              <w:rPr>
                <w:rFonts w:ascii="Verdana" w:eastAsia="Times New Roman" w:hAnsi="Verdana" w:cs="Times New Roman"/>
                <w:i/>
                <w:iCs/>
                <w:color w:val="00B050"/>
                <w:sz w:val="20"/>
                <w:szCs w:val="20"/>
                <w:lang w:eastAsia="fr-FR"/>
              </w:rPr>
              <w:t xml:space="preserve"> permet</w:t>
            </w:r>
            <w:r>
              <w:rPr>
                <w:rFonts w:ascii="Verdana" w:eastAsia="Times New Roman" w:hAnsi="Verdana" w:cs="Times New Roman"/>
                <w:i/>
                <w:iCs/>
                <w:color w:val="00B050"/>
                <w:sz w:val="20"/>
                <w:szCs w:val="20"/>
                <w:lang w:eastAsia="fr-FR"/>
              </w:rPr>
              <w:t>tent</w:t>
            </w:r>
            <w:r w:rsidRPr="00F06927">
              <w:rPr>
                <w:rFonts w:ascii="Verdana" w:eastAsia="Times New Roman" w:hAnsi="Verdana" w:cs="Times New Roman"/>
                <w:i/>
                <w:iCs/>
                <w:color w:val="00B050"/>
                <w:sz w:val="20"/>
                <w:szCs w:val="20"/>
                <w:lang w:eastAsia="fr-FR"/>
              </w:rPr>
              <w:t xml:space="preserve"> d’évaluer votre dossier sur </w:t>
            </w:r>
            <w:r w:rsidRPr="00F06927">
              <w:rPr>
                <w:rFonts w:ascii="Verdana" w:eastAsia="Times New Roman" w:hAnsi="Verdana" w:cs="Times New Roman"/>
                <w:b/>
                <w:bCs/>
                <w:i/>
                <w:iCs/>
                <w:color w:val="00B050"/>
                <w:sz w:val="20"/>
                <w:szCs w:val="20"/>
                <w:lang w:eastAsia="fr-FR"/>
              </w:rPr>
              <w:t>le critère « n°</w:t>
            </w:r>
            <w:r>
              <w:rPr>
                <w:rFonts w:ascii="Verdana" w:eastAsia="Times New Roman" w:hAnsi="Verdana" w:cs="Times New Roman"/>
                <w:b/>
                <w:bCs/>
                <w:i/>
                <w:iCs/>
                <w:color w:val="00B050"/>
                <w:sz w:val="20"/>
                <w:szCs w:val="20"/>
                <w:lang w:eastAsia="fr-FR"/>
              </w:rPr>
              <w:t>9</w:t>
            </w:r>
            <w:r w:rsidRPr="00F06927">
              <w:rPr>
                <w:rFonts w:ascii="Verdana" w:eastAsia="Times New Roman" w:hAnsi="Verdana" w:cs="Times New Roman"/>
                <w:b/>
                <w:bCs/>
                <w:i/>
                <w:iCs/>
                <w:color w:val="00B050"/>
                <w:sz w:val="20"/>
                <w:szCs w:val="20"/>
                <w:lang w:eastAsia="fr-FR"/>
              </w:rPr>
              <w:t xml:space="preserve"> : </w:t>
            </w:r>
            <w:r>
              <w:rPr>
                <w:rFonts w:ascii="Verdana" w:eastAsia="Times New Roman" w:hAnsi="Verdana" w:cs="Times New Roman"/>
                <w:b/>
                <w:bCs/>
                <w:i/>
                <w:iCs/>
                <w:color w:val="00B050"/>
                <w:sz w:val="20"/>
                <w:szCs w:val="20"/>
                <w:lang w:eastAsia="fr-FR"/>
              </w:rPr>
              <w:t>Impacts environnementaux</w:t>
            </w:r>
            <w:r w:rsidRPr="00F06927">
              <w:rPr>
                <w:rFonts w:ascii="Verdana" w:eastAsia="Times New Roman" w:hAnsi="Verdana" w:cs="Times New Roman"/>
                <w:b/>
                <w:bCs/>
                <w:i/>
                <w:iCs/>
                <w:color w:val="00B050"/>
                <w:sz w:val="20"/>
                <w:szCs w:val="20"/>
                <w:lang w:eastAsia="fr-FR"/>
              </w:rPr>
              <w:t> »</w:t>
            </w:r>
            <w:r w:rsidRPr="00F06927">
              <w:rPr>
                <w:rFonts w:ascii="Verdana" w:eastAsia="Times New Roman" w:hAnsi="Verdana" w:cs="Times New Roman"/>
                <w:i/>
                <w:iCs/>
                <w:color w:val="00B050"/>
                <w:sz w:val="20"/>
                <w:szCs w:val="20"/>
                <w:lang w:eastAsia="fr-FR"/>
              </w:rPr>
              <w:t xml:space="preserve"> de la grille de sélection</w:t>
            </w:r>
          </w:p>
          <w:p w14:paraId="2E5EF24C" w14:textId="77777777" w:rsidR="00EA478A" w:rsidRDefault="00EA478A" w:rsidP="002126F0">
            <w:pPr>
              <w:pStyle w:val="Corpsdetexte"/>
              <w:jc w:val="both"/>
              <w:rPr>
                <w:rFonts w:ascii="Verdana" w:eastAsia="Times New Roman" w:hAnsi="Verdana" w:cs="Times New Roman"/>
                <w:i/>
                <w:iCs/>
                <w:color w:val="FF0000"/>
                <w:sz w:val="20"/>
                <w:szCs w:val="20"/>
                <w:lang w:eastAsia="fr-FR"/>
              </w:rPr>
            </w:pPr>
            <w:r w:rsidRPr="001F6462">
              <w:rPr>
                <w:rFonts w:ascii="Verdana" w:eastAsia="Times New Roman" w:hAnsi="Verdana" w:cs="Times New Roman"/>
                <w:i/>
                <w:iCs/>
                <w:color w:val="FF0000"/>
                <w:sz w:val="20"/>
                <w:szCs w:val="20"/>
                <w:lang w:eastAsia="fr-FR"/>
              </w:rPr>
              <w:t>L’entreprise doit faire une démonstration étayée sur ce point</w:t>
            </w:r>
            <w:r>
              <w:rPr>
                <w:rFonts w:ascii="Verdana" w:eastAsia="Times New Roman" w:hAnsi="Verdana" w:cs="Times New Roman"/>
                <w:i/>
                <w:iCs/>
                <w:color w:val="FF0000"/>
                <w:sz w:val="20"/>
                <w:szCs w:val="20"/>
                <w:lang w:eastAsia="fr-FR"/>
              </w:rPr>
              <w:t>.</w:t>
            </w:r>
          </w:p>
          <w:p w14:paraId="1AF07098" w14:textId="0BC0B661" w:rsidR="00AE2025" w:rsidRPr="00F06927" w:rsidRDefault="00AE2025" w:rsidP="002126F0">
            <w:pPr>
              <w:pStyle w:val="Corpsdetexte"/>
              <w:jc w:val="both"/>
              <w:rPr>
                <w:rFonts w:ascii="Verdana" w:eastAsia="Times New Roman" w:hAnsi="Verdana" w:cs="Times New Roman"/>
                <w:i/>
                <w:iCs/>
                <w:color w:val="00B050"/>
                <w:sz w:val="20"/>
                <w:szCs w:val="20"/>
                <w:lang w:eastAsia="fr-FR"/>
              </w:rPr>
            </w:pPr>
            <w:r w:rsidRPr="00D04CF0">
              <w:rPr>
                <w:rFonts w:ascii="Verdana" w:hAnsi="Verdana"/>
                <w:i/>
                <w:iCs/>
                <w:color w:val="FF0000"/>
                <w:sz w:val="20"/>
                <w:szCs w:val="20"/>
              </w:rPr>
              <w:t>Préciser notamment ici les évolutions relatives à la maitrise des consommations d’énergies et/ou d’eau de l’entreprise escomptées à l’issue du projet d’investissements présenté et/ou de tout autre investissement en cours ou à venir</w:t>
            </w:r>
          </w:p>
        </w:tc>
      </w:tr>
      <w:tr w:rsidR="002126F0" w14:paraId="6E3ED96A" w14:textId="77777777" w:rsidTr="00B071F9">
        <w:trPr>
          <w:trHeight w:val="900"/>
        </w:trPr>
        <w:tc>
          <w:tcPr>
            <w:tcW w:w="10456" w:type="dxa"/>
            <w:tcBorders>
              <w:top w:val="single" w:sz="4" w:space="0" w:color="auto"/>
              <w:left w:val="single" w:sz="4" w:space="0" w:color="auto"/>
              <w:bottom w:val="single" w:sz="4" w:space="0" w:color="auto"/>
              <w:right w:val="single" w:sz="4" w:space="0" w:color="auto"/>
            </w:tcBorders>
            <w:vAlign w:val="center"/>
          </w:tcPr>
          <w:p w14:paraId="653DE63F" w14:textId="77777777" w:rsidR="002126F0" w:rsidRDefault="002126F0" w:rsidP="002126F0">
            <w:pPr>
              <w:pStyle w:val="Corpsdetexte"/>
              <w:jc w:val="both"/>
              <w:rPr>
                <w:rFonts w:ascii="Verdana" w:eastAsia="Times New Roman" w:hAnsi="Verdana" w:cs="Times New Roman"/>
                <w:i/>
                <w:iCs/>
                <w:color w:val="00B050"/>
                <w:sz w:val="20"/>
                <w:szCs w:val="20"/>
                <w:lang w:eastAsia="fr-FR"/>
              </w:rPr>
            </w:pPr>
          </w:p>
          <w:p w14:paraId="7353E442" w14:textId="77777777" w:rsidR="00904A4F" w:rsidRDefault="00904A4F" w:rsidP="002126F0">
            <w:pPr>
              <w:pStyle w:val="Corpsdetexte"/>
              <w:jc w:val="both"/>
              <w:rPr>
                <w:rFonts w:ascii="Verdana" w:eastAsia="Times New Roman" w:hAnsi="Verdana" w:cs="Times New Roman"/>
                <w:i/>
                <w:iCs/>
                <w:color w:val="00B050"/>
                <w:sz w:val="20"/>
                <w:szCs w:val="20"/>
                <w:lang w:eastAsia="fr-FR"/>
              </w:rPr>
            </w:pPr>
          </w:p>
          <w:p w14:paraId="7162E363" w14:textId="77777777" w:rsidR="00904909" w:rsidRDefault="00904909" w:rsidP="002126F0">
            <w:pPr>
              <w:pStyle w:val="Corpsdetexte"/>
              <w:jc w:val="both"/>
              <w:rPr>
                <w:rFonts w:ascii="Verdana" w:eastAsia="Times New Roman" w:hAnsi="Verdana" w:cs="Times New Roman"/>
                <w:i/>
                <w:iCs/>
                <w:color w:val="00B050"/>
                <w:sz w:val="20"/>
                <w:szCs w:val="20"/>
                <w:lang w:eastAsia="fr-FR"/>
              </w:rPr>
            </w:pPr>
          </w:p>
          <w:p w14:paraId="7A6045AD" w14:textId="77777777" w:rsidR="00904909" w:rsidRDefault="00904909" w:rsidP="002126F0">
            <w:pPr>
              <w:pStyle w:val="Corpsdetexte"/>
              <w:jc w:val="both"/>
              <w:rPr>
                <w:rFonts w:ascii="Verdana" w:eastAsia="Times New Roman" w:hAnsi="Verdana" w:cs="Times New Roman"/>
                <w:i/>
                <w:iCs/>
                <w:color w:val="00B050"/>
                <w:sz w:val="20"/>
                <w:szCs w:val="20"/>
                <w:lang w:eastAsia="fr-FR"/>
              </w:rPr>
            </w:pPr>
          </w:p>
          <w:p w14:paraId="625E10AD" w14:textId="77777777" w:rsidR="00904909" w:rsidRDefault="00904909" w:rsidP="002126F0">
            <w:pPr>
              <w:pStyle w:val="Corpsdetexte"/>
              <w:jc w:val="both"/>
              <w:rPr>
                <w:rFonts w:ascii="Verdana" w:eastAsia="Times New Roman" w:hAnsi="Verdana" w:cs="Times New Roman"/>
                <w:i/>
                <w:iCs/>
                <w:color w:val="00B050"/>
                <w:sz w:val="20"/>
                <w:szCs w:val="20"/>
                <w:lang w:eastAsia="fr-FR"/>
              </w:rPr>
            </w:pPr>
          </w:p>
          <w:p w14:paraId="592BBA03" w14:textId="77777777" w:rsidR="00904909" w:rsidRDefault="00904909" w:rsidP="002126F0">
            <w:pPr>
              <w:pStyle w:val="Corpsdetexte"/>
              <w:jc w:val="both"/>
              <w:rPr>
                <w:rFonts w:ascii="Verdana" w:eastAsia="Times New Roman" w:hAnsi="Verdana" w:cs="Times New Roman"/>
                <w:i/>
                <w:iCs/>
                <w:color w:val="00B050"/>
                <w:sz w:val="20"/>
                <w:szCs w:val="20"/>
                <w:lang w:eastAsia="fr-FR"/>
              </w:rPr>
            </w:pPr>
          </w:p>
          <w:p w14:paraId="7A3BFEE5" w14:textId="77777777" w:rsidR="00904909" w:rsidRDefault="00904909" w:rsidP="002126F0">
            <w:pPr>
              <w:pStyle w:val="Corpsdetexte"/>
              <w:jc w:val="both"/>
              <w:rPr>
                <w:rFonts w:ascii="Verdana" w:eastAsia="Times New Roman" w:hAnsi="Verdana" w:cs="Times New Roman"/>
                <w:i/>
                <w:iCs/>
                <w:color w:val="00B050"/>
                <w:sz w:val="20"/>
                <w:szCs w:val="20"/>
                <w:lang w:eastAsia="fr-FR"/>
              </w:rPr>
            </w:pPr>
          </w:p>
          <w:p w14:paraId="48B33B43" w14:textId="77777777" w:rsidR="00904909" w:rsidRDefault="00904909" w:rsidP="002126F0">
            <w:pPr>
              <w:pStyle w:val="Corpsdetexte"/>
              <w:jc w:val="both"/>
              <w:rPr>
                <w:rFonts w:ascii="Verdana" w:eastAsia="Times New Roman" w:hAnsi="Verdana" w:cs="Times New Roman"/>
                <w:i/>
                <w:iCs/>
                <w:color w:val="00B050"/>
                <w:sz w:val="20"/>
                <w:szCs w:val="20"/>
                <w:lang w:eastAsia="fr-FR"/>
              </w:rPr>
            </w:pPr>
          </w:p>
          <w:p w14:paraId="46E36218" w14:textId="77777777" w:rsidR="00904909" w:rsidRDefault="00904909" w:rsidP="002126F0">
            <w:pPr>
              <w:pStyle w:val="Corpsdetexte"/>
              <w:jc w:val="both"/>
              <w:rPr>
                <w:rFonts w:ascii="Verdana" w:eastAsia="Times New Roman" w:hAnsi="Verdana" w:cs="Times New Roman"/>
                <w:i/>
                <w:iCs/>
                <w:color w:val="00B050"/>
                <w:sz w:val="20"/>
                <w:szCs w:val="20"/>
                <w:lang w:eastAsia="fr-FR"/>
              </w:rPr>
            </w:pPr>
          </w:p>
          <w:p w14:paraId="3434F244" w14:textId="1EF562FE" w:rsidR="00904909" w:rsidRPr="00F06927" w:rsidRDefault="00904909" w:rsidP="002126F0">
            <w:pPr>
              <w:pStyle w:val="Corpsdetexte"/>
              <w:jc w:val="both"/>
              <w:rPr>
                <w:rFonts w:ascii="Verdana" w:eastAsia="Times New Roman" w:hAnsi="Verdana" w:cs="Times New Roman"/>
                <w:i/>
                <w:iCs/>
                <w:color w:val="00B050"/>
                <w:sz w:val="20"/>
                <w:szCs w:val="20"/>
                <w:lang w:eastAsia="fr-FR"/>
              </w:rPr>
            </w:pPr>
          </w:p>
        </w:tc>
      </w:tr>
      <w:tr w:rsidR="002126F0" w14:paraId="48B0B9A9" w14:textId="77777777" w:rsidTr="00B071F9">
        <w:trPr>
          <w:trHeight w:val="1211"/>
        </w:trPr>
        <w:tc>
          <w:tcPr>
            <w:tcW w:w="10456" w:type="dxa"/>
            <w:tcBorders>
              <w:top w:val="single" w:sz="4" w:space="0" w:color="auto"/>
              <w:bottom w:val="single" w:sz="4" w:space="0" w:color="auto"/>
            </w:tcBorders>
            <w:vAlign w:val="center"/>
          </w:tcPr>
          <w:p w14:paraId="646F6C17" w14:textId="77777777" w:rsidR="00D04CF0" w:rsidRPr="00D04CF0" w:rsidRDefault="00D04CF0" w:rsidP="00D04CF0">
            <w:pPr>
              <w:pStyle w:val="Paragraphedeliste"/>
              <w:jc w:val="both"/>
              <w:rPr>
                <w:rFonts w:ascii="Verdana" w:eastAsia="Times New Roman" w:hAnsi="Verdana" w:cs="Times New Roman"/>
                <w:i/>
                <w:iCs/>
                <w:color w:val="00B050"/>
                <w:sz w:val="20"/>
                <w:szCs w:val="20"/>
                <w:lang w:eastAsia="fr-FR"/>
              </w:rPr>
            </w:pPr>
          </w:p>
          <w:p w14:paraId="32435EA4" w14:textId="2A0A33BC" w:rsidR="002126F0" w:rsidRPr="00D04CF0" w:rsidRDefault="002126F0" w:rsidP="00904A4F">
            <w:pPr>
              <w:pStyle w:val="Paragraphedeliste"/>
              <w:numPr>
                <w:ilvl w:val="0"/>
                <w:numId w:val="1"/>
              </w:numPr>
              <w:jc w:val="both"/>
              <w:rPr>
                <w:rFonts w:ascii="Verdana" w:eastAsia="Times New Roman" w:hAnsi="Verdana" w:cs="Times New Roman"/>
                <w:i/>
                <w:iCs/>
                <w:color w:val="00B050"/>
                <w:sz w:val="20"/>
                <w:szCs w:val="20"/>
                <w:lang w:eastAsia="fr-FR"/>
              </w:rPr>
            </w:pPr>
            <w:r w:rsidRPr="00706462">
              <w:rPr>
                <w:rFonts w:ascii="Verdana" w:hAnsi="Verdana"/>
                <w:sz w:val="20"/>
                <w:szCs w:val="20"/>
              </w:rPr>
              <w:t xml:space="preserve">L’entreprise a-t-elle engagé ou prévoit-elle des actions pour réduire son impact environnemental (émission de GES, </w:t>
            </w:r>
            <w:r>
              <w:rPr>
                <w:rFonts w:ascii="Verdana" w:hAnsi="Verdana"/>
                <w:sz w:val="20"/>
                <w:szCs w:val="20"/>
              </w:rPr>
              <w:t xml:space="preserve">réduction des emballages, valorisation des rejets et coproduits, </w:t>
            </w:r>
            <w:r w:rsidRPr="00706462">
              <w:rPr>
                <w:rFonts w:ascii="Verdana" w:hAnsi="Verdana"/>
                <w:sz w:val="20"/>
                <w:szCs w:val="20"/>
              </w:rPr>
              <w:t xml:space="preserve">etc…) ? Si oui lesquelles ? </w:t>
            </w:r>
          </w:p>
          <w:p w14:paraId="116DCA93" w14:textId="77777777" w:rsidR="00D04CF0" w:rsidRDefault="00D04CF0" w:rsidP="00D04CF0">
            <w:pPr>
              <w:jc w:val="both"/>
              <w:rPr>
                <w:rFonts w:ascii="Verdana" w:hAnsi="Verdana"/>
                <w:i/>
                <w:iCs/>
                <w:color w:val="FF0000"/>
                <w:sz w:val="20"/>
                <w:szCs w:val="20"/>
                <w:highlight w:val="yellow"/>
              </w:rPr>
            </w:pPr>
          </w:p>
          <w:p w14:paraId="13FC9B8C" w14:textId="77777777" w:rsidR="00AE2025" w:rsidRDefault="00AE2025" w:rsidP="00D04CF0">
            <w:pPr>
              <w:jc w:val="both"/>
              <w:rPr>
                <w:rFonts w:ascii="Verdana" w:hAnsi="Verdana"/>
                <w:i/>
                <w:iCs/>
                <w:color w:val="FF0000"/>
                <w:sz w:val="20"/>
                <w:szCs w:val="20"/>
              </w:rPr>
            </w:pPr>
            <w:r w:rsidRPr="00D04CF0">
              <w:rPr>
                <w:rFonts w:ascii="Verdana" w:hAnsi="Verdana"/>
                <w:i/>
                <w:iCs/>
                <w:color w:val="FF0000"/>
                <w:sz w:val="20"/>
                <w:szCs w:val="20"/>
              </w:rPr>
              <w:t>Préciser notamment ici les évolutions relatives à la réduction de l’impact environnemental de l’entreprise escomptées à l’issue du projet d’investissements présenté et/ou de tout autre investissement en cours ou à venir</w:t>
            </w:r>
          </w:p>
          <w:p w14:paraId="722D2350" w14:textId="3C012BDD" w:rsidR="00D04CF0" w:rsidRPr="00D04CF0" w:rsidRDefault="00D04CF0" w:rsidP="00D04CF0">
            <w:pPr>
              <w:jc w:val="both"/>
              <w:rPr>
                <w:rFonts w:ascii="Verdana" w:eastAsia="Times New Roman" w:hAnsi="Verdana" w:cs="Times New Roman"/>
                <w:i/>
                <w:iCs/>
                <w:color w:val="00B050"/>
                <w:sz w:val="20"/>
                <w:szCs w:val="20"/>
                <w:lang w:eastAsia="fr-FR"/>
              </w:rPr>
            </w:pPr>
          </w:p>
        </w:tc>
      </w:tr>
      <w:tr w:rsidR="002126F0" w14:paraId="0F36A1A8" w14:textId="77777777" w:rsidTr="00B071F9">
        <w:tc>
          <w:tcPr>
            <w:tcW w:w="10456" w:type="dxa"/>
            <w:tcBorders>
              <w:top w:val="single" w:sz="4" w:space="0" w:color="auto"/>
              <w:left w:val="single" w:sz="4" w:space="0" w:color="auto"/>
              <w:bottom w:val="single" w:sz="4" w:space="0" w:color="auto"/>
              <w:right w:val="single" w:sz="4" w:space="0" w:color="auto"/>
            </w:tcBorders>
            <w:vAlign w:val="center"/>
          </w:tcPr>
          <w:p w14:paraId="00E314EE" w14:textId="77777777" w:rsidR="002126F0" w:rsidRDefault="002126F0" w:rsidP="002126F0">
            <w:pPr>
              <w:pStyle w:val="Paragraphedeliste"/>
              <w:jc w:val="both"/>
              <w:rPr>
                <w:rFonts w:ascii="Verdana" w:hAnsi="Verdana"/>
                <w:sz w:val="20"/>
                <w:szCs w:val="20"/>
              </w:rPr>
            </w:pPr>
          </w:p>
          <w:p w14:paraId="6F40131B" w14:textId="1C3718EC" w:rsidR="00904A4F" w:rsidRDefault="00904A4F" w:rsidP="002126F0">
            <w:pPr>
              <w:pStyle w:val="Paragraphedeliste"/>
              <w:jc w:val="both"/>
              <w:rPr>
                <w:rFonts w:ascii="Verdana" w:hAnsi="Verdana"/>
                <w:sz w:val="20"/>
                <w:szCs w:val="20"/>
              </w:rPr>
            </w:pPr>
          </w:p>
          <w:p w14:paraId="08C3E649" w14:textId="5E663C1C" w:rsidR="00904909" w:rsidRDefault="00904909" w:rsidP="002126F0">
            <w:pPr>
              <w:pStyle w:val="Paragraphedeliste"/>
              <w:jc w:val="both"/>
              <w:rPr>
                <w:rFonts w:ascii="Verdana" w:hAnsi="Verdana"/>
                <w:sz w:val="20"/>
                <w:szCs w:val="20"/>
              </w:rPr>
            </w:pPr>
          </w:p>
          <w:p w14:paraId="131CE3DA" w14:textId="565DE854" w:rsidR="00904909" w:rsidRDefault="00904909" w:rsidP="002126F0">
            <w:pPr>
              <w:pStyle w:val="Paragraphedeliste"/>
              <w:jc w:val="both"/>
              <w:rPr>
                <w:rFonts w:ascii="Verdana" w:hAnsi="Verdana"/>
                <w:sz w:val="20"/>
                <w:szCs w:val="20"/>
              </w:rPr>
            </w:pPr>
          </w:p>
          <w:p w14:paraId="6BA6B8F4" w14:textId="76124BB1" w:rsidR="00904909" w:rsidRDefault="00904909" w:rsidP="002126F0">
            <w:pPr>
              <w:pStyle w:val="Paragraphedeliste"/>
              <w:jc w:val="both"/>
              <w:rPr>
                <w:rFonts w:ascii="Verdana" w:hAnsi="Verdana"/>
                <w:sz w:val="20"/>
                <w:szCs w:val="20"/>
              </w:rPr>
            </w:pPr>
          </w:p>
          <w:p w14:paraId="36EECA99" w14:textId="01DF2ED2" w:rsidR="00904909" w:rsidRDefault="00904909" w:rsidP="002126F0">
            <w:pPr>
              <w:pStyle w:val="Paragraphedeliste"/>
              <w:jc w:val="both"/>
              <w:rPr>
                <w:rFonts w:ascii="Verdana" w:hAnsi="Verdana"/>
                <w:sz w:val="20"/>
                <w:szCs w:val="20"/>
              </w:rPr>
            </w:pPr>
          </w:p>
          <w:p w14:paraId="6A13DC98" w14:textId="170296CE" w:rsidR="00904909" w:rsidRDefault="00904909" w:rsidP="002126F0">
            <w:pPr>
              <w:pStyle w:val="Paragraphedeliste"/>
              <w:jc w:val="both"/>
              <w:rPr>
                <w:rFonts w:ascii="Verdana" w:hAnsi="Verdana"/>
                <w:sz w:val="20"/>
                <w:szCs w:val="20"/>
              </w:rPr>
            </w:pPr>
          </w:p>
          <w:p w14:paraId="5960104F" w14:textId="555E9EBC" w:rsidR="00904909" w:rsidRDefault="00904909" w:rsidP="002126F0">
            <w:pPr>
              <w:pStyle w:val="Paragraphedeliste"/>
              <w:jc w:val="both"/>
              <w:rPr>
                <w:rFonts w:ascii="Verdana" w:hAnsi="Verdana"/>
                <w:sz w:val="20"/>
                <w:szCs w:val="20"/>
              </w:rPr>
            </w:pPr>
          </w:p>
          <w:p w14:paraId="29FC6BB0" w14:textId="53BC0D29" w:rsidR="00904909" w:rsidRDefault="00904909" w:rsidP="002126F0">
            <w:pPr>
              <w:pStyle w:val="Paragraphedeliste"/>
              <w:jc w:val="both"/>
              <w:rPr>
                <w:rFonts w:ascii="Verdana" w:hAnsi="Verdana"/>
                <w:sz w:val="20"/>
                <w:szCs w:val="20"/>
              </w:rPr>
            </w:pPr>
          </w:p>
          <w:p w14:paraId="7051D002" w14:textId="0DA5CF12" w:rsidR="00904909" w:rsidRDefault="00904909" w:rsidP="002126F0">
            <w:pPr>
              <w:pStyle w:val="Paragraphedeliste"/>
              <w:jc w:val="both"/>
              <w:rPr>
                <w:rFonts w:ascii="Verdana" w:hAnsi="Verdana"/>
                <w:sz w:val="20"/>
                <w:szCs w:val="20"/>
              </w:rPr>
            </w:pPr>
          </w:p>
          <w:p w14:paraId="2D05A036" w14:textId="77777777" w:rsidR="00904909" w:rsidRDefault="00904909" w:rsidP="002126F0">
            <w:pPr>
              <w:pStyle w:val="Paragraphedeliste"/>
              <w:jc w:val="both"/>
              <w:rPr>
                <w:rFonts w:ascii="Verdana" w:hAnsi="Verdana"/>
                <w:sz w:val="20"/>
                <w:szCs w:val="20"/>
              </w:rPr>
            </w:pPr>
          </w:p>
          <w:p w14:paraId="4AB48EE0" w14:textId="77777777" w:rsidR="00904A4F" w:rsidRDefault="00904A4F" w:rsidP="002126F0">
            <w:pPr>
              <w:pStyle w:val="Paragraphedeliste"/>
              <w:jc w:val="both"/>
              <w:rPr>
                <w:rFonts w:ascii="Verdana" w:hAnsi="Verdana"/>
                <w:sz w:val="20"/>
                <w:szCs w:val="20"/>
              </w:rPr>
            </w:pPr>
          </w:p>
          <w:p w14:paraId="4B336F03" w14:textId="0829E7F6" w:rsidR="00904A4F" w:rsidRPr="00706462" w:rsidRDefault="00904A4F" w:rsidP="002126F0">
            <w:pPr>
              <w:pStyle w:val="Paragraphedeliste"/>
              <w:jc w:val="both"/>
              <w:rPr>
                <w:rFonts w:ascii="Verdana" w:hAnsi="Verdana"/>
                <w:sz w:val="20"/>
                <w:szCs w:val="20"/>
              </w:rPr>
            </w:pPr>
          </w:p>
        </w:tc>
      </w:tr>
    </w:tbl>
    <w:p w14:paraId="7DAFC0C6" w14:textId="4B448DA0" w:rsidR="00AE7E22" w:rsidRPr="00B071F9" w:rsidRDefault="00AE7E22" w:rsidP="00B071F9">
      <w:pPr>
        <w:sectPr w:rsidR="00AE7E22" w:rsidRPr="00B071F9" w:rsidSect="00EF0038">
          <w:footerReference w:type="default" r:id="rId9"/>
          <w:pgSz w:w="11906" w:h="16838"/>
          <w:pgMar w:top="1134" w:right="849" w:bottom="851" w:left="1134" w:header="708" w:footer="708" w:gutter="0"/>
          <w:cols w:space="708"/>
          <w:docGrid w:linePitch="360"/>
        </w:sectPr>
      </w:pPr>
    </w:p>
    <w:tbl>
      <w:tblPr>
        <w:tblStyle w:val="Grilledutableau"/>
        <w:tblpPr w:leftFromText="141" w:rightFromText="141" w:horzAnchor="margin" w:tblpXSpec="right" w:tblpY="-600"/>
        <w:tblW w:w="15239" w:type="dxa"/>
        <w:tblLook w:val="04A0" w:firstRow="1" w:lastRow="0" w:firstColumn="1" w:lastColumn="0" w:noHBand="0" w:noVBand="1"/>
      </w:tblPr>
      <w:tblGrid>
        <w:gridCol w:w="2197"/>
        <w:gridCol w:w="1507"/>
        <w:gridCol w:w="2175"/>
        <w:gridCol w:w="2663"/>
        <w:gridCol w:w="6626"/>
        <w:gridCol w:w="71"/>
      </w:tblGrid>
      <w:tr w:rsidR="00B071F9" w14:paraId="3FD62DF1" w14:textId="77777777" w:rsidTr="00B071F9">
        <w:trPr>
          <w:gridAfter w:val="1"/>
          <w:wAfter w:w="71" w:type="dxa"/>
          <w:trHeight w:val="415"/>
        </w:trPr>
        <w:tc>
          <w:tcPr>
            <w:tcW w:w="15168" w:type="dxa"/>
            <w:gridSpan w:val="5"/>
            <w:tcBorders>
              <w:top w:val="nil"/>
              <w:left w:val="nil"/>
              <w:bottom w:val="nil"/>
              <w:right w:val="nil"/>
            </w:tcBorders>
            <w:vAlign w:val="center"/>
          </w:tcPr>
          <w:p w14:paraId="477017EA" w14:textId="77777777" w:rsidR="00B071F9" w:rsidRDefault="00B071F9" w:rsidP="00B071F9">
            <w:pPr>
              <w:jc w:val="both"/>
              <w:rPr>
                <w:rFonts w:ascii="Verdana" w:eastAsia="Times New Roman" w:hAnsi="Verdana" w:cs="Tahoma"/>
                <w:b/>
                <w:iCs/>
                <w:u w:val="single"/>
                <w:lang w:eastAsia="zh-CN" w:bidi="hi-IN"/>
              </w:rPr>
            </w:pPr>
            <w:r w:rsidRPr="00B071F9">
              <w:rPr>
                <w:rFonts w:ascii="Verdana" w:eastAsia="Verdana" w:hAnsi="Verdana" w:cs="Tahoma"/>
                <w:b/>
                <w:bCs/>
                <w:u w:val="single"/>
                <w:lang w:eastAsia="zh-CN" w:bidi="hi-IN"/>
              </w:rPr>
              <w:lastRenderedPageBreak/>
              <w:t xml:space="preserve">VI - Description et justification des investissements présentés </w:t>
            </w:r>
            <w:r w:rsidRPr="00B071F9">
              <w:rPr>
                <w:rFonts w:ascii="Verdana" w:eastAsia="Times New Roman" w:hAnsi="Verdana" w:cs="Tahoma"/>
                <w:b/>
                <w:iCs/>
                <w:u w:val="single"/>
                <w:lang w:eastAsia="zh-CN" w:bidi="hi-IN"/>
              </w:rPr>
              <w:t>par rapport aux axes stratégiques</w:t>
            </w:r>
          </w:p>
          <w:p w14:paraId="17840C3D" w14:textId="1059286A" w:rsidR="00B071F9" w:rsidRPr="00B071F9" w:rsidRDefault="00B071F9" w:rsidP="00B071F9">
            <w:pPr>
              <w:jc w:val="both"/>
              <w:rPr>
                <w:rFonts w:ascii="Verdana" w:hAnsi="Verdana"/>
                <w:sz w:val="20"/>
                <w:szCs w:val="20"/>
              </w:rPr>
            </w:pPr>
          </w:p>
        </w:tc>
      </w:tr>
      <w:tr w:rsidR="00B071F9" w:rsidRPr="00175545" w14:paraId="42039A05" w14:textId="77777777" w:rsidTr="00B071F9">
        <w:trPr>
          <w:trHeight w:val="1215"/>
        </w:trPr>
        <w:tc>
          <w:tcPr>
            <w:tcW w:w="2197" w:type="dxa"/>
            <w:vAlign w:val="center"/>
          </w:tcPr>
          <w:p w14:paraId="16AD4FB8" w14:textId="77777777" w:rsidR="00B071F9" w:rsidRPr="000B424B" w:rsidRDefault="00B071F9" w:rsidP="00B071F9">
            <w:pPr>
              <w:jc w:val="center"/>
              <w:rPr>
                <w:rFonts w:ascii="Verdana" w:eastAsia="Times New Roman" w:hAnsi="Verdana"/>
                <w:b/>
                <w:bCs/>
                <w:sz w:val="20"/>
                <w:szCs w:val="20"/>
                <w:lang w:eastAsia="zh-CN"/>
              </w:rPr>
            </w:pPr>
            <w:r>
              <w:rPr>
                <w:rFonts w:ascii="Verdana" w:eastAsia="Times New Roman" w:hAnsi="Verdana"/>
                <w:b/>
                <w:bCs/>
                <w:sz w:val="20"/>
                <w:szCs w:val="20"/>
                <w:lang w:eastAsia="zh-CN"/>
              </w:rPr>
              <w:t>Axes stratégiques</w:t>
            </w:r>
          </w:p>
        </w:tc>
        <w:tc>
          <w:tcPr>
            <w:tcW w:w="13042" w:type="dxa"/>
            <w:gridSpan w:val="5"/>
            <w:vAlign w:val="center"/>
          </w:tcPr>
          <w:p w14:paraId="11D7FF2B" w14:textId="77777777" w:rsidR="00B071F9" w:rsidRPr="00175545" w:rsidRDefault="00B071F9" w:rsidP="00B071F9">
            <w:pPr>
              <w:pStyle w:val="Paragraphedeliste"/>
              <w:numPr>
                <w:ilvl w:val="0"/>
                <w:numId w:val="13"/>
              </w:numPr>
              <w:rPr>
                <w:rFonts w:ascii="Verdana" w:eastAsia="Times New Roman" w:hAnsi="Verdana"/>
                <w:color w:val="000000"/>
                <w:sz w:val="20"/>
                <w:szCs w:val="20"/>
                <w:lang w:eastAsia="fr-FR"/>
              </w:rPr>
            </w:pPr>
            <w:r w:rsidRPr="00175545">
              <w:rPr>
                <w:rFonts w:ascii="Verdana" w:eastAsia="Times New Roman" w:hAnsi="Verdana"/>
                <w:color w:val="000000"/>
                <w:sz w:val="20"/>
                <w:szCs w:val="20"/>
                <w:lang w:eastAsia="fr-FR"/>
              </w:rPr>
              <w:t>Axe n°1</w:t>
            </w:r>
          </w:p>
          <w:p w14:paraId="2664C660" w14:textId="77777777" w:rsidR="00B071F9" w:rsidRPr="00175545" w:rsidRDefault="00B071F9" w:rsidP="00B071F9">
            <w:pPr>
              <w:pStyle w:val="Paragraphedeliste"/>
              <w:numPr>
                <w:ilvl w:val="0"/>
                <w:numId w:val="13"/>
              </w:numPr>
              <w:rPr>
                <w:rFonts w:ascii="Verdana" w:eastAsia="Times New Roman" w:hAnsi="Verdana"/>
                <w:color w:val="000000"/>
                <w:sz w:val="20"/>
                <w:szCs w:val="20"/>
                <w:lang w:eastAsia="fr-FR"/>
              </w:rPr>
            </w:pPr>
            <w:r w:rsidRPr="00175545">
              <w:rPr>
                <w:rFonts w:ascii="Verdana" w:eastAsia="Times New Roman" w:hAnsi="Verdana"/>
                <w:color w:val="000000"/>
                <w:sz w:val="20"/>
                <w:szCs w:val="20"/>
                <w:lang w:eastAsia="fr-FR"/>
              </w:rPr>
              <w:t>Axe n°2</w:t>
            </w:r>
          </w:p>
          <w:p w14:paraId="031B1BBB" w14:textId="77777777" w:rsidR="00B071F9" w:rsidRPr="00175545" w:rsidRDefault="00B071F9" w:rsidP="00B071F9">
            <w:pPr>
              <w:pStyle w:val="Paragraphedeliste"/>
              <w:numPr>
                <w:ilvl w:val="0"/>
                <w:numId w:val="13"/>
              </w:numPr>
              <w:rPr>
                <w:rFonts w:ascii="Verdana" w:eastAsia="Times New Roman" w:hAnsi="Verdana"/>
                <w:b/>
                <w:bCs/>
                <w:color w:val="000000"/>
                <w:sz w:val="20"/>
                <w:szCs w:val="20"/>
                <w:lang w:eastAsia="fr-FR"/>
              </w:rPr>
            </w:pPr>
            <w:r w:rsidRPr="00175545">
              <w:rPr>
                <w:rFonts w:ascii="Verdana" w:eastAsia="Times New Roman" w:hAnsi="Verdana"/>
                <w:color w:val="000000"/>
                <w:sz w:val="20"/>
                <w:szCs w:val="20"/>
                <w:lang w:eastAsia="fr-FR"/>
              </w:rPr>
              <w:t>…</w:t>
            </w:r>
          </w:p>
        </w:tc>
      </w:tr>
      <w:tr w:rsidR="00B071F9" w:rsidRPr="000B424B" w14:paraId="767C5513" w14:textId="77777777" w:rsidTr="00B071F9">
        <w:tc>
          <w:tcPr>
            <w:tcW w:w="2197" w:type="dxa"/>
            <w:vAlign w:val="center"/>
          </w:tcPr>
          <w:p w14:paraId="1F38776E" w14:textId="77777777" w:rsidR="00B071F9" w:rsidRPr="000B424B" w:rsidRDefault="00B071F9" w:rsidP="00B071F9">
            <w:pPr>
              <w:jc w:val="center"/>
              <w:rPr>
                <w:rFonts w:ascii="Verdana" w:eastAsia="Times New Roman" w:hAnsi="Verdana"/>
                <w:b/>
                <w:bCs/>
                <w:sz w:val="20"/>
                <w:szCs w:val="20"/>
                <w:lang w:eastAsia="zh-CN"/>
              </w:rPr>
            </w:pPr>
            <w:r w:rsidRPr="000B424B">
              <w:rPr>
                <w:rFonts w:ascii="Verdana" w:eastAsia="Times New Roman" w:hAnsi="Verdana"/>
                <w:b/>
                <w:bCs/>
                <w:sz w:val="20"/>
                <w:szCs w:val="20"/>
                <w:lang w:eastAsia="zh-CN"/>
              </w:rPr>
              <w:t>Descriptif de l’investissement</w:t>
            </w:r>
          </w:p>
        </w:tc>
        <w:tc>
          <w:tcPr>
            <w:tcW w:w="1507" w:type="dxa"/>
            <w:vAlign w:val="center"/>
          </w:tcPr>
          <w:p w14:paraId="544A77A0" w14:textId="77777777" w:rsidR="00B071F9" w:rsidRPr="000B424B" w:rsidRDefault="00B071F9" w:rsidP="00B071F9">
            <w:pPr>
              <w:jc w:val="center"/>
              <w:rPr>
                <w:rFonts w:ascii="Verdana" w:eastAsia="Times New Roman" w:hAnsi="Verdana"/>
                <w:b/>
                <w:bCs/>
                <w:color w:val="000000"/>
                <w:sz w:val="20"/>
                <w:szCs w:val="20"/>
                <w:lang w:eastAsia="fr-FR"/>
              </w:rPr>
            </w:pPr>
            <w:r w:rsidRPr="000B424B">
              <w:rPr>
                <w:rFonts w:ascii="Verdana" w:eastAsia="Times New Roman" w:hAnsi="Verdana"/>
                <w:b/>
                <w:bCs/>
                <w:color w:val="000000"/>
                <w:sz w:val="20"/>
                <w:szCs w:val="20"/>
                <w:lang w:eastAsia="fr-FR"/>
              </w:rPr>
              <w:t>Axe stratégique lié</w:t>
            </w:r>
          </w:p>
        </w:tc>
        <w:tc>
          <w:tcPr>
            <w:tcW w:w="2175" w:type="dxa"/>
            <w:vAlign w:val="center"/>
          </w:tcPr>
          <w:p w14:paraId="47DC0599" w14:textId="77777777" w:rsidR="00B071F9" w:rsidRPr="000B424B" w:rsidRDefault="00B071F9" w:rsidP="00B071F9">
            <w:pPr>
              <w:jc w:val="center"/>
              <w:rPr>
                <w:rFonts w:ascii="Verdana" w:eastAsia="Times New Roman" w:hAnsi="Verdana"/>
                <w:b/>
                <w:bCs/>
                <w:sz w:val="20"/>
                <w:szCs w:val="20"/>
                <w:lang w:eastAsia="zh-CN"/>
              </w:rPr>
            </w:pPr>
            <w:r w:rsidRPr="003B0DD9">
              <w:rPr>
                <w:rFonts w:ascii="Verdana" w:eastAsia="Times New Roman" w:hAnsi="Verdana"/>
                <w:b/>
                <w:bCs/>
                <w:color w:val="000000"/>
                <w:sz w:val="20"/>
                <w:szCs w:val="20"/>
                <w:lang w:eastAsia="fr-FR"/>
              </w:rPr>
              <w:t>Nature de l'existant correspondant</w:t>
            </w:r>
          </w:p>
        </w:tc>
        <w:tc>
          <w:tcPr>
            <w:tcW w:w="2663" w:type="dxa"/>
            <w:vAlign w:val="center"/>
          </w:tcPr>
          <w:p w14:paraId="5ECF9B91" w14:textId="77777777" w:rsidR="00B071F9" w:rsidRPr="000B424B" w:rsidRDefault="00B071F9" w:rsidP="00B071F9">
            <w:pPr>
              <w:jc w:val="center"/>
              <w:rPr>
                <w:rFonts w:ascii="Verdana" w:eastAsia="Times New Roman" w:hAnsi="Verdana"/>
                <w:b/>
                <w:bCs/>
                <w:sz w:val="20"/>
                <w:szCs w:val="20"/>
                <w:lang w:eastAsia="zh-CN"/>
              </w:rPr>
            </w:pPr>
            <w:r w:rsidRPr="003B0DD9">
              <w:rPr>
                <w:rFonts w:ascii="Verdana" w:eastAsia="Times New Roman" w:hAnsi="Verdana"/>
                <w:b/>
                <w:bCs/>
                <w:color w:val="000000"/>
                <w:sz w:val="20"/>
                <w:szCs w:val="20"/>
                <w:lang w:eastAsia="fr-FR"/>
              </w:rPr>
              <w:t>Améliorations apportées par l'investissement</w:t>
            </w:r>
          </w:p>
        </w:tc>
        <w:tc>
          <w:tcPr>
            <w:tcW w:w="6697" w:type="dxa"/>
            <w:gridSpan w:val="2"/>
            <w:vAlign w:val="center"/>
          </w:tcPr>
          <w:p w14:paraId="5D8FF379" w14:textId="77777777" w:rsidR="00B071F9" w:rsidRPr="000B424B" w:rsidRDefault="00B071F9" w:rsidP="00B071F9">
            <w:pPr>
              <w:jc w:val="center"/>
              <w:rPr>
                <w:rFonts w:ascii="Verdana" w:eastAsia="Times New Roman" w:hAnsi="Verdana"/>
                <w:b/>
                <w:bCs/>
                <w:sz w:val="20"/>
                <w:szCs w:val="20"/>
                <w:lang w:eastAsia="zh-CN"/>
              </w:rPr>
            </w:pPr>
            <w:r w:rsidRPr="003B0DD9">
              <w:rPr>
                <w:rFonts w:ascii="Verdana" w:eastAsia="Times New Roman" w:hAnsi="Verdana"/>
                <w:b/>
                <w:bCs/>
                <w:color w:val="000000"/>
                <w:sz w:val="20"/>
                <w:szCs w:val="20"/>
                <w:lang w:eastAsia="fr-FR"/>
              </w:rPr>
              <w:t>Calendrier prévisionnel</w:t>
            </w:r>
          </w:p>
        </w:tc>
      </w:tr>
      <w:tr w:rsidR="00B071F9" w14:paraId="55430276" w14:textId="77777777" w:rsidTr="00B071F9">
        <w:tc>
          <w:tcPr>
            <w:tcW w:w="2197" w:type="dxa"/>
            <w:vAlign w:val="center"/>
          </w:tcPr>
          <w:p w14:paraId="1AD8BE3A" w14:textId="77777777" w:rsidR="00B071F9" w:rsidRDefault="00B071F9" w:rsidP="00B071F9">
            <w:pPr>
              <w:jc w:val="both"/>
              <w:rPr>
                <w:rFonts w:ascii="Verdana" w:eastAsia="Times New Roman" w:hAnsi="Verdana"/>
                <w:b/>
                <w:bCs/>
                <w:sz w:val="20"/>
                <w:szCs w:val="20"/>
                <w:lang w:eastAsia="zh-CN"/>
              </w:rPr>
            </w:pPr>
          </w:p>
        </w:tc>
        <w:tc>
          <w:tcPr>
            <w:tcW w:w="1507" w:type="dxa"/>
            <w:vAlign w:val="center"/>
          </w:tcPr>
          <w:p w14:paraId="08068885" w14:textId="77777777" w:rsidR="00B071F9" w:rsidRDefault="00B071F9" w:rsidP="00B071F9">
            <w:pPr>
              <w:jc w:val="both"/>
              <w:rPr>
                <w:rFonts w:ascii="Verdana" w:eastAsia="Times New Roman" w:hAnsi="Verdana"/>
                <w:b/>
                <w:bCs/>
                <w:sz w:val="20"/>
                <w:szCs w:val="20"/>
                <w:lang w:eastAsia="zh-CN"/>
              </w:rPr>
            </w:pPr>
          </w:p>
        </w:tc>
        <w:tc>
          <w:tcPr>
            <w:tcW w:w="2175" w:type="dxa"/>
            <w:vAlign w:val="center"/>
          </w:tcPr>
          <w:p w14:paraId="7DB01ACC" w14:textId="77777777" w:rsidR="00B071F9" w:rsidRDefault="00B071F9" w:rsidP="00B071F9">
            <w:pPr>
              <w:jc w:val="both"/>
              <w:rPr>
                <w:rFonts w:ascii="Verdana" w:eastAsia="Times New Roman" w:hAnsi="Verdana"/>
                <w:b/>
                <w:bCs/>
                <w:sz w:val="20"/>
                <w:szCs w:val="20"/>
                <w:lang w:eastAsia="zh-CN"/>
              </w:rPr>
            </w:pPr>
          </w:p>
        </w:tc>
        <w:tc>
          <w:tcPr>
            <w:tcW w:w="2663" w:type="dxa"/>
            <w:vAlign w:val="center"/>
          </w:tcPr>
          <w:p w14:paraId="6801050F" w14:textId="77777777" w:rsidR="00B071F9" w:rsidRDefault="00B071F9" w:rsidP="00B071F9">
            <w:pPr>
              <w:jc w:val="both"/>
              <w:rPr>
                <w:rFonts w:ascii="Verdana" w:eastAsia="Times New Roman" w:hAnsi="Verdana"/>
                <w:b/>
                <w:bCs/>
                <w:sz w:val="20"/>
                <w:szCs w:val="20"/>
                <w:lang w:eastAsia="zh-CN"/>
              </w:rPr>
            </w:pPr>
          </w:p>
        </w:tc>
        <w:tc>
          <w:tcPr>
            <w:tcW w:w="6697" w:type="dxa"/>
            <w:gridSpan w:val="2"/>
            <w:vAlign w:val="center"/>
          </w:tcPr>
          <w:p w14:paraId="0A2C0185" w14:textId="77777777" w:rsidR="00B071F9" w:rsidRDefault="00B071F9" w:rsidP="00B071F9">
            <w:pPr>
              <w:jc w:val="both"/>
              <w:rPr>
                <w:rFonts w:ascii="Verdana" w:eastAsia="Times New Roman" w:hAnsi="Verdana"/>
                <w:b/>
                <w:bCs/>
                <w:sz w:val="20"/>
                <w:szCs w:val="20"/>
                <w:lang w:eastAsia="zh-CN"/>
              </w:rPr>
            </w:pPr>
          </w:p>
        </w:tc>
      </w:tr>
      <w:tr w:rsidR="00B071F9" w14:paraId="20D2A1A4" w14:textId="77777777" w:rsidTr="00B071F9">
        <w:tc>
          <w:tcPr>
            <w:tcW w:w="2197" w:type="dxa"/>
            <w:vAlign w:val="center"/>
          </w:tcPr>
          <w:p w14:paraId="06C25D16" w14:textId="77777777" w:rsidR="00B071F9" w:rsidRDefault="00B071F9" w:rsidP="00B071F9">
            <w:pPr>
              <w:jc w:val="both"/>
              <w:rPr>
                <w:rFonts w:ascii="Verdana" w:eastAsia="Times New Roman" w:hAnsi="Verdana"/>
                <w:b/>
                <w:bCs/>
                <w:sz w:val="20"/>
                <w:szCs w:val="20"/>
                <w:lang w:eastAsia="zh-CN"/>
              </w:rPr>
            </w:pPr>
          </w:p>
        </w:tc>
        <w:tc>
          <w:tcPr>
            <w:tcW w:w="1507" w:type="dxa"/>
            <w:vAlign w:val="center"/>
          </w:tcPr>
          <w:p w14:paraId="6979BDE7" w14:textId="77777777" w:rsidR="00B071F9" w:rsidRDefault="00B071F9" w:rsidP="00B071F9">
            <w:pPr>
              <w:jc w:val="both"/>
              <w:rPr>
                <w:rFonts w:ascii="Verdana" w:eastAsia="Times New Roman" w:hAnsi="Verdana"/>
                <w:b/>
                <w:bCs/>
                <w:sz w:val="20"/>
                <w:szCs w:val="20"/>
                <w:lang w:eastAsia="zh-CN"/>
              </w:rPr>
            </w:pPr>
          </w:p>
        </w:tc>
        <w:tc>
          <w:tcPr>
            <w:tcW w:w="2175" w:type="dxa"/>
            <w:vAlign w:val="center"/>
          </w:tcPr>
          <w:p w14:paraId="7E77277F" w14:textId="77777777" w:rsidR="00B071F9" w:rsidRDefault="00B071F9" w:rsidP="00B071F9">
            <w:pPr>
              <w:jc w:val="both"/>
              <w:rPr>
                <w:rFonts w:ascii="Verdana" w:eastAsia="Times New Roman" w:hAnsi="Verdana"/>
                <w:b/>
                <w:bCs/>
                <w:sz w:val="20"/>
                <w:szCs w:val="20"/>
                <w:lang w:eastAsia="zh-CN"/>
              </w:rPr>
            </w:pPr>
          </w:p>
        </w:tc>
        <w:tc>
          <w:tcPr>
            <w:tcW w:w="2663" w:type="dxa"/>
            <w:vAlign w:val="center"/>
          </w:tcPr>
          <w:p w14:paraId="3C333882" w14:textId="77777777" w:rsidR="00B071F9" w:rsidRDefault="00B071F9" w:rsidP="00B071F9">
            <w:pPr>
              <w:jc w:val="both"/>
              <w:rPr>
                <w:rFonts w:ascii="Verdana" w:eastAsia="Times New Roman" w:hAnsi="Verdana"/>
                <w:b/>
                <w:bCs/>
                <w:sz w:val="20"/>
                <w:szCs w:val="20"/>
                <w:lang w:eastAsia="zh-CN"/>
              </w:rPr>
            </w:pPr>
          </w:p>
        </w:tc>
        <w:tc>
          <w:tcPr>
            <w:tcW w:w="6697" w:type="dxa"/>
            <w:gridSpan w:val="2"/>
            <w:vAlign w:val="center"/>
          </w:tcPr>
          <w:p w14:paraId="140BB95B" w14:textId="77777777" w:rsidR="00B071F9" w:rsidRDefault="00B071F9" w:rsidP="00B071F9">
            <w:pPr>
              <w:jc w:val="both"/>
              <w:rPr>
                <w:rFonts w:ascii="Verdana" w:eastAsia="Times New Roman" w:hAnsi="Verdana"/>
                <w:b/>
                <w:bCs/>
                <w:sz w:val="20"/>
                <w:szCs w:val="20"/>
                <w:lang w:eastAsia="zh-CN"/>
              </w:rPr>
            </w:pPr>
          </w:p>
        </w:tc>
      </w:tr>
      <w:tr w:rsidR="00B071F9" w14:paraId="70D86630" w14:textId="77777777" w:rsidTr="00B071F9">
        <w:tc>
          <w:tcPr>
            <w:tcW w:w="2197" w:type="dxa"/>
            <w:vAlign w:val="center"/>
          </w:tcPr>
          <w:p w14:paraId="4B8FD24A" w14:textId="77777777" w:rsidR="00B071F9" w:rsidRDefault="00B071F9" w:rsidP="00B071F9">
            <w:pPr>
              <w:jc w:val="both"/>
              <w:rPr>
                <w:rFonts w:ascii="Verdana" w:eastAsia="Times New Roman" w:hAnsi="Verdana"/>
                <w:b/>
                <w:bCs/>
                <w:sz w:val="20"/>
                <w:szCs w:val="20"/>
                <w:lang w:eastAsia="zh-CN"/>
              </w:rPr>
            </w:pPr>
          </w:p>
        </w:tc>
        <w:tc>
          <w:tcPr>
            <w:tcW w:w="1507" w:type="dxa"/>
            <w:vAlign w:val="center"/>
          </w:tcPr>
          <w:p w14:paraId="6783462F" w14:textId="77777777" w:rsidR="00B071F9" w:rsidRDefault="00B071F9" w:rsidP="00B071F9">
            <w:pPr>
              <w:jc w:val="both"/>
              <w:rPr>
                <w:rFonts w:ascii="Verdana" w:eastAsia="Times New Roman" w:hAnsi="Verdana"/>
                <w:b/>
                <w:bCs/>
                <w:sz w:val="20"/>
                <w:szCs w:val="20"/>
                <w:lang w:eastAsia="zh-CN"/>
              </w:rPr>
            </w:pPr>
          </w:p>
        </w:tc>
        <w:tc>
          <w:tcPr>
            <w:tcW w:w="2175" w:type="dxa"/>
            <w:vAlign w:val="center"/>
          </w:tcPr>
          <w:p w14:paraId="32286918" w14:textId="77777777" w:rsidR="00B071F9" w:rsidRDefault="00B071F9" w:rsidP="00B071F9">
            <w:pPr>
              <w:jc w:val="both"/>
              <w:rPr>
                <w:rFonts w:ascii="Verdana" w:eastAsia="Times New Roman" w:hAnsi="Verdana"/>
                <w:b/>
                <w:bCs/>
                <w:sz w:val="20"/>
                <w:szCs w:val="20"/>
                <w:lang w:eastAsia="zh-CN"/>
              </w:rPr>
            </w:pPr>
          </w:p>
        </w:tc>
        <w:tc>
          <w:tcPr>
            <w:tcW w:w="2663" w:type="dxa"/>
            <w:vAlign w:val="center"/>
          </w:tcPr>
          <w:p w14:paraId="53548666" w14:textId="77777777" w:rsidR="00B071F9" w:rsidRDefault="00B071F9" w:rsidP="00B071F9">
            <w:pPr>
              <w:jc w:val="both"/>
              <w:rPr>
                <w:rFonts w:ascii="Verdana" w:eastAsia="Times New Roman" w:hAnsi="Verdana"/>
                <w:b/>
                <w:bCs/>
                <w:sz w:val="20"/>
                <w:szCs w:val="20"/>
                <w:lang w:eastAsia="zh-CN"/>
              </w:rPr>
            </w:pPr>
          </w:p>
        </w:tc>
        <w:tc>
          <w:tcPr>
            <w:tcW w:w="6697" w:type="dxa"/>
            <w:gridSpan w:val="2"/>
            <w:vAlign w:val="center"/>
          </w:tcPr>
          <w:p w14:paraId="6CB4D83C" w14:textId="77777777" w:rsidR="00B071F9" w:rsidRDefault="00B071F9" w:rsidP="00B071F9">
            <w:pPr>
              <w:jc w:val="both"/>
              <w:rPr>
                <w:rFonts w:ascii="Verdana" w:eastAsia="Times New Roman" w:hAnsi="Verdana"/>
                <w:b/>
                <w:bCs/>
                <w:sz w:val="20"/>
                <w:szCs w:val="20"/>
                <w:lang w:eastAsia="zh-CN"/>
              </w:rPr>
            </w:pPr>
          </w:p>
        </w:tc>
      </w:tr>
      <w:tr w:rsidR="00B071F9" w14:paraId="735D0505" w14:textId="77777777" w:rsidTr="00B071F9">
        <w:tc>
          <w:tcPr>
            <w:tcW w:w="2197" w:type="dxa"/>
            <w:vAlign w:val="center"/>
          </w:tcPr>
          <w:p w14:paraId="38D52AF6" w14:textId="77777777" w:rsidR="00B071F9" w:rsidRDefault="00B071F9" w:rsidP="00B071F9">
            <w:pPr>
              <w:jc w:val="both"/>
              <w:rPr>
                <w:rFonts w:ascii="Verdana" w:eastAsia="Times New Roman" w:hAnsi="Verdana"/>
                <w:b/>
                <w:bCs/>
                <w:sz w:val="20"/>
                <w:szCs w:val="20"/>
                <w:lang w:eastAsia="zh-CN"/>
              </w:rPr>
            </w:pPr>
          </w:p>
        </w:tc>
        <w:tc>
          <w:tcPr>
            <w:tcW w:w="1507" w:type="dxa"/>
            <w:vAlign w:val="center"/>
          </w:tcPr>
          <w:p w14:paraId="64DDEC04" w14:textId="77777777" w:rsidR="00B071F9" w:rsidRDefault="00B071F9" w:rsidP="00B071F9">
            <w:pPr>
              <w:jc w:val="both"/>
              <w:rPr>
                <w:rFonts w:ascii="Verdana" w:eastAsia="Times New Roman" w:hAnsi="Verdana"/>
                <w:b/>
                <w:bCs/>
                <w:sz w:val="20"/>
                <w:szCs w:val="20"/>
                <w:lang w:eastAsia="zh-CN"/>
              </w:rPr>
            </w:pPr>
          </w:p>
        </w:tc>
        <w:tc>
          <w:tcPr>
            <w:tcW w:w="2175" w:type="dxa"/>
            <w:vAlign w:val="center"/>
          </w:tcPr>
          <w:p w14:paraId="30B44EB0" w14:textId="77777777" w:rsidR="00B071F9" w:rsidRDefault="00B071F9" w:rsidP="00B071F9">
            <w:pPr>
              <w:jc w:val="both"/>
              <w:rPr>
                <w:rFonts w:ascii="Verdana" w:eastAsia="Times New Roman" w:hAnsi="Verdana"/>
                <w:b/>
                <w:bCs/>
                <w:sz w:val="20"/>
                <w:szCs w:val="20"/>
                <w:lang w:eastAsia="zh-CN"/>
              </w:rPr>
            </w:pPr>
          </w:p>
        </w:tc>
        <w:tc>
          <w:tcPr>
            <w:tcW w:w="2663" w:type="dxa"/>
            <w:vAlign w:val="center"/>
          </w:tcPr>
          <w:p w14:paraId="103B8BBC" w14:textId="77777777" w:rsidR="00B071F9" w:rsidRDefault="00B071F9" w:rsidP="00B071F9">
            <w:pPr>
              <w:jc w:val="both"/>
              <w:rPr>
                <w:rFonts w:ascii="Verdana" w:eastAsia="Times New Roman" w:hAnsi="Verdana"/>
                <w:b/>
                <w:bCs/>
                <w:sz w:val="20"/>
                <w:szCs w:val="20"/>
                <w:lang w:eastAsia="zh-CN"/>
              </w:rPr>
            </w:pPr>
          </w:p>
        </w:tc>
        <w:tc>
          <w:tcPr>
            <w:tcW w:w="6697" w:type="dxa"/>
            <w:gridSpan w:val="2"/>
            <w:vAlign w:val="center"/>
          </w:tcPr>
          <w:p w14:paraId="576C5DF3" w14:textId="77777777" w:rsidR="00B071F9" w:rsidRDefault="00B071F9" w:rsidP="00B071F9">
            <w:pPr>
              <w:jc w:val="both"/>
              <w:rPr>
                <w:rFonts w:ascii="Verdana" w:eastAsia="Times New Roman" w:hAnsi="Verdana"/>
                <w:b/>
                <w:bCs/>
                <w:sz w:val="20"/>
                <w:szCs w:val="20"/>
                <w:lang w:eastAsia="zh-CN"/>
              </w:rPr>
            </w:pPr>
          </w:p>
        </w:tc>
      </w:tr>
      <w:tr w:rsidR="00B071F9" w14:paraId="40352203" w14:textId="77777777" w:rsidTr="00B071F9">
        <w:tc>
          <w:tcPr>
            <w:tcW w:w="2197" w:type="dxa"/>
            <w:vAlign w:val="center"/>
          </w:tcPr>
          <w:p w14:paraId="52969789" w14:textId="77777777" w:rsidR="00B071F9" w:rsidRDefault="00B071F9" w:rsidP="00B071F9">
            <w:pPr>
              <w:jc w:val="both"/>
              <w:rPr>
                <w:rFonts w:ascii="Verdana" w:eastAsia="Times New Roman" w:hAnsi="Verdana"/>
                <w:b/>
                <w:bCs/>
                <w:sz w:val="20"/>
                <w:szCs w:val="20"/>
                <w:lang w:eastAsia="zh-CN"/>
              </w:rPr>
            </w:pPr>
          </w:p>
        </w:tc>
        <w:tc>
          <w:tcPr>
            <w:tcW w:w="1507" w:type="dxa"/>
            <w:vAlign w:val="center"/>
          </w:tcPr>
          <w:p w14:paraId="76405362" w14:textId="77777777" w:rsidR="00B071F9" w:rsidRDefault="00B071F9" w:rsidP="00B071F9">
            <w:pPr>
              <w:jc w:val="both"/>
              <w:rPr>
                <w:rFonts w:ascii="Verdana" w:eastAsia="Times New Roman" w:hAnsi="Verdana"/>
                <w:b/>
                <w:bCs/>
                <w:sz w:val="20"/>
                <w:szCs w:val="20"/>
                <w:lang w:eastAsia="zh-CN"/>
              </w:rPr>
            </w:pPr>
          </w:p>
        </w:tc>
        <w:tc>
          <w:tcPr>
            <w:tcW w:w="2175" w:type="dxa"/>
            <w:vAlign w:val="center"/>
          </w:tcPr>
          <w:p w14:paraId="1CCBD708" w14:textId="77777777" w:rsidR="00B071F9" w:rsidRDefault="00B071F9" w:rsidP="00B071F9">
            <w:pPr>
              <w:jc w:val="both"/>
              <w:rPr>
                <w:rFonts w:ascii="Verdana" w:eastAsia="Times New Roman" w:hAnsi="Verdana"/>
                <w:b/>
                <w:bCs/>
                <w:sz w:val="20"/>
                <w:szCs w:val="20"/>
                <w:lang w:eastAsia="zh-CN"/>
              </w:rPr>
            </w:pPr>
          </w:p>
        </w:tc>
        <w:tc>
          <w:tcPr>
            <w:tcW w:w="2663" w:type="dxa"/>
            <w:vAlign w:val="center"/>
          </w:tcPr>
          <w:p w14:paraId="53050E45" w14:textId="77777777" w:rsidR="00B071F9" w:rsidRDefault="00B071F9" w:rsidP="00B071F9">
            <w:pPr>
              <w:jc w:val="both"/>
              <w:rPr>
                <w:rFonts w:ascii="Verdana" w:eastAsia="Times New Roman" w:hAnsi="Verdana"/>
                <w:b/>
                <w:bCs/>
                <w:sz w:val="20"/>
                <w:szCs w:val="20"/>
                <w:lang w:eastAsia="zh-CN"/>
              </w:rPr>
            </w:pPr>
          </w:p>
        </w:tc>
        <w:tc>
          <w:tcPr>
            <w:tcW w:w="6697" w:type="dxa"/>
            <w:gridSpan w:val="2"/>
            <w:vAlign w:val="center"/>
          </w:tcPr>
          <w:p w14:paraId="04014809" w14:textId="77777777" w:rsidR="00B071F9" w:rsidRDefault="00B071F9" w:rsidP="00B071F9">
            <w:pPr>
              <w:jc w:val="both"/>
              <w:rPr>
                <w:rFonts w:ascii="Verdana" w:eastAsia="Times New Roman" w:hAnsi="Verdana"/>
                <w:b/>
                <w:bCs/>
                <w:sz w:val="20"/>
                <w:szCs w:val="20"/>
                <w:lang w:eastAsia="zh-CN"/>
              </w:rPr>
            </w:pPr>
          </w:p>
        </w:tc>
      </w:tr>
      <w:tr w:rsidR="00B071F9" w14:paraId="71648C10" w14:textId="77777777" w:rsidTr="00B071F9">
        <w:tc>
          <w:tcPr>
            <w:tcW w:w="2197" w:type="dxa"/>
            <w:vAlign w:val="center"/>
          </w:tcPr>
          <w:p w14:paraId="5166B564" w14:textId="77777777" w:rsidR="00B071F9" w:rsidRDefault="00B071F9" w:rsidP="00B071F9">
            <w:pPr>
              <w:jc w:val="both"/>
              <w:rPr>
                <w:rFonts w:ascii="Verdana" w:eastAsia="Times New Roman" w:hAnsi="Verdana"/>
                <w:b/>
                <w:bCs/>
                <w:sz w:val="20"/>
                <w:szCs w:val="20"/>
                <w:lang w:eastAsia="zh-CN"/>
              </w:rPr>
            </w:pPr>
          </w:p>
        </w:tc>
        <w:tc>
          <w:tcPr>
            <w:tcW w:w="1507" w:type="dxa"/>
            <w:vAlign w:val="center"/>
          </w:tcPr>
          <w:p w14:paraId="6C49912C" w14:textId="77777777" w:rsidR="00B071F9" w:rsidRDefault="00B071F9" w:rsidP="00B071F9">
            <w:pPr>
              <w:jc w:val="both"/>
              <w:rPr>
                <w:rFonts w:ascii="Verdana" w:eastAsia="Times New Roman" w:hAnsi="Verdana"/>
                <w:b/>
                <w:bCs/>
                <w:sz w:val="20"/>
                <w:szCs w:val="20"/>
                <w:lang w:eastAsia="zh-CN"/>
              </w:rPr>
            </w:pPr>
          </w:p>
        </w:tc>
        <w:tc>
          <w:tcPr>
            <w:tcW w:w="2175" w:type="dxa"/>
            <w:vAlign w:val="center"/>
          </w:tcPr>
          <w:p w14:paraId="5D5328A3" w14:textId="77777777" w:rsidR="00B071F9" w:rsidRDefault="00B071F9" w:rsidP="00B071F9">
            <w:pPr>
              <w:jc w:val="both"/>
              <w:rPr>
                <w:rFonts w:ascii="Verdana" w:eastAsia="Times New Roman" w:hAnsi="Verdana"/>
                <w:b/>
                <w:bCs/>
                <w:sz w:val="20"/>
                <w:szCs w:val="20"/>
                <w:lang w:eastAsia="zh-CN"/>
              </w:rPr>
            </w:pPr>
          </w:p>
        </w:tc>
        <w:tc>
          <w:tcPr>
            <w:tcW w:w="2663" w:type="dxa"/>
            <w:vAlign w:val="center"/>
          </w:tcPr>
          <w:p w14:paraId="5A4AE588" w14:textId="77777777" w:rsidR="00B071F9" w:rsidRDefault="00B071F9" w:rsidP="00B071F9">
            <w:pPr>
              <w:jc w:val="both"/>
              <w:rPr>
                <w:rFonts w:ascii="Verdana" w:eastAsia="Times New Roman" w:hAnsi="Verdana"/>
                <w:b/>
                <w:bCs/>
                <w:sz w:val="20"/>
                <w:szCs w:val="20"/>
                <w:lang w:eastAsia="zh-CN"/>
              </w:rPr>
            </w:pPr>
          </w:p>
        </w:tc>
        <w:tc>
          <w:tcPr>
            <w:tcW w:w="6697" w:type="dxa"/>
            <w:gridSpan w:val="2"/>
            <w:vAlign w:val="center"/>
          </w:tcPr>
          <w:p w14:paraId="065476F7" w14:textId="77777777" w:rsidR="00B071F9" w:rsidRDefault="00B071F9" w:rsidP="00B071F9">
            <w:pPr>
              <w:jc w:val="both"/>
              <w:rPr>
                <w:rFonts w:ascii="Verdana" w:eastAsia="Times New Roman" w:hAnsi="Verdana"/>
                <w:b/>
                <w:bCs/>
                <w:sz w:val="20"/>
                <w:szCs w:val="20"/>
                <w:lang w:eastAsia="zh-CN"/>
              </w:rPr>
            </w:pPr>
          </w:p>
        </w:tc>
      </w:tr>
      <w:tr w:rsidR="00B071F9" w14:paraId="6D12EB5B" w14:textId="77777777" w:rsidTr="00B071F9">
        <w:tc>
          <w:tcPr>
            <w:tcW w:w="2197" w:type="dxa"/>
            <w:vAlign w:val="center"/>
          </w:tcPr>
          <w:p w14:paraId="395E33B4" w14:textId="77777777" w:rsidR="00B071F9" w:rsidRDefault="00B071F9" w:rsidP="00B071F9">
            <w:pPr>
              <w:jc w:val="both"/>
              <w:rPr>
                <w:rFonts w:ascii="Verdana" w:eastAsia="Times New Roman" w:hAnsi="Verdana"/>
                <w:b/>
                <w:bCs/>
                <w:sz w:val="20"/>
                <w:szCs w:val="20"/>
                <w:lang w:eastAsia="zh-CN"/>
              </w:rPr>
            </w:pPr>
          </w:p>
        </w:tc>
        <w:tc>
          <w:tcPr>
            <w:tcW w:w="1507" w:type="dxa"/>
            <w:vAlign w:val="center"/>
          </w:tcPr>
          <w:p w14:paraId="6DF25DD3" w14:textId="77777777" w:rsidR="00B071F9" w:rsidRDefault="00B071F9" w:rsidP="00B071F9">
            <w:pPr>
              <w:jc w:val="both"/>
              <w:rPr>
                <w:rFonts w:ascii="Verdana" w:eastAsia="Times New Roman" w:hAnsi="Verdana"/>
                <w:b/>
                <w:bCs/>
                <w:sz w:val="20"/>
                <w:szCs w:val="20"/>
                <w:lang w:eastAsia="zh-CN"/>
              </w:rPr>
            </w:pPr>
          </w:p>
        </w:tc>
        <w:tc>
          <w:tcPr>
            <w:tcW w:w="2175" w:type="dxa"/>
            <w:vAlign w:val="center"/>
          </w:tcPr>
          <w:p w14:paraId="060654E7" w14:textId="77777777" w:rsidR="00B071F9" w:rsidRDefault="00B071F9" w:rsidP="00B071F9">
            <w:pPr>
              <w:jc w:val="both"/>
              <w:rPr>
                <w:rFonts w:ascii="Verdana" w:eastAsia="Times New Roman" w:hAnsi="Verdana"/>
                <w:b/>
                <w:bCs/>
                <w:sz w:val="20"/>
                <w:szCs w:val="20"/>
                <w:lang w:eastAsia="zh-CN"/>
              </w:rPr>
            </w:pPr>
          </w:p>
        </w:tc>
        <w:tc>
          <w:tcPr>
            <w:tcW w:w="2663" w:type="dxa"/>
            <w:vAlign w:val="center"/>
          </w:tcPr>
          <w:p w14:paraId="3BF3CF1A" w14:textId="77777777" w:rsidR="00B071F9" w:rsidRDefault="00B071F9" w:rsidP="00B071F9">
            <w:pPr>
              <w:jc w:val="both"/>
              <w:rPr>
                <w:rFonts w:ascii="Verdana" w:eastAsia="Times New Roman" w:hAnsi="Verdana"/>
                <w:b/>
                <w:bCs/>
                <w:sz w:val="20"/>
                <w:szCs w:val="20"/>
                <w:lang w:eastAsia="zh-CN"/>
              </w:rPr>
            </w:pPr>
          </w:p>
        </w:tc>
        <w:tc>
          <w:tcPr>
            <w:tcW w:w="6697" w:type="dxa"/>
            <w:gridSpan w:val="2"/>
            <w:vAlign w:val="center"/>
          </w:tcPr>
          <w:p w14:paraId="135CE03B" w14:textId="77777777" w:rsidR="00B071F9" w:rsidRDefault="00B071F9" w:rsidP="00B071F9">
            <w:pPr>
              <w:jc w:val="both"/>
              <w:rPr>
                <w:rFonts w:ascii="Verdana" w:eastAsia="Times New Roman" w:hAnsi="Verdana"/>
                <w:b/>
                <w:bCs/>
                <w:sz w:val="20"/>
                <w:szCs w:val="20"/>
                <w:lang w:eastAsia="zh-CN"/>
              </w:rPr>
            </w:pPr>
          </w:p>
        </w:tc>
      </w:tr>
      <w:tr w:rsidR="00B071F9" w14:paraId="4B12C9ED" w14:textId="77777777" w:rsidTr="00B071F9">
        <w:tc>
          <w:tcPr>
            <w:tcW w:w="2197" w:type="dxa"/>
            <w:vAlign w:val="center"/>
          </w:tcPr>
          <w:p w14:paraId="09DBFD8B" w14:textId="77777777" w:rsidR="00B071F9" w:rsidRDefault="00B071F9" w:rsidP="00B071F9">
            <w:pPr>
              <w:jc w:val="both"/>
              <w:rPr>
                <w:rFonts w:ascii="Verdana" w:eastAsia="Times New Roman" w:hAnsi="Verdana"/>
                <w:b/>
                <w:bCs/>
                <w:sz w:val="20"/>
                <w:szCs w:val="20"/>
                <w:lang w:eastAsia="zh-CN"/>
              </w:rPr>
            </w:pPr>
          </w:p>
        </w:tc>
        <w:tc>
          <w:tcPr>
            <w:tcW w:w="1507" w:type="dxa"/>
            <w:vAlign w:val="center"/>
          </w:tcPr>
          <w:p w14:paraId="579A7E28" w14:textId="77777777" w:rsidR="00B071F9" w:rsidRDefault="00B071F9" w:rsidP="00B071F9">
            <w:pPr>
              <w:jc w:val="both"/>
              <w:rPr>
                <w:rFonts w:ascii="Verdana" w:eastAsia="Times New Roman" w:hAnsi="Verdana"/>
                <w:b/>
                <w:bCs/>
                <w:sz w:val="20"/>
                <w:szCs w:val="20"/>
                <w:lang w:eastAsia="zh-CN"/>
              </w:rPr>
            </w:pPr>
          </w:p>
        </w:tc>
        <w:tc>
          <w:tcPr>
            <w:tcW w:w="2175" w:type="dxa"/>
            <w:vAlign w:val="center"/>
          </w:tcPr>
          <w:p w14:paraId="5CE6BB5E" w14:textId="77777777" w:rsidR="00B071F9" w:rsidRDefault="00B071F9" w:rsidP="00B071F9">
            <w:pPr>
              <w:jc w:val="both"/>
              <w:rPr>
                <w:rFonts w:ascii="Verdana" w:eastAsia="Times New Roman" w:hAnsi="Verdana"/>
                <w:b/>
                <w:bCs/>
                <w:sz w:val="20"/>
                <w:szCs w:val="20"/>
                <w:lang w:eastAsia="zh-CN"/>
              </w:rPr>
            </w:pPr>
          </w:p>
        </w:tc>
        <w:tc>
          <w:tcPr>
            <w:tcW w:w="2663" w:type="dxa"/>
            <w:vAlign w:val="center"/>
          </w:tcPr>
          <w:p w14:paraId="1AAEE223" w14:textId="77777777" w:rsidR="00B071F9" w:rsidRDefault="00B071F9" w:rsidP="00B071F9">
            <w:pPr>
              <w:jc w:val="both"/>
              <w:rPr>
                <w:rFonts w:ascii="Verdana" w:eastAsia="Times New Roman" w:hAnsi="Verdana"/>
                <w:b/>
                <w:bCs/>
                <w:sz w:val="20"/>
                <w:szCs w:val="20"/>
                <w:lang w:eastAsia="zh-CN"/>
              </w:rPr>
            </w:pPr>
          </w:p>
        </w:tc>
        <w:tc>
          <w:tcPr>
            <w:tcW w:w="6697" w:type="dxa"/>
            <w:gridSpan w:val="2"/>
            <w:vAlign w:val="center"/>
          </w:tcPr>
          <w:p w14:paraId="42261C27" w14:textId="77777777" w:rsidR="00B071F9" w:rsidRDefault="00B071F9" w:rsidP="00B071F9">
            <w:pPr>
              <w:jc w:val="both"/>
              <w:rPr>
                <w:rFonts w:ascii="Verdana" w:eastAsia="Times New Roman" w:hAnsi="Verdana"/>
                <w:b/>
                <w:bCs/>
                <w:sz w:val="20"/>
                <w:szCs w:val="20"/>
                <w:lang w:eastAsia="zh-CN"/>
              </w:rPr>
            </w:pPr>
          </w:p>
        </w:tc>
      </w:tr>
      <w:tr w:rsidR="00B071F9" w14:paraId="6A5D2D0C" w14:textId="77777777" w:rsidTr="00B071F9">
        <w:tc>
          <w:tcPr>
            <w:tcW w:w="2197" w:type="dxa"/>
            <w:vAlign w:val="center"/>
          </w:tcPr>
          <w:p w14:paraId="2AD9670F" w14:textId="77777777" w:rsidR="00B071F9" w:rsidRDefault="00B071F9" w:rsidP="00B071F9">
            <w:pPr>
              <w:jc w:val="both"/>
              <w:rPr>
                <w:rFonts w:ascii="Verdana" w:eastAsia="Times New Roman" w:hAnsi="Verdana"/>
                <w:b/>
                <w:bCs/>
                <w:sz w:val="20"/>
                <w:szCs w:val="20"/>
                <w:lang w:eastAsia="zh-CN"/>
              </w:rPr>
            </w:pPr>
          </w:p>
        </w:tc>
        <w:tc>
          <w:tcPr>
            <w:tcW w:w="1507" w:type="dxa"/>
            <w:vAlign w:val="center"/>
          </w:tcPr>
          <w:p w14:paraId="71537BBE" w14:textId="77777777" w:rsidR="00B071F9" w:rsidRDefault="00B071F9" w:rsidP="00B071F9">
            <w:pPr>
              <w:jc w:val="both"/>
              <w:rPr>
                <w:rFonts w:ascii="Verdana" w:eastAsia="Times New Roman" w:hAnsi="Verdana"/>
                <w:b/>
                <w:bCs/>
                <w:sz w:val="20"/>
                <w:szCs w:val="20"/>
                <w:lang w:eastAsia="zh-CN"/>
              </w:rPr>
            </w:pPr>
          </w:p>
        </w:tc>
        <w:tc>
          <w:tcPr>
            <w:tcW w:w="2175" w:type="dxa"/>
            <w:vAlign w:val="center"/>
          </w:tcPr>
          <w:p w14:paraId="2ABF2B4D" w14:textId="77777777" w:rsidR="00B071F9" w:rsidRDefault="00B071F9" w:rsidP="00B071F9">
            <w:pPr>
              <w:jc w:val="both"/>
              <w:rPr>
                <w:rFonts w:ascii="Verdana" w:eastAsia="Times New Roman" w:hAnsi="Verdana"/>
                <w:b/>
                <w:bCs/>
                <w:sz w:val="20"/>
                <w:szCs w:val="20"/>
                <w:lang w:eastAsia="zh-CN"/>
              </w:rPr>
            </w:pPr>
          </w:p>
        </w:tc>
        <w:tc>
          <w:tcPr>
            <w:tcW w:w="2663" w:type="dxa"/>
            <w:vAlign w:val="center"/>
          </w:tcPr>
          <w:p w14:paraId="02ECE572" w14:textId="77777777" w:rsidR="00B071F9" w:rsidRDefault="00B071F9" w:rsidP="00B071F9">
            <w:pPr>
              <w:jc w:val="both"/>
              <w:rPr>
                <w:rFonts w:ascii="Verdana" w:eastAsia="Times New Roman" w:hAnsi="Verdana"/>
                <w:b/>
                <w:bCs/>
                <w:sz w:val="20"/>
                <w:szCs w:val="20"/>
                <w:lang w:eastAsia="zh-CN"/>
              </w:rPr>
            </w:pPr>
          </w:p>
        </w:tc>
        <w:tc>
          <w:tcPr>
            <w:tcW w:w="6697" w:type="dxa"/>
            <w:gridSpan w:val="2"/>
            <w:vAlign w:val="center"/>
          </w:tcPr>
          <w:p w14:paraId="552AE9EE" w14:textId="77777777" w:rsidR="00B071F9" w:rsidRDefault="00B071F9" w:rsidP="00B071F9">
            <w:pPr>
              <w:jc w:val="both"/>
              <w:rPr>
                <w:rFonts w:ascii="Verdana" w:eastAsia="Times New Roman" w:hAnsi="Verdana"/>
                <w:b/>
                <w:bCs/>
                <w:sz w:val="20"/>
                <w:szCs w:val="20"/>
                <w:lang w:eastAsia="zh-CN"/>
              </w:rPr>
            </w:pPr>
          </w:p>
        </w:tc>
      </w:tr>
      <w:tr w:rsidR="00B071F9" w14:paraId="5C71CEA8" w14:textId="77777777" w:rsidTr="00B071F9">
        <w:tc>
          <w:tcPr>
            <w:tcW w:w="2197" w:type="dxa"/>
            <w:vAlign w:val="center"/>
          </w:tcPr>
          <w:p w14:paraId="1396112F" w14:textId="77777777" w:rsidR="00B071F9" w:rsidRDefault="00B071F9" w:rsidP="00B071F9">
            <w:pPr>
              <w:jc w:val="both"/>
              <w:rPr>
                <w:rFonts w:ascii="Verdana" w:eastAsia="Times New Roman" w:hAnsi="Verdana"/>
                <w:b/>
                <w:bCs/>
                <w:sz w:val="20"/>
                <w:szCs w:val="20"/>
                <w:lang w:eastAsia="zh-CN"/>
              </w:rPr>
            </w:pPr>
          </w:p>
        </w:tc>
        <w:tc>
          <w:tcPr>
            <w:tcW w:w="1507" w:type="dxa"/>
            <w:vAlign w:val="center"/>
          </w:tcPr>
          <w:p w14:paraId="7F1DFA28" w14:textId="77777777" w:rsidR="00B071F9" w:rsidRDefault="00B071F9" w:rsidP="00B071F9">
            <w:pPr>
              <w:jc w:val="both"/>
              <w:rPr>
                <w:rFonts w:ascii="Verdana" w:eastAsia="Times New Roman" w:hAnsi="Verdana"/>
                <w:b/>
                <w:bCs/>
                <w:sz w:val="20"/>
                <w:szCs w:val="20"/>
                <w:lang w:eastAsia="zh-CN"/>
              </w:rPr>
            </w:pPr>
          </w:p>
        </w:tc>
        <w:tc>
          <w:tcPr>
            <w:tcW w:w="2175" w:type="dxa"/>
            <w:vAlign w:val="center"/>
          </w:tcPr>
          <w:p w14:paraId="3C12D8AD" w14:textId="77777777" w:rsidR="00B071F9" w:rsidRDefault="00B071F9" w:rsidP="00B071F9">
            <w:pPr>
              <w:jc w:val="both"/>
              <w:rPr>
                <w:rFonts w:ascii="Verdana" w:eastAsia="Times New Roman" w:hAnsi="Verdana"/>
                <w:b/>
                <w:bCs/>
                <w:sz w:val="20"/>
                <w:szCs w:val="20"/>
                <w:lang w:eastAsia="zh-CN"/>
              </w:rPr>
            </w:pPr>
          </w:p>
        </w:tc>
        <w:tc>
          <w:tcPr>
            <w:tcW w:w="2663" w:type="dxa"/>
            <w:vAlign w:val="center"/>
          </w:tcPr>
          <w:p w14:paraId="3A0F4056" w14:textId="77777777" w:rsidR="00B071F9" w:rsidRDefault="00B071F9" w:rsidP="00B071F9">
            <w:pPr>
              <w:jc w:val="both"/>
              <w:rPr>
                <w:rFonts w:ascii="Verdana" w:eastAsia="Times New Roman" w:hAnsi="Verdana"/>
                <w:b/>
                <w:bCs/>
                <w:sz w:val="20"/>
                <w:szCs w:val="20"/>
                <w:lang w:eastAsia="zh-CN"/>
              </w:rPr>
            </w:pPr>
          </w:p>
        </w:tc>
        <w:tc>
          <w:tcPr>
            <w:tcW w:w="6697" w:type="dxa"/>
            <w:gridSpan w:val="2"/>
            <w:vAlign w:val="center"/>
          </w:tcPr>
          <w:p w14:paraId="7623F4C3" w14:textId="77777777" w:rsidR="00B071F9" w:rsidRDefault="00B071F9" w:rsidP="00B071F9">
            <w:pPr>
              <w:jc w:val="both"/>
              <w:rPr>
                <w:rFonts w:ascii="Verdana" w:eastAsia="Times New Roman" w:hAnsi="Verdana"/>
                <w:b/>
                <w:bCs/>
                <w:sz w:val="20"/>
                <w:szCs w:val="20"/>
                <w:lang w:eastAsia="zh-CN"/>
              </w:rPr>
            </w:pPr>
          </w:p>
        </w:tc>
      </w:tr>
      <w:tr w:rsidR="00B071F9" w14:paraId="4A17B392" w14:textId="77777777" w:rsidTr="00B071F9">
        <w:tc>
          <w:tcPr>
            <w:tcW w:w="2197" w:type="dxa"/>
            <w:vAlign w:val="center"/>
          </w:tcPr>
          <w:p w14:paraId="1511D994" w14:textId="77777777" w:rsidR="00B071F9" w:rsidRDefault="00B071F9" w:rsidP="00B071F9">
            <w:pPr>
              <w:jc w:val="both"/>
              <w:rPr>
                <w:rFonts w:ascii="Verdana" w:eastAsia="Times New Roman" w:hAnsi="Verdana"/>
                <w:b/>
                <w:bCs/>
                <w:sz w:val="20"/>
                <w:szCs w:val="20"/>
                <w:lang w:eastAsia="zh-CN"/>
              </w:rPr>
            </w:pPr>
          </w:p>
        </w:tc>
        <w:tc>
          <w:tcPr>
            <w:tcW w:w="1507" w:type="dxa"/>
            <w:vAlign w:val="center"/>
          </w:tcPr>
          <w:p w14:paraId="68D4AE5F" w14:textId="77777777" w:rsidR="00B071F9" w:rsidRDefault="00B071F9" w:rsidP="00B071F9">
            <w:pPr>
              <w:jc w:val="both"/>
              <w:rPr>
                <w:rFonts w:ascii="Verdana" w:eastAsia="Times New Roman" w:hAnsi="Verdana"/>
                <w:b/>
                <w:bCs/>
                <w:sz w:val="20"/>
                <w:szCs w:val="20"/>
                <w:lang w:eastAsia="zh-CN"/>
              </w:rPr>
            </w:pPr>
          </w:p>
        </w:tc>
        <w:tc>
          <w:tcPr>
            <w:tcW w:w="2175" w:type="dxa"/>
            <w:vAlign w:val="center"/>
          </w:tcPr>
          <w:p w14:paraId="423267C6" w14:textId="77777777" w:rsidR="00B071F9" w:rsidRDefault="00B071F9" w:rsidP="00B071F9">
            <w:pPr>
              <w:jc w:val="both"/>
              <w:rPr>
                <w:rFonts w:ascii="Verdana" w:eastAsia="Times New Roman" w:hAnsi="Verdana"/>
                <w:b/>
                <w:bCs/>
                <w:sz w:val="20"/>
                <w:szCs w:val="20"/>
                <w:lang w:eastAsia="zh-CN"/>
              </w:rPr>
            </w:pPr>
          </w:p>
        </w:tc>
        <w:tc>
          <w:tcPr>
            <w:tcW w:w="2663" w:type="dxa"/>
            <w:vAlign w:val="center"/>
          </w:tcPr>
          <w:p w14:paraId="22C3FB09" w14:textId="77777777" w:rsidR="00B071F9" w:rsidRDefault="00B071F9" w:rsidP="00B071F9">
            <w:pPr>
              <w:jc w:val="both"/>
              <w:rPr>
                <w:rFonts w:ascii="Verdana" w:eastAsia="Times New Roman" w:hAnsi="Verdana"/>
                <w:b/>
                <w:bCs/>
                <w:sz w:val="20"/>
                <w:szCs w:val="20"/>
                <w:lang w:eastAsia="zh-CN"/>
              </w:rPr>
            </w:pPr>
          </w:p>
        </w:tc>
        <w:tc>
          <w:tcPr>
            <w:tcW w:w="6697" w:type="dxa"/>
            <w:gridSpan w:val="2"/>
            <w:vAlign w:val="center"/>
          </w:tcPr>
          <w:p w14:paraId="53825585" w14:textId="77777777" w:rsidR="00B071F9" w:rsidRDefault="00B071F9" w:rsidP="00B071F9">
            <w:pPr>
              <w:jc w:val="both"/>
              <w:rPr>
                <w:rFonts w:ascii="Verdana" w:eastAsia="Times New Roman" w:hAnsi="Verdana"/>
                <w:b/>
                <w:bCs/>
                <w:sz w:val="20"/>
                <w:szCs w:val="20"/>
                <w:lang w:eastAsia="zh-CN"/>
              </w:rPr>
            </w:pPr>
          </w:p>
        </w:tc>
      </w:tr>
    </w:tbl>
    <w:p w14:paraId="4F6CA9F8" w14:textId="77777777" w:rsidR="00B071F9" w:rsidRDefault="00B071F9" w:rsidP="00970386">
      <w:pPr>
        <w:pStyle w:val="Paragraphedeliste"/>
        <w:spacing w:after="0" w:line="240" w:lineRule="auto"/>
        <w:jc w:val="both"/>
        <w:rPr>
          <w:rFonts w:ascii="Verdana" w:eastAsia="Verdana" w:hAnsi="Verdana" w:cs="Tahoma"/>
          <w:b/>
          <w:bCs/>
          <w:color w:val="FF0000"/>
          <w:u w:val="single"/>
          <w:lang w:eastAsia="zh-CN" w:bidi="hi-IN"/>
        </w:rPr>
      </w:pPr>
    </w:p>
    <w:p w14:paraId="0539EDA1" w14:textId="325248B2" w:rsidR="00970386" w:rsidRPr="004E3AAA" w:rsidRDefault="00970386" w:rsidP="00B071F9">
      <w:pPr>
        <w:pStyle w:val="Paragraphedeliste"/>
        <w:spacing w:after="0" w:line="240" w:lineRule="auto"/>
        <w:jc w:val="both"/>
        <w:rPr>
          <w:rFonts w:ascii="Verdana" w:eastAsia="Verdana" w:hAnsi="Verdana" w:cs="Tahoma"/>
          <w:b/>
          <w:bCs/>
          <w:u w:val="single"/>
          <w:lang w:eastAsia="zh-CN" w:bidi="hi-IN"/>
        </w:rPr>
      </w:pPr>
      <w:r w:rsidRPr="004E3AAA">
        <w:rPr>
          <w:rFonts w:ascii="Verdana" w:eastAsia="Verdana" w:hAnsi="Verdana" w:cs="Tahoma"/>
          <w:b/>
          <w:bCs/>
          <w:u w:val="single"/>
          <w:lang w:eastAsia="zh-CN" w:bidi="hi-IN"/>
        </w:rPr>
        <w:t xml:space="preserve">VI – Projet global d’investissements : </w:t>
      </w:r>
    </w:p>
    <w:p w14:paraId="59967AF6" w14:textId="19BBA298" w:rsidR="00970386" w:rsidRPr="004E3AAA" w:rsidRDefault="00970386" w:rsidP="00B071F9">
      <w:pPr>
        <w:jc w:val="both"/>
        <w:rPr>
          <w:rFonts w:ascii="Verdana" w:eastAsia="Verdana" w:hAnsi="Verdana" w:cs="Tahoma"/>
          <w:i/>
          <w:iCs/>
          <w:lang w:eastAsia="zh-CN" w:bidi="hi-IN"/>
        </w:rPr>
      </w:pPr>
      <w:r w:rsidRPr="004E3AAA">
        <w:rPr>
          <w:rFonts w:ascii="Verdana" w:eastAsia="Verdana" w:hAnsi="Verdana" w:cs="Tahoma"/>
          <w:i/>
          <w:iCs/>
          <w:lang w:eastAsia="zh-CN" w:bidi="hi-IN"/>
        </w:rPr>
        <w:t xml:space="preserve">Si votre entreprise réalise, dans le cadre d’un projet global, d’autres investissements qui </w:t>
      </w:r>
      <w:r w:rsidR="00BD17E8" w:rsidRPr="004E3AAA">
        <w:rPr>
          <w:rFonts w:ascii="Verdana" w:eastAsia="Verdana" w:hAnsi="Verdana" w:cs="Tahoma"/>
          <w:i/>
          <w:iCs/>
          <w:lang w:eastAsia="zh-CN" w:bidi="hi-IN"/>
        </w:rPr>
        <w:t>ne figurent pas</w:t>
      </w:r>
      <w:r w:rsidRPr="004E3AAA">
        <w:rPr>
          <w:rFonts w:ascii="Verdana" w:eastAsia="Verdana" w:hAnsi="Verdana" w:cs="Tahoma"/>
          <w:i/>
          <w:iCs/>
          <w:lang w:eastAsia="zh-CN" w:bidi="hi-IN"/>
        </w:rPr>
        <w:t xml:space="preserve"> dans la présente demande</w:t>
      </w:r>
      <w:r w:rsidR="00BD17E8" w:rsidRPr="004E3AAA">
        <w:rPr>
          <w:rFonts w:ascii="Verdana" w:eastAsia="Verdana" w:hAnsi="Verdana" w:cs="Tahoma"/>
          <w:i/>
          <w:iCs/>
          <w:lang w:eastAsia="zh-CN" w:bidi="hi-IN"/>
        </w:rPr>
        <w:t xml:space="preserve"> d’aide</w:t>
      </w:r>
      <w:r w:rsidRPr="004E3AAA">
        <w:rPr>
          <w:rFonts w:ascii="Verdana" w:eastAsia="Verdana" w:hAnsi="Verdana" w:cs="Tahoma"/>
          <w:i/>
          <w:iCs/>
          <w:lang w:eastAsia="zh-CN" w:bidi="hi-IN"/>
        </w:rPr>
        <w:t xml:space="preserve"> </w:t>
      </w:r>
      <w:r w:rsidR="00697C64" w:rsidRPr="004E3AAA">
        <w:rPr>
          <w:rFonts w:ascii="Verdana" w:eastAsia="Verdana" w:hAnsi="Verdana" w:cs="Tahoma"/>
          <w:i/>
          <w:iCs/>
          <w:lang w:eastAsia="zh-CN" w:bidi="hi-IN"/>
        </w:rPr>
        <w:t xml:space="preserve">auprès de la </w:t>
      </w:r>
      <w:r w:rsidRPr="004E3AAA">
        <w:rPr>
          <w:rFonts w:ascii="Verdana" w:eastAsia="Verdana" w:hAnsi="Verdana" w:cs="Tahoma"/>
          <w:i/>
          <w:iCs/>
          <w:lang w:eastAsia="zh-CN" w:bidi="hi-IN"/>
        </w:rPr>
        <w:t>Région PSN FEADER, veuillez les lister dans le tableau suivant et indiquer le cas échéant, les financements publics sollicités ou obtenus pour ce(s) autre(s) volet(s) du projet :</w:t>
      </w:r>
    </w:p>
    <w:tbl>
      <w:tblPr>
        <w:tblStyle w:val="Grilledutableau"/>
        <w:tblW w:w="15951" w:type="dxa"/>
        <w:tblInd w:w="-416" w:type="dxa"/>
        <w:tblLook w:val="04A0" w:firstRow="1" w:lastRow="0" w:firstColumn="1" w:lastColumn="0" w:noHBand="0" w:noVBand="1"/>
      </w:tblPr>
      <w:tblGrid>
        <w:gridCol w:w="3156"/>
        <w:gridCol w:w="1735"/>
        <w:gridCol w:w="1939"/>
        <w:gridCol w:w="1408"/>
        <w:gridCol w:w="2503"/>
        <w:gridCol w:w="2672"/>
        <w:gridCol w:w="2538"/>
      </w:tblGrid>
      <w:tr w:rsidR="004E3AAA" w:rsidRPr="004E3AAA" w14:paraId="5BAA47F6" w14:textId="611EFFB2" w:rsidTr="00B071F9">
        <w:tc>
          <w:tcPr>
            <w:tcW w:w="3218" w:type="dxa"/>
            <w:vAlign w:val="center"/>
          </w:tcPr>
          <w:p w14:paraId="46E4D67A" w14:textId="43B44FB6" w:rsidR="00AE7E22" w:rsidRPr="004E3AAA" w:rsidRDefault="00AE7E22" w:rsidP="00697C64">
            <w:pPr>
              <w:jc w:val="center"/>
              <w:rPr>
                <w:rFonts w:ascii="Verdana" w:eastAsia="Verdana" w:hAnsi="Verdana" w:cs="Tahoma"/>
                <w:b/>
                <w:bCs/>
                <w:lang w:eastAsia="zh-CN" w:bidi="hi-IN"/>
              </w:rPr>
            </w:pPr>
            <w:r w:rsidRPr="004E3AAA">
              <w:rPr>
                <w:rFonts w:ascii="Verdana" w:eastAsia="Verdana" w:hAnsi="Verdana" w:cs="Tahoma"/>
                <w:b/>
                <w:bCs/>
                <w:lang w:eastAsia="zh-CN" w:bidi="hi-IN"/>
              </w:rPr>
              <w:t>Descriptif de la dépense / investissement</w:t>
            </w:r>
          </w:p>
        </w:tc>
        <w:tc>
          <w:tcPr>
            <w:tcW w:w="1735" w:type="dxa"/>
            <w:vAlign w:val="center"/>
          </w:tcPr>
          <w:p w14:paraId="5404ECF9" w14:textId="4117E564" w:rsidR="00AE7E22" w:rsidRPr="004E3AAA" w:rsidRDefault="00AE7E22" w:rsidP="00697C64">
            <w:pPr>
              <w:jc w:val="center"/>
              <w:rPr>
                <w:rFonts w:ascii="Verdana" w:eastAsia="Verdana" w:hAnsi="Verdana" w:cs="Tahoma"/>
                <w:b/>
                <w:bCs/>
                <w:lang w:eastAsia="zh-CN" w:bidi="hi-IN"/>
              </w:rPr>
            </w:pPr>
            <w:r w:rsidRPr="004E3AAA">
              <w:rPr>
                <w:rFonts w:ascii="Verdana" w:eastAsia="Verdana" w:hAnsi="Verdana" w:cs="Tahoma"/>
                <w:b/>
                <w:bCs/>
                <w:lang w:eastAsia="zh-CN" w:bidi="hi-IN"/>
              </w:rPr>
              <w:t>Montant HT prévisionnel</w:t>
            </w:r>
          </w:p>
        </w:tc>
        <w:tc>
          <w:tcPr>
            <w:tcW w:w="1950" w:type="dxa"/>
            <w:vAlign w:val="center"/>
          </w:tcPr>
          <w:p w14:paraId="23C867DD" w14:textId="14F98ACC" w:rsidR="00AE7E22" w:rsidRPr="004E3AAA" w:rsidRDefault="00AE7E22" w:rsidP="00697C64">
            <w:pPr>
              <w:jc w:val="center"/>
              <w:rPr>
                <w:rFonts w:ascii="Verdana" w:eastAsia="Verdana" w:hAnsi="Verdana" w:cs="Tahoma"/>
                <w:b/>
                <w:bCs/>
                <w:i/>
                <w:iCs/>
                <w:sz w:val="18"/>
                <w:szCs w:val="18"/>
                <w:lang w:eastAsia="zh-CN" w:bidi="hi-IN"/>
              </w:rPr>
            </w:pPr>
            <w:r w:rsidRPr="004E3AAA">
              <w:rPr>
                <w:rFonts w:ascii="Verdana" w:eastAsia="Verdana" w:hAnsi="Verdana" w:cs="Tahoma"/>
                <w:b/>
                <w:bCs/>
                <w:i/>
                <w:iCs/>
                <w:sz w:val="18"/>
                <w:szCs w:val="18"/>
                <w:lang w:eastAsia="zh-CN" w:bidi="hi-IN"/>
              </w:rPr>
              <w:t>Le cas échéant</w:t>
            </w:r>
          </w:p>
          <w:p w14:paraId="5C03E073" w14:textId="10122955" w:rsidR="00AE7E22" w:rsidRPr="004E3AAA" w:rsidRDefault="00AE7E22" w:rsidP="00697C64">
            <w:pPr>
              <w:jc w:val="center"/>
              <w:rPr>
                <w:rFonts w:ascii="Verdana" w:eastAsia="Verdana" w:hAnsi="Verdana" w:cs="Tahoma"/>
                <w:b/>
                <w:bCs/>
                <w:lang w:eastAsia="zh-CN" w:bidi="hi-IN"/>
              </w:rPr>
            </w:pPr>
            <w:r w:rsidRPr="004E3AAA">
              <w:rPr>
                <w:rFonts w:ascii="Verdana" w:eastAsia="Verdana" w:hAnsi="Verdana" w:cs="Tahoma"/>
                <w:b/>
                <w:bCs/>
                <w:lang w:eastAsia="zh-CN" w:bidi="hi-IN"/>
              </w:rPr>
              <w:t>Nom du/des financeur(s) public(s)</w:t>
            </w:r>
          </w:p>
        </w:tc>
        <w:tc>
          <w:tcPr>
            <w:tcW w:w="1418" w:type="dxa"/>
            <w:vAlign w:val="center"/>
          </w:tcPr>
          <w:p w14:paraId="1BC68D5F" w14:textId="444E69FC" w:rsidR="00AE7E22" w:rsidRPr="004E3AAA" w:rsidRDefault="00AE7E22" w:rsidP="00697C64">
            <w:pPr>
              <w:jc w:val="center"/>
              <w:rPr>
                <w:rFonts w:ascii="Verdana" w:eastAsia="Verdana" w:hAnsi="Verdana" w:cs="Tahoma"/>
                <w:b/>
                <w:bCs/>
                <w:lang w:eastAsia="zh-CN" w:bidi="hi-IN"/>
              </w:rPr>
            </w:pPr>
            <w:r w:rsidRPr="004E3AAA">
              <w:rPr>
                <w:rFonts w:ascii="Verdana" w:eastAsia="Verdana" w:hAnsi="Verdana" w:cs="Tahoma"/>
                <w:b/>
                <w:bCs/>
                <w:lang w:eastAsia="zh-CN" w:bidi="hi-IN"/>
              </w:rPr>
              <w:t>Montant de l’aide</w:t>
            </w:r>
          </w:p>
        </w:tc>
        <w:tc>
          <w:tcPr>
            <w:tcW w:w="2551" w:type="dxa"/>
            <w:vAlign w:val="center"/>
          </w:tcPr>
          <w:p w14:paraId="79467FF7" w14:textId="77777777" w:rsidR="00AE7E22" w:rsidRPr="004E3AAA" w:rsidRDefault="00AE7E22" w:rsidP="00697C64">
            <w:pPr>
              <w:jc w:val="center"/>
              <w:rPr>
                <w:rFonts w:ascii="Verdana" w:eastAsia="Verdana" w:hAnsi="Verdana" w:cs="Tahoma"/>
                <w:b/>
                <w:bCs/>
                <w:lang w:eastAsia="zh-CN" w:bidi="hi-IN"/>
              </w:rPr>
            </w:pPr>
            <w:r w:rsidRPr="004E3AAA">
              <w:rPr>
                <w:rFonts w:ascii="Verdana" w:eastAsia="Verdana" w:hAnsi="Verdana" w:cs="Tahoma"/>
                <w:b/>
                <w:bCs/>
                <w:lang w:eastAsia="zh-CN" w:bidi="hi-IN"/>
              </w:rPr>
              <w:t>Forme de l’aide</w:t>
            </w:r>
          </w:p>
          <w:p w14:paraId="2B2A3713" w14:textId="2BA9457D" w:rsidR="00AE7E22" w:rsidRPr="004E3AAA" w:rsidRDefault="00C57AE5" w:rsidP="00697C64">
            <w:pPr>
              <w:jc w:val="center"/>
              <w:rPr>
                <w:rFonts w:ascii="Verdana" w:eastAsia="Verdana" w:hAnsi="Verdana" w:cs="Tahoma"/>
                <w:b/>
                <w:bCs/>
                <w:lang w:eastAsia="zh-CN" w:bidi="hi-IN"/>
              </w:rPr>
            </w:pPr>
            <w:r w:rsidRPr="004E3AAA">
              <w:rPr>
                <w:rFonts w:ascii="Verdana" w:eastAsia="Verdana" w:hAnsi="Verdana" w:cs="Tahoma"/>
                <w:b/>
                <w:bCs/>
                <w:sz w:val="18"/>
                <w:szCs w:val="18"/>
                <w:lang w:eastAsia="zh-CN" w:bidi="hi-IN"/>
              </w:rPr>
              <w:t>(</w:t>
            </w:r>
            <w:r>
              <w:rPr>
                <w:rFonts w:ascii="Verdana" w:eastAsia="Verdana" w:hAnsi="Verdana" w:cs="Tahoma"/>
                <w:b/>
                <w:bCs/>
                <w:sz w:val="18"/>
                <w:szCs w:val="18"/>
                <w:lang w:eastAsia="zh-CN" w:bidi="hi-IN"/>
              </w:rPr>
              <w:t xml:space="preserve">Subvention </w:t>
            </w:r>
            <w:r w:rsidR="00AE7E22" w:rsidRPr="004E3AAA">
              <w:rPr>
                <w:rFonts w:ascii="Verdana" w:eastAsia="Verdana" w:hAnsi="Verdana" w:cs="Tahoma"/>
                <w:b/>
                <w:bCs/>
                <w:sz w:val="18"/>
                <w:szCs w:val="18"/>
                <w:lang w:eastAsia="zh-CN" w:bidi="hi-IN"/>
              </w:rPr>
              <w:t>/ avance remboursable, autre)</w:t>
            </w:r>
          </w:p>
        </w:tc>
        <w:tc>
          <w:tcPr>
            <w:tcW w:w="2744" w:type="dxa"/>
            <w:vAlign w:val="center"/>
          </w:tcPr>
          <w:p w14:paraId="0D8FAB46" w14:textId="748ACEBE" w:rsidR="00AE7E22" w:rsidRPr="004E3AAA" w:rsidRDefault="00AE7E22" w:rsidP="00697C64">
            <w:pPr>
              <w:jc w:val="center"/>
              <w:rPr>
                <w:rFonts w:ascii="Verdana" w:eastAsia="Verdana" w:hAnsi="Verdana" w:cs="Tahoma"/>
                <w:b/>
                <w:bCs/>
                <w:lang w:eastAsia="zh-CN" w:bidi="hi-IN"/>
              </w:rPr>
            </w:pPr>
            <w:r w:rsidRPr="004E3AAA">
              <w:rPr>
                <w:rFonts w:ascii="Verdana" w:eastAsia="Verdana" w:hAnsi="Verdana" w:cs="Tahoma"/>
                <w:b/>
                <w:bCs/>
                <w:lang w:eastAsia="zh-CN" w:bidi="hi-IN"/>
              </w:rPr>
              <w:t>Sollicitée / obtenue ?</w:t>
            </w:r>
          </w:p>
        </w:tc>
        <w:tc>
          <w:tcPr>
            <w:tcW w:w="2335" w:type="dxa"/>
            <w:vAlign w:val="center"/>
          </w:tcPr>
          <w:p w14:paraId="7D4449CB" w14:textId="6E988836" w:rsidR="00AE7E22" w:rsidRPr="004E3AAA" w:rsidRDefault="00B071F9" w:rsidP="00B071F9">
            <w:pPr>
              <w:jc w:val="center"/>
              <w:rPr>
                <w:rFonts w:ascii="Verdana" w:eastAsia="Verdana" w:hAnsi="Verdana" w:cs="Tahoma"/>
                <w:b/>
                <w:bCs/>
                <w:lang w:eastAsia="zh-CN" w:bidi="hi-IN"/>
              </w:rPr>
            </w:pPr>
            <w:r w:rsidRPr="004E3AAA">
              <w:rPr>
                <w:rFonts w:ascii="Verdana" w:eastAsia="Verdana" w:hAnsi="Verdana" w:cs="Tahoma"/>
                <w:b/>
                <w:bCs/>
                <w:lang w:eastAsia="zh-CN" w:bidi="hi-IN"/>
              </w:rPr>
              <w:t>Montant d’a</w:t>
            </w:r>
            <w:r w:rsidR="00AE7E22" w:rsidRPr="004E3AAA">
              <w:rPr>
                <w:rFonts w:ascii="Verdana" w:eastAsia="Verdana" w:hAnsi="Verdana" w:cs="Tahoma"/>
                <w:b/>
                <w:bCs/>
                <w:lang w:eastAsia="zh-CN" w:bidi="hi-IN"/>
              </w:rPr>
              <w:t>utofinancement</w:t>
            </w:r>
          </w:p>
        </w:tc>
      </w:tr>
      <w:tr w:rsidR="00AE7E22" w:rsidRPr="00697C64" w14:paraId="0367F0F1" w14:textId="3FCFF3CC" w:rsidTr="00AE7E22">
        <w:tc>
          <w:tcPr>
            <w:tcW w:w="3218" w:type="dxa"/>
          </w:tcPr>
          <w:p w14:paraId="10C39EEA" w14:textId="77777777" w:rsidR="00AE7E22" w:rsidRPr="00697C64" w:rsidRDefault="00AE7E22" w:rsidP="00970386">
            <w:pPr>
              <w:rPr>
                <w:rFonts w:ascii="Verdana" w:eastAsia="Verdana" w:hAnsi="Verdana" w:cs="Tahoma"/>
                <w:color w:val="FF0000"/>
                <w:lang w:eastAsia="zh-CN" w:bidi="hi-IN"/>
              </w:rPr>
            </w:pPr>
          </w:p>
        </w:tc>
        <w:tc>
          <w:tcPr>
            <w:tcW w:w="1735" w:type="dxa"/>
          </w:tcPr>
          <w:p w14:paraId="3BB42E61" w14:textId="77777777" w:rsidR="00AE7E22" w:rsidRPr="00697C64" w:rsidRDefault="00AE7E22" w:rsidP="00970386">
            <w:pPr>
              <w:rPr>
                <w:rFonts w:ascii="Verdana" w:eastAsia="Verdana" w:hAnsi="Verdana" w:cs="Tahoma"/>
                <w:color w:val="FF0000"/>
                <w:lang w:eastAsia="zh-CN" w:bidi="hi-IN"/>
              </w:rPr>
            </w:pPr>
          </w:p>
        </w:tc>
        <w:tc>
          <w:tcPr>
            <w:tcW w:w="1950" w:type="dxa"/>
          </w:tcPr>
          <w:p w14:paraId="0A6421FF" w14:textId="77777777" w:rsidR="00AE7E22" w:rsidRPr="00697C64" w:rsidRDefault="00AE7E22" w:rsidP="00970386">
            <w:pPr>
              <w:rPr>
                <w:rFonts w:ascii="Verdana" w:eastAsia="Verdana" w:hAnsi="Verdana" w:cs="Tahoma"/>
                <w:color w:val="FF0000"/>
                <w:lang w:eastAsia="zh-CN" w:bidi="hi-IN"/>
              </w:rPr>
            </w:pPr>
          </w:p>
        </w:tc>
        <w:tc>
          <w:tcPr>
            <w:tcW w:w="1418" w:type="dxa"/>
          </w:tcPr>
          <w:p w14:paraId="3E78F68C" w14:textId="77777777" w:rsidR="00AE7E22" w:rsidRPr="00697C64" w:rsidRDefault="00AE7E22" w:rsidP="00970386">
            <w:pPr>
              <w:rPr>
                <w:rFonts w:ascii="Verdana" w:eastAsia="Verdana" w:hAnsi="Verdana" w:cs="Tahoma"/>
                <w:color w:val="FF0000"/>
                <w:lang w:eastAsia="zh-CN" w:bidi="hi-IN"/>
              </w:rPr>
            </w:pPr>
          </w:p>
        </w:tc>
        <w:tc>
          <w:tcPr>
            <w:tcW w:w="2551" w:type="dxa"/>
          </w:tcPr>
          <w:p w14:paraId="41973A91" w14:textId="77777777" w:rsidR="00AE7E22" w:rsidRPr="00697C64" w:rsidRDefault="00AE7E22" w:rsidP="00970386">
            <w:pPr>
              <w:rPr>
                <w:rFonts w:ascii="Verdana" w:eastAsia="Verdana" w:hAnsi="Verdana" w:cs="Tahoma"/>
                <w:color w:val="FF0000"/>
                <w:lang w:eastAsia="zh-CN" w:bidi="hi-IN"/>
              </w:rPr>
            </w:pPr>
          </w:p>
        </w:tc>
        <w:sdt>
          <w:sdtPr>
            <w:rPr>
              <w:rFonts w:ascii="Verdana" w:eastAsia="Verdana" w:hAnsi="Verdana" w:cs="Tahoma"/>
              <w:color w:val="FF0000"/>
              <w:lang w:eastAsia="zh-CN" w:bidi="hi-IN"/>
            </w:rPr>
            <w:id w:val="283317683"/>
            <w:placeholder>
              <w:docPart w:val="C145D5A5ED1D415198C1683938910C9D"/>
            </w:placeholder>
            <w:showingPlcHdr/>
            <w:comboBox>
              <w:listItem w:value="Choisissez un élément."/>
              <w:listItem w:displayText="sollicitée" w:value="sollicitée"/>
              <w:listItem w:displayText="obtenue" w:value="obtenue"/>
            </w:comboBox>
          </w:sdtPr>
          <w:sdtEndPr/>
          <w:sdtContent>
            <w:tc>
              <w:tcPr>
                <w:tcW w:w="2744" w:type="dxa"/>
              </w:tcPr>
              <w:p w14:paraId="61AEA11E" w14:textId="198C51D0" w:rsidR="00AE7E22" w:rsidRPr="00697C64" w:rsidRDefault="00AE7E22" w:rsidP="00970386">
                <w:pPr>
                  <w:rPr>
                    <w:rFonts w:ascii="Verdana" w:eastAsia="Verdana" w:hAnsi="Verdana" w:cs="Tahoma"/>
                    <w:color w:val="FF0000"/>
                    <w:lang w:eastAsia="zh-CN" w:bidi="hi-IN"/>
                  </w:rPr>
                </w:pPr>
                <w:r w:rsidRPr="00875DF3">
                  <w:rPr>
                    <w:rStyle w:val="Textedelespacerserv"/>
                  </w:rPr>
                  <w:t>Choisissez un élément.</w:t>
                </w:r>
              </w:p>
            </w:tc>
          </w:sdtContent>
        </w:sdt>
        <w:tc>
          <w:tcPr>
            <w:tcW w:w="2335" w:type="dxa"/>
          </w:tcPr>
          <w:p w14:paraId="27C8A71D" w14:textId="77777777" w:rsidR="00AE7E22" w:rsidRDefault="00AE7E22" w:rsidP="00970386">
            <w:pPr>
              <w:rPr>
                <w:rFonts w:ascii="Verdana" w:eastAsia="Verdana" w:hAnsi="Verdana" w:cs="Tahoma"/>
                <w:color w:val="FF0000"/>
                <w:lang w:eastAsia="zh-CN" w:bidi="hi-IN"/>
              </w:rPr>
            </w:pPr>
          </w:p>
        </w:tc>
      </w:tr>
      <w:tr w:rsidR="00AE7E22" w:rsidRPr="00697C64" w14:paraId="3F243BFF" w14:textId="57BFBA62" w:rsidTr="00AE7E22">
        <w:tc>
          <w:tcPr>
            <w:tcW w:w="3218" w:type="dxa"/>
          </w:tcPr>
          <w:p w14:paraId="4592F663" w14:textId="77777777" w:rsidR="00AE7E22" w:rsidRPr="00697C64" w:rsidRDefault="00AE7E22" w:rsidP="00970386">
            <w:pPr>
              <w:rPr>
                <w:rFonts w:ascii="Verdana" w:eastAsia="Verdana" w:hAnsi="Verdana" w:cs="Tahoma"/>
                <w:color w:val="FF0000"/>
                <w:lang w:eastAsia="zh-CN" w:bidi="hi-IN"/>
              </w:rPr>
            </w:pPr>
          </w:p>
        </w:tc>
        <w:tc>
          <w:tcPr>
            <w:tcW w:w="1735" w:type="dxa"/>
          </w:tcPr>
          <w:p w14:paraId="32030D95" w14:textId="77777777" w:rsidR="00AE7E22" w:rsidRPr="00697C64" w:rsidRDefault="00AE7E22" w:rsidP="00970386">
            <w:pPr>
              <w:rPr>
                <w:rFonts w:ascii="Verdana" w:eastAsia="Verdana" w:hAnsi="Verdana" w:cs="Tahoma"/>
                <w:color w:val="FF0000"/>
                <w:lang w:eastAsia="zh-CN" w:bidi="hi-IN"/>
              </w:rPr>
            </w:pPr>
          </w:p>
        </w:tc>
        <w:tc>
          <w:tcPr>
            <w:tcW w:w="1950" w:type="dxa"/>
          </w:tcPr>
          <w:p w14:paraId="3A2CC9E5" w14:textId="77777777" w:rsidR="00AE7E22" w:rsidRPr="00697C64" w:rsidRDefault="00AE7E22" w:rsidP="00970386">
            <w:pPr>
              <w:rPr>
                <w:rFonts w:ascii="Verdana" w:eastAsia="Verdana" w:hAnsi="Verdana" w:cs="Tahoma"/>
                <w:color w:val="FF0000"/>
                <w:lang w:eastAsia="zh-CN" w:bidi="hi-IN"/>
              </w:rPr>
            </w:pPr>
          </w:p>
        </w:tc>
        <w:tc>
          <w:tcPr>
            <w:tcW w:w="1418" w:type="dxa"/>
          </w:tcPr>
          <w:p w14:paraId="634A3BF1" w14:textId="77777777" w:rsidR="00AE7E22" w:rsidRPr="00697C64" w:rsidRDefault="00AE7E22" w:rsidP="00970386">
            <w:pPr>
              <w:rPr>
                <w:rFonts w:ascii="Verdana" w:eastAsia="Verdana" w:hAnsi="Verdana" w:cs="Tahoma"/>
                <w:color w:val="FF0000"/>
                <w:lang w:eastAsia="zh-CN" w:bidi="hi-IN"/>
              </w:rPr>
            </w:pPr>
          </w:p>
        </w:tc>
        <w:tc>
          <w:tcPr>
            <w:tcW w:w="2551" w:type="dxa"/>
          </w:tcPr>
          <w:p w14:paraId="31EA8004" w14:textId="77777777" w:rsidR="00AE7E22" w:rsidRPr="00697C64" w:rsidRDefault="00AE7E22" w:rsidP="00970386">
            <w:pPr>
              <w:rPr>
                <w:rFonts w:ascii="Verdana" w:eastAsia="Verdana" w:hAnsi="Verdana" w:cs="Tahoma"/>
                <w:color w:val="FF0000"/>
                <w:lang w:eastAsia="zh-CN" w:bidi="hi-IN"/>
              </w:rPr>
            </w:pPr>
          </w:p>
        </w:tc>
        <w:sdt>
          <w:sdtPr>
            <w:rPr>
              <w:rFonts w:ascii="Verdana" w:eastAsia="Verdana" w:hAnsi="Verdana" w:cs="Tahoma"/>
              <w:color w:val="FF0000"/>
              <w:lang w:eastAsia="zh-CN" w:bidi="hi-IN"/>
            </w:rPr>
            <w:id w:val="2103684027"/>
            <w:placeholder>
              <w:docPart w:val="79368BB5209D4454BD2E7C06767697EB"/>
            </w:placeholder>
            <w:showingPlcHdr/>
            <w:comboBox>
              <w:listItem w:value="Choisissez un élément."/>
              <w:listItem w:displayText="sollicitée" w:value="sollicitée"/>
              <w:listItem w:displayText="obtenue" w:value="obtenue"/>
            </w:comboBox>
          </w:sdtPr>
          <w:sdtEndPr/>
          <w:sdtContent>
            <w:tc>
              <w:tcPr>
                <w:tcW w:w="2744" w:type="dxa"/>
              </w:tcPr>
              <w:p w14:paraId="0C3DEFC6" w14:textId="4D11E774" w:rsidR="00AE7E22" w:rsidRPr="00697C64" w:rsidRDefault="00AE7E22" w:rsidP="00970386">
                <w:pPr>
                  <w:rPr>
                    <w:rFonts w:ascii="Verdana" w:eastAsia="Verdana" w:hAnsi="Verdana" w:cs="Tahoma"/>
                    <w:color w:val="FF0000"/>
                    <w:lang w:eastAsia="zh-CN" w:bidi="hi-IN"/>
                  </w:rPr>
                </w:pPr>
                <w:r w:rsidRPr="00875DF3">
                  <w:rPr>
                    <w:rStyle w:val="Textedelespacerserv"/>
                  </w:rPr>
                  <w:t>Choisissez un élément.</w:t>
                </w:r>
              </w:p>
            </w:tc>
          </w:sdtContent>
        </w:sdt>
        <w:tc>
          <w:tcPr>
            <w:tcW w:w="2335" w:type="dxa"/>
          </w:tcPr>
          <w:p w14:paraId="715E19F0" w14:textId="77777777" w:rsidR="00AE7E22" w:rsidRDefault="00AE7E22" w:rsidP="00970386">
            <w:pPr>
              <w:rPr>
                <w:rFonts w:ascii="Verdana" w:eastAsia="Verdana" w:hAnsi="Verdana" w:cs="Tahoma"/>
                <w:color w:val="FF0000"/>
                <w:lang w:eastAsia="zh-CN" w:bidi="hi-IN"/>
              </w:rPr>
            </w:pPr>
          </w:p>
        </w:tc>
      </w:tr>
      <w:tr w:rsidR="00AE7E22" w:rsidRPr="00697C64" w14:paraId="42F5DE39" w14:textId="4216124F" w:rsidTr="00AE7E22">
        <w:tc>
          <w:tcPr>
            <w:tcW w:w="3218" w:type="dxa"/>
          </w:tcPr>
          <w:p w14:paraId="24970850" w14:textId="77777777" w:rsidR="00AE7E22" w:rsidRPr="00697C64" w:rsidRDefault="00AE7E22" w:rsidP="00970386">
            <w:pPr>
              <w:rPr>
                <w:rFonts w:ascii="Verdana" w:eastAsia="Verdana" w:hAnsi="Verdana" w:cs="Tahoma"/>
                <w:color w:val="FF0000"/>
                <w:lang w:eastAsia="zh-CN" w:bidi="hi-IN"/>
              </w:rPr>
            </w:pPr>
          </w:p>
        </w:tc>
        <w:tc>
          <w:tcPr>
            <w:tcW w:w="1735" w:type="dxa"/>
          </w:tcPr>
          <w:p w14:paraId="5126ACFE" w14:textId="77777777" w:rsidR="00AE7E22" w:rsidRPr="00697C64" w:rsidRDefault="00AE7E22" w:rsidP="00970386">
            <w:pPr>
              <w:rPr>
                <w:rFonts w:ascii="Verdana" w:eastAsia="Verdana" w:hAnsi="Verdana" w:cs="Tahoma"/>
                <w:color w:val="FF0000"/>
                <w:lang w:eastAsia="zh-CN" w:bidi="hi-IN"/>
              </w:rPr>
            </w:pPr>
          </w:p>
        </w:tc>
        <w:tc>
          <w:tcPr>
            <w:tcW w:w="1950" w:type="dxa"/>
          </w:tcPr>
          <w:p w14:paraId="53C7747F" w14:textId="77777777" w:rsidR="00AE7E22" w:rsidRPr="00697C64" w:rsidRDefault="00AE7E22" w:rsidP="00970386">
            <w:pPr>
              <w:rPr>
                <w:rFonts w:ascii="Verdana" w:eastAsia="Verdana" w:hAnsi="Verdana" w:cs="Tahoma"/>
                <w:color w:val="FF0000"/>
                <w:lang w:eastAsia="zh-CN" w:bidi="hi-IN"/>
              </w:rPr>
            </w:pPr>
          </w:p>
        </w:tc>
        <w:tc>
          <w:tcPr>
            <w:tcW w:w="1418" w:type="dxa"/>
          </w:tcPr>
          <w:p w14:paraId="25CD1F61" w14:textId="77777777" w:rsidR="00AE7E22" w:rsidRPr="00697C64" w:rsidRDefault="00AE7E22" w:rsidP="00970386">
            <w:pPr>
              <w:rPr>
                <w:rFonts w:ascii="Verdana" w:eastAsia="Verdana" w:hAnsi="Verdana" w:cs="Tahoma"/>
                <w:color w:val="FF0000"/>
                <w:lang w:eastAsia="zh-CN" w:bidi="hi-IN"/>
              </w:rPr>
            </w:pPr>
          </w:p>
        </w:tc>
        <w:tc>
          <w:tcPr>
            <w:tcW w:w="2551" w:type="dxa"/>
          </w:tcPr>
          <w:p w14:paraId="49398DA7" w14:textId="77777777" w:rsidR="00AE7E22" w:rsidRPr="00697C64" w:rsidRDefault="00AE7E22" w:rsidP="00970386">
            <w:pPr>
              <w:rPr>
                <w:rFonts w:ascii="Verdana" w:eastAsia="Verdana" w:hAnsi="Verdana" w:cs="Tahoma"/>
                <w:color w:val="FF0000"/>
                <w:lang w:eastAsia="zh-CN" w:bidi="hi-IN"/>
              </w:rPr>
            </w:pPr>
          </w:p>
        </w:tc>
        <w:sdt>
          <w:sdtPr>
            <w:rPr>
              <w:rFonts w:ascii="Verdana" w:eastAsia="Verdana" w:hAnsi="Verdana" w:cs="Tahoma"/>
              <w:color w:val="FF0000"/>
              <w:lang w:eastAsia="zh-CN" w:bidi="hi-IN"/>
            </w:rPr>
            <w:id w:val="-463426913"/>
            <w:placeholder>
              <w:docPart w:val="3BDDB029C22848A5B7E5AA0BF7674B96"/>
            </w:placeholder>
            <w:showingPlcHdr/>
            <w:comboBox>
              <w:listItem w:value="Choisissez un élément."/>
              <w:listItem w:displayText="sollicitée" w:value="sollicitée"/>
              <w:listItem w:displayText="obtenue" w:value="obtenue"/>
            </w:comboBox>
          </w:sdtPr>
          <w:sdtEndPr/>
          <w:sdtContent>
            <w:tc>
              <w:tcPr>
                <w:tcW w:w="2744" w:type="dxa"/>
              </w:tcPr>
              <w:p w14:paraId="3FFC0919" w14:textId="059D38C5" w:rsidR="00AE7E22" w:rsidRPr="00697C64" w:rsidRDefault="00AE7E22" w:rsidP="00970386">
                <w:pPr>
                  <w:rPr>
                    <w:rFonts w:ascii="Verdana" w:eastAsia="Verdana" w:hAnsi="Verdana" w:cs="Tahoma"/>
                    <w:color w:val="FF0000"/>
                    <w:lang w:eastAsia="zh-CN" w:bidi="hi-IN"/>
                  </w:rPr>
                </w:pPr>
                <w:r w:rsidRPr="00875DF3">
                  <w:rPr>
                    <w:rStyle w:val="Textedelespacerserv"/>
                  </w:rPr>
                  <w:t>Choisissez un élément.</w:t>
                </w:r>
              </w:p>
            </w:tc>
          </w:sdtContent>
        </w:sdt>
        <w:tc>
          <w:tcPr>
            <w:tcW w:w="2335" w:type="dxa"/>
          </w:tcPr>
          <w:p w14:paraId="63C93FEE" w14:textId="77777777" w:rsidR="00AE7E22" w:rsidRDefault="00AE7E22" w:rsidP="00970386">
            <w:pPr>
              <w:rPr>
                <w:rFonts w:ascii="Verdana" w:eastAsia="Verdana" w:hAnsi="Verdana" w:cs="Tahoma"/>
                <w:color w:val="FF0000"/>
                <w:lang w:eastAsia="zh-CN" w:bidi="hi-IN"/>
              </w:rPr>
            </w:pPr>
          </w:p>
        </w:tc>
      </w:tr>
      <w:tr w:rsidR="00B071F9" w:rsidRPr="00697C64" w14:paraId="497CD630" w14:textId="77777777" w:rsidTr="00AE7E22">
        <w:tc>
          <w:tcPr>
            <w:tcW w:w="3218" w:type="dxa"/>
          </w:tcPr>
          <w:p w14:paraId="588A4F24" w14:textId="77777777" w:rsidR="00B071F9" w:rsidRPr="00697C64" w:rsidRDefault="00B071F9" w:rsidP="00970386">
            <w:pPr>
              <w:rPr>
                <w:rFonts w:ascii="Verdana" w:eastAsia="Verdana" w:hAnsi="Verdana" w:cs="Tahoma"/>
                <w:color w:val="FF0000"/>
                <w:lang w:eastAsia="zh-CN" w:bidi="hi-IN"/>
              </w:rPr>
            </w:pPr>
          </w:p>
        </w:tc>
        <w:tc>
          <w:tcPr>
            <w:tcW w:w="1735" w:type="dxa"/>
          </w:tcPr>
          <w:p w14:paraId="4D0AF0F1" w14:textId="77777777" w:rsidR="00B071F9" w:rsidRPr="00697C64" w:rsidRDefault="00B071F9" w:rsidP="00970386">
            <w:pPr>
              <w:rPr>
                <w:rFonts w:ascii="Verdana" w:eastAsia="Verdana" w:hAnsi="Verdana" w:cs="Tahoma"/>
                <w:color w:val="FF0000"/>
                <w:lang w:eastAsia="zh-CN" w:bidi="hi-IN"/>
              </w:rPr>
            </w:pPr>
          </w:p>
        </w:tc>
        <w:tc>
          <w:tcPr>
            <w:tcW w:w="1950" w:type="dxa"/>
          </w:tcPr>
          <w:p w14:paraId="37CA37BA" w14:textId="77777777" w:rsidR="00B071F9" w:rsidRPr="00697C64" w:rsidRDefault="00B071F9" w:rsidP="00970386">
            <w:pPr>
              <w:rPr>
                <w:rFonts w:ascii="Verdana" w:eastAsia="Verdana" w:hAnsi="Verdana" w:cs="Tahoma"/>
                <w:color w:val="FF0000"/>
                <w:lang w:eastAsia="zh-CN" w:bidi="hi-IN"/>
              </w:rPr>
            </w:pPr>
          </w:p>
        </w:tc>
        <w:tc>
          <w:tcPr>
            <w:tcW w:w="1418" w:type="dxa"/>
          </w:tcPr>
          <w:p w14:paraId="63C89CCE" w14:textId="77777777" w:rsidR="00B071F9" w:rsidRPr="00697C64" w:rsidRDefault="00B071F9" w:rsidP="00970386">
            <w:pPr>
              <w:rPr>
                <w:rFonts w:ascii="Verdana" w:eastAsia="Verdana" w:hAnsi="Verdana" w:cs="Tahoma"/>
                <w:color w:val="FF0000"/>
                <w:lang w:eastAsia="zh-CN" w:bidi="hi-IN"/>
              </w:rPr>
            </w:pPr>
          </w:p>
        </w:tc>
        <w:tc>
          <w:tcPr>
            <w:tcW w:w="2551" w:type="dxa"/>
          </w:tcPr>
          <w:p w14:paraId="22347A8E" w14:textId="77777777" w:rsidR="00B071F9" w:rsidRPr="00697C64" w:rsidRDefault="00B071F9" w:rsidP="00970386">
            <w:pPr>
              <w:rPr>
                <w:rFonts w:ascii="Verdana" w:eastAsia="Verdana" w:hAnsi="Verdana" w:cs="Tahoma"/>
                <w:color w:val="FF0000"/>
                <w:lang w:eastAsia="zh-CN" w:bidi="hi-IN"/>
              </w:rPr>
            </w:pPr>
          </w:p>
        </w:tc>
        <w:sdt>
          <w:sdtPr>
            <w:rPr>
              <w:rFonts w:ascii="Verdana" w:eastAsia="Verdana" w:hAnsi="Verdana" w:cs="Tahoma"/>
              <w:color w:val="FF0000"/>
              <w:lang w:eastAsia="zh-CN" w:bidi="hi-IN"/>
            </w:rPr>
            <w:id w:val="-1769152577"/>
            <w:placeholder>
              <w:docPart w:val="D15551B1DCE04F479E2A7ECE07E279BF"/>
            </w:placeholder>
            <w:showingPlcHdr/>
            <w:comboBox>
              <w:listItem w:value="Choisissez un élément."/>
              <w:listItem w:displayText="sollicitée" w:value="sollicitée"/>
              <w:listItem w:displayText="obtenue" w:value="obtenue"/>
            </w:comboBox>
          </w:sdtPr>
          <w:sdtEndPr/>
          <w:sdtContent>
            <w:tc>
              <w:tcPr>
                <w:tcW w:w="2744" w:type="dxa"/>
              </w:tcPr>
              <w:p w14:paraId="524E6CC1" w14:textId="7F5486C5" w:rsidR="00B071F9" w:rsidRDefault="00B071F9" w:rsidP="00970386">
                <w:pPr>
                  <w:rPr>
                    <w:rFonts w:ascii="Verdana" w:eastAsia="Verdana" w:hAnsi="Verdana" w:cs="Tahoma"/>
                    <w:color w:val="FF0000"/>
                    <w:lang w:eastAsia="zh-CN" w:bidi="hi-IN"/>
                  </w:rPr>
                </w:pPr>
                <w:r w:rsidRPr="00875DF3">
                  <w:rPr>
                    <w:rStyle w:val="Textedelespacerserv"/>
                  </w:rPr>
                  <w:t>Choisissez un élément.</w:t>
                </w:r>
              </w:p>
            </w:tc>
          </w:sdtContent>
        </w:sdt>
        <w:tc>
          <w:tcPr>
            <w:tcW w:w="2335" w:type="dxa"/>
          </w:tcPr>
          <w:p w14:paraId="25AF19C8" w14:textId="77777777" w:rsidR="00B071F9" w:rsidRDefault="00B071F9" w:rsidP="00970386">
            <w:pPr>
              <w:rPr>
                <w:rFonts w:ascii="Verdana" w:eastAsia="Verdana" w:hAnsi="Verdana" w:cs="Tahoma"/>
                <w:color w:val="FF0000"/>
                <w:lang w:eastAsia="zh-CN" w:bidi="hi-IN"/>
              </w:rPr>
            </w:pPr>
          </w:p>
        </w:tc>
      </w:tr>
      <w:tr w:rsidR="00AE7E22" w:rsidRPr="00697C64" w14:paraId="05179421" w14:textId="3AA6887E" w:rsidTr="00AE7E22">
        <w:tc>
          <w:tcPr>
            <w:tcW w:w="3218" w:type="dxa"/>
          </w:tcPr>
          <w:p w14:paraId="03223FDE" w14:textId="77777777" w:rsidR="00AE7E22" w:rsidRPr="00697C64" w:rsidRDefault="00AE7E22" w:rsidP="00970386">
            <w:pPr>
              <w:rPr>
                <w:rFonts w:ascii="Verdana" w:eastAsia="Verdana" w:hAnsi="Verdana" w:cs="Tahoma"/>
                <w:color w:val="FF0000"/>
                <w:lang w:eastAsia="zh-CN" w:bidi="hi-IN"/>
              </w:rPr>
            </w:pPr>
          </w:p>
        </w:tc>
        <w:tc>
          <w:tcPr>
            <w:tcW w:w="1735" w:type="dxa"/>
          </w:tcPr>
          <w:p w14:paraId="53F8E098" w14:textId="77777777" w:rsidR="00AE7E22" w:rsidRPr="00697C64" w:rsidRDefault="00AE7E22" w:rsidP="00970386">
            <w:pPr>
              <w:rPr>
                <w:rFonts w:ascii="Verdana" w:eastAsia="Verdana" w:hAnsi="Verdana" w:cs="Tahoma"/>
                <w:color w:val="FF0000"/>
                <w:lang w:eastAsia="zh-CN" w:bidi="hi-IN"/>
              </w:rPr>
            </w:pPr>
          </w:p>
        </w:tc>
        <w:tc>
          <w:tcPr>
            <w:tcW w:w="1950" w:type="dxa"/>
          </w:tcPr>
          <w:p w14:paraId="0DCD02DD" w14:textId="77777777" w:rsidR="00AE7E22" w:rsidRPr="00697C64" w:rsidRDefault="00AE7E22" w:rsidP="00970386">
            <w:pPr>
              <w:rPr>
                <w:rFonts w:ascii="Verdana" w:eastAsia="Verdana" w:hAnsi="Verdana" w:cs="Tahoma"/>
                <w:color w:val="FF0000"/>
                <w:lang w:eastAsia="zh-CN" w:bidi="hi-IN"/>
              </w:rPr>
            </w:pPr>
          </w:p>
        </w:tc>
        <w:tc>
          <w:tcPr>
            <w:tcW w:w="1418" w:type="dxa"/>
          </w:tcPr>
          <w:p w14:paraId="0CF38206" w14:textId="77777777" w:rsidR="00AE7E22" w:rsidRPr="00697C64" w:rsidRDefault="00AE7E22" w:rsidP="00970386">
            <w:pPr>
              <w:rPr>
                <w:rFonts w:ascii="Verdana" w:eastAsia="Verdana" w:hAnsi="Verdana" w:cs="Tahoma"/>
                <w:color w:val="FF0000"/>
                <w:lang w:eastAsia="zh-CN" w:bidi="hi-IN"/>
              </w:rPr>
            </w:pPr>
          </w:p>
        </w:tc>
        <w:tc>
          <w:tcPr>
            <w:tcW w:w="2551" w:type="dxa"/>
          </w:tcPr>
          <w:p w14:paraId="74CFDA52" w14:textId="77777777" w:rsidR="00AE7E22" w:rsidRPr="00697C64" w:rsidRDefault="00AE7E22" w:rsidP="00970386">
            <w:pPr>
              <w:rPr>
                <w:rFonts w:ascii="Verdana" w:eastAsia="Verdana" w:hAnsi="Verdana" w:cs="Tahoma"/>
                <w:color w:val="FF0000"/>
                <w:lang w:eastAsia="zh-CN" w:bidi="hi-IN"/>
              </w:rPr>
            </w:pPr>
          </w:p>
        </w:tc>
        <w:sdt>
          <w:sdtPr>
            <w:rPr>
              <w:rFonts w:ascii="Verdana" w:eastAsia="Verdana" w:hAnsi="Verdana" w:cs="Tahoma"/>
              <w:color w:val="FF0000"/>
              <w:lang w:eastAsia="zh-CN" w:bidi="hi-IN"/>
            </w:rPr>
            <w:id w:val="-2010519964"/>
            <w:placeholder>
              <w:docPart w:val="873211BB3ABA4FBEA54756E414E5EBB5"/>
            </w:placeholder>
            <w:showingPlcHdr/>
            <w:comboBox>
              <w:listItem w:value="Choisissez un élément."/>
              <w:listItem w:displayText="sollicitée" w:value="sollicitée"/>
              <w:listItem w:displayText="obtenue" w:value="obtenue"/>
            </w:comboBox>
          </w:sdtPr>
          <w:sdtEndPr/>
          <w:sdtContent>
            <w:tc>
              <w:tcPr>
                <w:tcW w:w="2744" w:type="dxa"/>
              </w:tcPr>
              <w:p w14:paraId="64F77A31" w14:textId="73304332" w:rsidR="00AE7E22" w:rsidRPr="00697C64" w:rsidRDefault="00AE7E22" w:rsidP="00970386">
                <w:pPr>
                  <w:rPr>
                    <w:rFonts w:ascii="Verdana" w:eastAsia="Verdana" w:hAnsi="Verdana" w:cs="Tahoma"/>
                    <w:color w:val="FF0000"/>
                    <w:lang w:eastAsia="zh-CN" w:bidi="hi-IN"/>
                  </w:rPr>
                </w:pPr>
                <w:r w:rsidRPr="00875DF3">
                  <w:rPr>
                    <w:rStyle w:val="Textedelespacerserv"/>
                  </w:rPr>
                  <w:t>Choisissez un élément.</w:t>
                </w:r>
              </w:p>
            </w:tc>
          </w:sdtContent>
        </w:sdt>
        <w:tc>
          <w:tcPr>
            <w:tcW w:w="2335" w:type="dxa"/>
          </w:tcPr>
          <w:p w14:paraId="21CF2D5B" w14:textId="77777777" w:rsidR="00AE7E22" w:rsidRDefault="00AE7E22" w:rsidP="00970386">
            <w:pPr>
              <w:rPr>
                <w:rFonts w:ascii="Verdana" w:eastAsia="Verdana" w:hAnsi="Verdana" w:cs="Tahoma"/>
                <w:color w:val="FF0000"/>
                <w:lang w:eastAsia="zh-CN" w:bidi="hi-IN"/>
              </w:rPr>
            </w:pPr>
          </w:p>
        </w:tc>
      </w:tr>
      <w:tr w:rsidR="00AE7E22" w:rsidRPr="00697C64" w14:paraId="3B40D134" w14:textId="240BBEE6" w:rsidTr="00AE7E22">
        <w:tc>
          <w:tcPr>
            <w:tcW w:w="3218" w:type="dxa"/>
          </w:tcPr>
          <w:p w14:paraId="01914541" w14:textId="77777777" w:rsidR="00AE7E22" w:rsidRPr="00697C64" w:rsidRDefault="00AE7E22" w:rsidP="00970386">
            <w:pPr>
              <w:rPr>
                <w:rFonts w:ascii="Verdana" w:eastAsia="Verdana" w:hAnsi="Verdana" w:cs="Tahoma"/>
                <w:color w:val="FF0000"/>
                <w:lang w:eastAsia="zh-CN" w:bidi="hi-IN"/>
              </w:rPr>
            </w:pPr>
          </w:p>
        </w:tc>
        <w:tc>
          <w:tcPr>
            <w:tcW w:w="1735" w:type="dxa"/>
          </w:tcPr>
          <w:p w14:paraId="3D1A86E3" w14:textId="77777777" w:rsidR="00AE7E22" w:rsidRPr="00697C64" w:rsidRDefault="00AE7E22" w:rsidP="00970386">
            <w:pPr>
              <w:rPr>
                <w:rFonts w:ascii="Verdana" w:eastAsia="Verdana" w:hAnsi="Verdana" w:cs="Tahoma"/>
                <w:color w:val="FF0000"/>
                <w:lang w:eastAsia="zh-CN" w:bidi="hi-IN"/>
              </w:rPr>
            </w:pPr>
          </w:p>
        </w:tc>
        <w:tc>
          <w:tcPr>
            <w:tcW w:w="1950" w:type="dxa"/>
          </w:tcPr>
          <w:p w14:paraId="3DB575C1" w14:textId="77777777" w:rsidR="00AE7E22" w:rsidRPr="00697C64" w:rsidRDefault="00AE7E22" w:rsidP="00970386">
            <w:pPr>
              <w:rPr>
                <w:rFonts w:ascii="Verdana" w:eastAsia="Verdana" w:hAnsi="Verdana" w:cs="Tahoma"/>
                <w:color w:val="FF0000"/>
                <w:lang w:eastAsia="zh-CN" w:bidi="hi-IN"/>
              </w:rPr>
            </w:pPr>
          </w:p>
        </w:tc>
        <w:tc>
          <w:tcPr>
            <w:tcW w:w="1418" w:type="dxa"/>
          </w:tcPr>
          <w:p w14:paraId="75733065" w14:textId="77777777" w:rsidR="00AE7E22" w:rsidRPr="00697C64" w:rsidRDefault="00AE7E22" w:rsidP="00970386">
            <w:pPr>
              <w:rPr>
                <w:rFonts w:ascii="Verdana" w:eastAsia="Verdana" w:hAnsi="Verdana" w:cs="Tahoma"/>
                <w:color w:val="FF0000"/>
                <w:lang w:eastAsia="zh-CN" w:bidi="hi-IN"/>
              </w:rPr>
            </w:pPr>
          </w:p>
        </w:tc>
        <w:tc>
          <w:tcPr>
            <w:tcW w:w="2551" w:type="dxa"/>
          </w:tcPr>
          <w:p w14:paraId="5F14973D" w14:textId="77777777" w:rsidR="00AE7E22" w:rsidRPr="00697C64" w:rsidRDefault="00AE7E22" w:rsidP="00970386">
            <w:pPr>
              <w:rPr>
                <w:rFonts w:ascii="Verdana" w:eastAsia="Verdana" w:hAnsi="Verdana" w:cs="Tahoma"/>
                <w:color w:val="FF0000"/>
                <w:lang w:eastAsia="zh-CN" w:bidi="hi-IN"/>
              </w:rPr>
            </w:pPr>
          </w:p>
        </w:tc>
        <w:sdt>
          <w:sdtPr>
            <w:rPr>
              <w:rFonts w:ascii="Verdana" w:eastAsia="Verdana" w:hAnsi="Verdana" w:cs="Tahoma"/>
              <w:color w:val="FF0000"/>
              <w:lang w:eastAsia="zh-CN" w:bidi="hi-IN"/>
            </w:rPr>
            <w:id w:val="-1840372987"/>
            <w:placeholder>
              <w:docPart w:val="72272BC431B74E3E9A0C40E42B5C87E7"/>
            </w:placeholder>
            <w:showingPlcHdr/>
            <w:comboBox>
              <w:listItem w:value="Choisissez un élément."/>
              <w:listItem w:displayText="sollicitée" w:value="sollicitée"/>
              <w:listItem w:displayText="obtenue" w:value="obtenue"/>
            </w:comboBox>
          </w:sdtPr>
          <w:sdtEndPr/>
          <w:sdtContent>
            <w:tc>
              <w:tcPr>
                <w:tcW w:w="2744" w:type="dxa"/>
              </w:tcPr>
              <w:p w14:paraId="33FAE570" w14:textId="634FF3F4" w:rsidR="00AE7E22" w:rsidRPr="00697C64" w:rsidRDefault="00AE7E22" w:rsidP="00970386">
                <w:pPr>
                  <w:rPr>
                    <w:rFonts w:ascii="Verdana" w:eastAsia="Verdana" w:hAnsi="Verdana" w:cs="Tahoma"/>
                    <w:color w:val="FF0000"/>
                    <w:lang w:eastAsia="zh-CN" w:bidi="hi-IN"/>
                  </w:rPr>
                </w:pPr>
                <w:r w:rsidRPr="00875DF3">
                  <w:rPr>
                    <w:rStyle w:val="Textedelespacerserv"/>
                  </w:rPr>
                  <w:t>Choisissez un élément.</w:t>
                </w:r>
              </w:p>
            </w:tc>
          </w:sdtContent>
        </w:sdt>
        <w:tc>
          <w:tcPr>
            <w:tcW w:w="2335" w:type="dxa"/>
          </w:tcPr>
          <w:p w14:paraId="71A731ED" w14:textId="77777777" w:rsidR="00AE7E22" w:rsidRDefault="00AE7E22" w:rsidP="00970386">
            <w:pPr>
              <w:rPr>
                <w:rFonts w:ascii="Verdana" w:eastAsia="Verdana" w:hAnsi="Verdana" w:cs="Tahoma"/>
                <w:color w:val="FF0000"/>
                <w:lang w:eastAsia="zh-CN" w:bidi="hi-IN"/>
              </w:rPr>
            </w:pPr>
          </w:p>
        </w:tc>
      </w:tr>
    </w:tbl>
    <w:p w14:paraId="5F30EB72" w14:textId="7A60407A" w:rsidR="00970386" w:rsidRPr="00970386" w:rsidRDefault="00970386" w:rsidP="00970386">
      <w:pPr>
        <w:spacing w:after="0" w:line="240" w:lineRule="auto"/>
        <w:rPr>
          <w:rFonts w:ascii="Verdana" w:eastAsia="Verdana" w:hAnsi="Verdana" w:cs="Tahoma"/>
          <w:lang w:eastAsia="zh-CN" w:bidi="hi-IN"/>
        </w:rPr>
        <w:sectPr w:rsidR="00970386" w:rsidRPr="00970386" w:rsidSect="00AE7E22">
          <w:pgSz w:w="16838" w:h="11906" w:orient="landscape"/>
          <w:pgMar w:top="1134" w:right="1134" w:bottom="851" w:left="851" w:header="708" w:footer="708" w:gutter="0"/>
          <w:cols w:space="708"/>
          <w:docGrid w:linePitch="360"/>
        </w:sectPr>
      </w:pPr>
    </w:p>
    <w:p w14:paraId="72C55BBD" w14:textId="77777777" w:rsidR="00295B3C" w:rsidRPr="00F52B50" w:rsidRDefault="00295B3C" w:rsidP="00D04CF0">
      <w:pPr>
        <w:pBdr>
          <w:top w:val="single" w:sz="4" w:space="1" w:color="auto"/>
          <w:left w:val="single" w:sz="4" w:space="4" w:color="auto"/>
          <w:bottom w:val="single" w:sz="4" w:space="1" w:color="auto"/>
          <w:right w:val="single" w:sz="4" w:space="8" w:color="auto"/>
        </w:pBdr>
        <w:ind w:left="-567"/>
        <w:jc w:val="center"/>
        <w:rPr>
          <w:rFonts w:ascii="Verdana" w:hAnsi="Verdana"/>
          <w:b/>
        </w:rPr>
      </w:pPr>
      <w:r w:rsidRPr="00F52B50">
        <w:rPr>
          <w:rFonts w:ascii="Verdana" w:hAnsi="Verdana"/>
          <w:b/>
        </w:rPr>
        <w:lastRenderedPageBreak/>
        <w:t>Synthèse et Contrat d’objectifs</w:t>
      </w:r>
    </w:p>
    <w:tbl>
      <w:tblPr>
        <w:tblStyle w:val="Grilledutableau"/>
        <w:tblW w:w="15310" w:type="dxa"/>
        <w:tblInd w:w="-601" w:type="dxa"/>
        <w:tblLook w:val="04A0" w:firstRow="1" w:lastRow="0" w:firstColumn="1" w:lastColumn="0" w:noHBand="0" w:noVBand="1"/>
      </w:tblPr>
      <w:tblGrid>
        <w:gridCol w:w="3050"/>
        <w:gridCol w:w="2015"/>
        <w:gridCol w:w="2055"/>
        <w:gridCol w:w="2070"/>
        <w:gridCol w:w="2032"/>
        <w:gridCol w:w="2053"/>
        <w:gridCol w:w="2035"/>
      </w:tblGrid>
      <w:tr w:rsidR="00295B3C" w:rsidRPr="00F52B50" w14:paraId="232ACEBF" w14:textId="77777777" w:rsidTr="009D3DC4">
        <w:trPr>
          <w:trHeight w:val="985"/>
        </w:trPr>
        <w:tc>
          <w:tcPr>
            <w:tcW w:w="3050" w:type="dxa"/>
            <w:vAlign w:val="center"/>
          </w:tcPr>
          <w:p w14:paraId="185D4E02" w14:textId="77777777" w:rsidR="00295B3C" w:rsidRPr="00F52B50" w:rsidRDefault="00295B3C" w:rsidP="009D3DC4">
            <w:pPr>
              <w:jc w:val="center"/>
              <w:rPr>
                <w:rFonts w:ascii="Verdana" w:hAnsi="Verdana"/>
                <w:b/>
              </w:rPr>
            </w:pPr>
            <w:r>
              <w:rPr>
                <w:rFonts w:ascii="Verdana" w:hAnsi="Verdana"/>
                <w:b/>
              </w:rPr>
              <w:t>Axes stratégiques</w:t>
            </w:r>
          </w:p>
        </w:tc>
        <w:tc>
          <w:tcPr>
            <w:tcW w:w="12260" w:type="dxa"/>
            <w:gridSpan w:val="6"/>
            <w:vAlign w:val="center"/>
          </w:tcPr>
          <w:p w14:paraId="4E866F61" w14:textId="3C6156A8" w:rsidR="00295B3C" w:rsidRPr="00181881" w:rsidRDefault="00295B3C" w:rsidP="009D3DC4">
            <w:pPr>
              <w:pStyle w:val="Paragraphedeliste"/>
              <w:numPr>
                <w:ilvl w:val="0"/>
                <w:numId w:val="12"/>
              </w:numPr>
              <w:rPr>
                <w:rFonts w:ascii="Verdana" w:hAnsi="Verdana"/>
                <w:bCs/>
              </w:rPr>
            </w:pPr>
            <w:r w:rsidRPr="00181881">
              <w:rPr>
                <w:rFonts w:ascii="Verdana" w:hAnsi="Verdana"/>
                <w:bCs/>
              </w:rPr>
              <w:t>Axe n°1</w:t>
            </w:r>
            <w:r w:rsidR="00AF3F6F">
              <w:rPr>
                <w:rFonts w:ascii="Verdana" w:hAnsi="Verdana"/>
                <w:bCs/>
              </w:rPr>
              <w:t xml:space="preserve"> : </w:t>
            </w:r>
          </w:p>
          <w:p w14:paraId="166BAF1D" w14:textId="4863DBC3" w:rsidR="00295B3C" w:rsidRPr="00181881" w:rsidRDefault="00295B3C" w:rsidP="009D3DC4">
            <w:pPr>
              <w:pStyle w:val="Paragraphedeliste"/>
              <w:numPr>
                <w:ilvl w:val="0"/>
                <w:numId w:val="12"/>
              </w:numPr>
              <w:rPr>
                <w:rFonts w:ascii="Verdana" w:hAnsi="Verdana"/>
                <w:bCs/>
              </w:rPr>
            </w:pPr>
            <w:r w:rsidRPr="00181881">
              <w:rPr>
                <w:rFonts w:ascii="Verdana" w:hAnsi="Verdana"/>
                <w:bCs/>
              </w:rPr>
              <w:t>Axe n°2</w:t>
            </w:r>
            <w:r w:rsidR="00AF3F6F">
              <w:rPr>
                <w:rFonts w:ascii="Verdana" w:hAnsi="Verdana"/>
                <w:bCs/>
              </w:rPr>
              <w:t xml:space="preserve"> : </w:t>
            </w:r>
          </w:p>
          <w:p w14:paraId="3C299AF7" w14:textId="77777777" w:rsidR="00295B3C" w:rsidRPr="00F52B50" w:rsidRDefault="00295B3C" w:rsidP="009D3DC4">
            <w:pPr>
              <w:pStyle w:val="Paragraphedeliste"/>
              <w:numPr>
                <w:ilvl w:val="0"/>
                <w:numId w:val="12"/>
              </w:numPr>
              <w:rPr>
                <w:rFonts w:ascii="Verdana" w:hAnsi="Verdana"/>
                <w:b/>
              </w:rPr>
            </w:pPr>
            <w:r w:rsidRPr="00181881">
              <w:rPr>
                <w:rFonts w:ascii="Verdana" w:hAnsi="Verdana"/>
                <w:bCs/>
              </w:rPr>
              <w:t>…</w:t>
            </w:r>
          </w:p>
        </w:tc>
      </w:tr>
      <w:tr w:rsidR="00295B3C" w:rsidRPr="00F52B50" w14:paraId="76DE9F77" w14:textId="77777777" w:rsidTr="009D3DC4">
        <w:tc>
          <w:tcPr>
            <w:tcW w:w="3050" w:type="dxa"/>
            <w:vAlign w:val="center"/>
          </w:tcPr>
          <w:p w14:paraId="3C4A4722" w14:textId="77777777" w:rsidR="00295B3C" w:rsidRPr="00F52B50" w:rsidRDefault="00295B3C" w:rsidP="009D3DC4">
            <w:pPr>
              <w:jc w:val="center"/>
              <w:rPr>
                <w:rFonts w:ascii="Verdana" w:hAnsi="Verdana"/>
                <w:b/>
              </w:rPr>
            </w:pPr>
          </w:p>
        </w:tc>
        <w:tc>
          <w:tcPr>
            <w:tcW w:w="2015" w:type="dxa"/>
            <w:vAlign w:val="center"/>
          </w:tcPr>
          <w:p w14:paraId="0897C3B7" w14:textId="77777777" w:rsidR="00295B3C" w:rsidRPr="00F52B50" w:rsidRDefault="00295B3C" w:rsidP="009D3DC4">
            <w:pPr>
              <w:jc w:val="center"/>
              <w:rPr>
                <w:rFonts w:ascii="Verdana" w:hAnsi="Verdana"/>
                <w:b/>
              </w:rPr>
            </w:pPr>
            <w:r w:rsidRPr="00F52B50">
              <w:rPr>
                <w:rFonts w:ascii="Verdana" w:hAnsi="Verdana"/>
                <w:b/>
              </w:rPr>
              <w:t>Forces</w:t>
            </w:r>
          </w:p>
        </w:tc>
        <w:tc>
          <w:tcPr>
            <w:tcW w:w="2055" w:type="dxa"/>
            <w:vAlign w:val="center"/>
          </w:tcPr>
          <w:p w14:paraId="413BE739" w14:textId="77777777" w:rsidR="00295B3C" w:rsidRPr="00F52B50" w:rsidRDefault="00295B3C" w:rsidP="009D3DC4">
            <w:pPr>
              <w:jc w:val="center"/>
              <w:rPr>
                <w:rFonts w:ascii="Verdana" w:hAnsi="Verdana"/>
                <w:b/>
              </w:rPr>
            </w:pPr>
            <w:r w:rsidRPr="00F52B50">
              <w:rPr>
                <w:rFonts w:ascii="Verdana" w:hAnsi="Verdana"/>
                <w:b/>
              </w:rPr>
              <w:t>Faiblesses</w:t>
            </w:r>
          </w:p>
        </w:tc>
        <w:tc>
          <w:tcPr>
            <w:tcW w:w="2070" w:type="dxa"/>
            <w:vAlign w:val="center"/>
          </w:tcPr>
          <w:p w14:paraId="322241D6" w14:textId="77777777" w:rsidR="00295B3C" w:rsidRPr="00F52B50" w:rsidRDefault="00295B3C" w:rsidP="009D3DC4">
            <w:pPr>
              <w:jc w:val="center"/>
              <w:rPr>
                <w:rFonts w:ascii="Verdana" w:hAnsi="Verdana"/>
                <w:b/>
              </w:rPr>
            </w:pPr>
            <w:r w:rsidRPr="00F52B50">
              <w:rPr>
                <w:rFonts w:ascii="Verdana" w:hAnsi="Verdana"/>
                <w:b/>
              </w:rPr>
              <w:t>Opportunités</w:t>
            </w:r>
          </w:p>
        </w:tc>
        <w:tc>
          <w:tcPr>
            <w:tcW w:w="2032" w:type="dxa"/>
            <w:vAlign w:val="center"/>
          </w:tcPr>
          <w:p w14:paraId="67447732" w14:textId="77777777" w:rsidR="00295B3C" w:rsidRPr="00F52B50" w:rsidRDefault="00295B3C" w:rsidP="009D3DC4">
            <w:pPr>
              <w:jc w:val="center"/>
              <w:rPr>
                <w:rFonts w:ascii="Verdana" w:hAnsi="Verdana"/>
                <w:b/>
              </w:rPr>
            </w:pPr>
            <w:r w:rsidRPr="00F52B50">
              <w:rPr>
                <w:rFonts w:ascii="Verdana" w:hAnsi="Verdana"/>
                <w:b/>
              </w:rPr>
              <w:t>Menaces</w:t>
            </w:r>
          </w:p>
        </w:tc>
        <w:tc>
          <w:tcPr>
            <w:tcW w:w="2053" w:type="dxa"/>
            <w:vAlign w:val="center"/>
          </w:tcPr>
          <w:p w14:paraId="489DABCE" w14:textId="77777777" w:rsidR="00295B3C" w:rsidRPr="00F52B50" w:rsidRDefault="00295B3C" w:rsidP="009D3DC4">
            <w:pPr>
              <w:jc w:val="center"/>
              <w:rPr>
                <w:rFonts w:ascii="Verdana" w:hAnsi="Verdana"/>
                <w:b/>
              </w:rPr>
            </w:pPr>
            <w:r w:rsidRPr="00F52B50">
              <w:rPr>
                <w:rFonts w:ascii="Verdana" w:hAnsi="Verdana"/>
                <w:b/>
              </w:rPr>
              <w:t>Actions envisagées</w:t>
            </w:r>
            <w:r>
              <w:rPr>
                <w:rFonts w:ascii="Verdana" w:hAnsi="Verdana"/>
                <w:b/>
              </w:rPr>
              <w:t xml:space="preserve"> </w:t>
            </w:r>
          </w:p>
        </w:tc>
        <w:tc>
          <w:tcPr>
            <w:tcW w:w="2035" w:type="dxa"/>
            <w:vAlign w:val="center"/>
          </w:tcPr>
          <w:p w14:paraId="63D4D43A" w14:textId="77777777" w:rsidR="00295B3C" w:rsidRPr="00F52B50" w:rsidRDefault="00295B3C" w:rsidP="009D3DC4">
            <w:pPr>
              <w:jc w:val="center"/>
              <w:rPr>
                <w:rFonts w:ascii="Verdana" w:hAnsi="Verdana"/>
                <w:b/>
              </w:rPr>
            </w:pPr>
            <w:r w:rsidRPr="00F52B50">
              <w:rPr>
                <w:rFonts w:ascii="Verdana" w:hAnsi="Verdana"/>
                <w:b/>
              </w:rPr>
              <w:t>Objectifs à n+3 ans</w:t>
            </w:r>
          </w:p>
        </w:tc>
      </w:tr>
      <w:tr w:rsidR="00295B3C" w:rsidRPr="00F52B50" w14:paraId="61DF5E6F" w14:textId="77777777" w:rsidTr="009D3DC4">
        <w:trPr>
          <w:trHeight w:val="1006"/>
        </w:trPr>
        <w:tc>
          <w:tcPr>
            <w:tcW w:w="3050" w:type="dxa"/>
            <w:vAlign w:val="center"/>
          </w:tcPr>
          <w:p w14:paraId="559895BC" w14:textId="77777777" w:rsidR="00295B3C" w:rsidRPr="00F52B50" w:rsidRDefault="00295B3C" w:rsidP="004629EF">
            <w:pPr>
              <w:rPr>
                <w:rFonts w:ascii="Verdana" w:hAnsi="Verdana"/>
                <w:b/>
              </w:rPr>
            </w:pPr>
            <w:r>
              <w:rPr>
                <w:rFonts w:ascii="Verdana" w:hAnsi="Verdana"/>
              </w:rPr>
              <w:t>Gouvernance, s</w:t>
            </w:r>
            <w:r w:rsidRPr="00F52B50">
              <w:rPr>
                <w:rFonts w:ascii="Verdana" w:hAnsi="Verdana"/>
              </w:rPr>
              <w:t xml:space="preserve">tructuration et organisation interne </w:t>
            </w:r>
          </w:p>
        </w:tc>
        <w:tc>
          <w:tcPr>
            <w:tcW w:w="2015" w:type="dxa"/>
            <w:vAlign w:val="center"/>
          </w:tcPr>
          <w:p w14:paraId="59B530BA" w14:textId="77777777" w:rsidR="00295B3C" w:rsidRPr="00F52B50" w:rsidRDefault="00295B3C" w:rsidP="009D3DC4">
            <w:pPr>
              <w:jc w:val="center"/>
              <w:rPr>
                <w:rFonts w:ascii="Verdana" w:hAnsi="Verdana"/>
                <w:b/>
              </w:rPr>
            </w:pPr>
          </w:p>
        </w:tc>
        <w:tc>
          <w:tcPr>
            <w:tcW w:w="2055" w:type="dxa"/>
            <w:vAlign w:val="center"/>
          </w:tcPr>
          <w:p w14:paraId="171B2AD6" w14:textId="77777777" w:rsidR="00295B3C" w:rsidRPr="00F52B50" w:rsidRDefault="00295B3C" w:rsidP="009D3DC4">
            <w:pPr>
              <w:jc w:val="center"/>
              <w:rPr>
                <w:rFonts w:ascii="Verdana" w:hAnsi="Verdana"/>
                <w:b/>
              </w:rPr>
            </w:pPr>
          </w:p>
        </w:tc>
        <w:tc>
          <w:tcPr>
            <w:tcW w:w="2070" w:type="dxa"/>
            <w:vAlign w:val="center"/>
          </w:tcPr>
          <w:p w14:paraId="0847105D" w14:textId="77777777" w:rsidR="00295B3C" w:rsidRPr="00F52B50" w:rsidRDefault="00295B3C" w:rsidP="009D3DC4">
            <w:pPr>
              <w:jc w:val="center"/>
              <w:rPr>
                <w:rFonts w:ascii="Verdana" w:hAnsi="Verdana"/>
                <w:b/>
              </w:rPr>
            </w:pPr>
          </w:p>
        </w:tc>
        <w:tc>
          <w:tcPr>
            <w:tcW w:w="2032" w:type="dxa"/>
            <w:vAlign w:val="center"/>
          </w:tcPr>
          <w:p w14:paraId="294B713D" w14:textId="77777777" w:rsidR="00295B3C" w:rsidRPr="00F52B50" w:rsidRDefault="00295B3C" w:rsidP="009D3DC4">
            <w:pPr>
              <w:jc w:val="center"/>
              <w:rPr>
                <w:rFonts w:ascii="Verdana" w:hAnsi="Verdana"/>
                <w:b/>
              </w:rPr>
            </w:pPr>
          </w:p>
        </w:tc>
        <w:tc>
          <w:tcPr>
            <w:tcW w:w="2053" w:type="dxa"/>
            <w:vAlign w:val="center"/>
          </w:tcPr>
          <w:p w14:paraId="4E440681" w14:textId="77777777" w:rsidR="00295B3C" w:rsidRPr="00F52B50" w:rsidRDefault="00295B3C" w:rsidP="009D3DC4">
            <w:pPr>
              <w:jc w:val="center"/>
              <w:rPr>
                <w:rFonts w:ascii="Verdana" w:hAnsi="Verdana"/>
                <w:b/>
              </w:rPr>
            </w:pPr>
          </w:p>
        </w:tc>
        <w:tc>
          <w:tcPr>
            <w:tcW w:w="2035" w:type="dxa"/>
            <w:vAlign w:val="center"/>
          </w:tcPr>
          <w:p w14:paraId="22BA586F" w14:textId="77777777" w:rsidR="00295B3C" w:rsidRPr="00F52B50" w:rsidRDefault="00295B3C" w:rsidP="009D3DC4">
            <w:pPr>
              <w:jc w:val="center"/>
              <w:rPr>
                <w:rFonts w:ascii="Verdana" w:hAnsi="Verdana"/>
                <w:b/>
              </w:rPr>
            </w:pPr>
          </w:p>
        </w:tc>
      </w:tr>
      <w:tr w:rsidR="00295B3C" w:rsidRPr="00F52B50" w14:paraId="64F3F177" w14:textId="77777777" w:rsidTr="009D3DC4">
        <w:trPr>
          <w:trHeight w:val="1104"/>
        </w:trPr>
        <w:tc>
          <w:tcPr>
            <w:tcW w:w="3050" w:type="dxa"/>
            <w:vAlign w:val="center"/>
          </w:tcPr>
          <w:p w14:paraId="5136A66F" w14:textId="77777777" w:rsidR="00295B3C" w:rsidRPr="00F52B50" w:rsidRDefault="00295B3C" w:rsidP="004629EF">
            <w:pPr>
              <w:rPr>
                <w:rFonts w:ascii="Verdana" w:hAnsi="Verdana"/>
              </w:rPr>
            </w:pPr>
            <w:r>
              <w:rPr>
                <w:rFonts w:ascii="Verdana" w:hAnsi="Verdana"/>
              </w:rPr>
              <w:t>Structure de</w:t>
            </w:r>
            <w:r w:rsidRPr="00F52B50">
              <w:rPr>
                <w:rFonts w:ascii="Verdana" w:hAnsi="Verdana"/>
              </w:rPr>
              <w:t xml:space="preserve"> l’approvisionnement</w:t>
            </w:r>
            <w:r>
              <w:rPr>
                <w:rFonts w:ascii="Verdana" w:hAnsi="Verdana"/>
              </w:rPr>
              <w:t xml:space="preserve"> (origine, SIQO…) </w:t>
            </w:r>
          </w:p>
        </w:tc>
        <w:tc>
          <w:tcPr>
            <w:tcW w:w="2015" w:type="dxa"/>
            <w:vAlign w:val="center"/>
          </w:tcPr>
          <w:p w14:paraId="389BCF8F" w14:textId="77777777" w:rsidR="00295B3C" w:rsidRPr="00F52B50" w:rsidRDefault="00295B3C" w:rsidP="009D3DC4">
            <w:pPr>
              <w:rPr>
                <w:rFonts w:ascii="Verdana" w:hAnsi="Verdana"/>
              </w:rPr>
            </w:pPr>
          </w:p>
        </w:tc>
        <w:tc>
          <w:tcPr>
            <w:tcW w:w="2055" w:type="dxa"/>
            <w:vAlign w:val="center"/>
          </w:tcPr>
          <w:p w14:paraId="4C76759E" w14:textId="77777777" w:rsidR="00295B3C" w:rsidRPr="00F52B50" w:rsidRDefault="00295B3C" w:rsidP="009D3DC4">
            <w:pPr>
              <w:rPr>
                <w:rFonts w:ascii="Verdana" w:hAnsi="Verdana"/>
              </w:rPr>
            </w:pPr>
          </w:p>
        </w:tc>
        <w:tc>
          <w:tcPr>
            <w:tcW w:w="2070" w:type="dxa"/>
            <w:vAlign w:val="center"/>
          </w:tcPr>
          <w:p w14:paraId="778B11FA" w14:textId="77777777" w:rsidR="00295B3C" w:rsidRPr="00F52B50" w:rsidRDefault="00295B3C" w:rsidP="009D3DC4">
            <w:pPr>
              <w:rPr>
                <w:rFonts w:ascii="Verdana" w:hAnsi="Verdana"/>
              </w:rPr>
            </w:pPr>
          </w:p>
        </w:tc>
        <w:tc>
          <w:tcPr>
            <w:tcW w:w="2032" w:type="dxa"/>
            <w:vAlign w:val="center"/>
          </w:tcPr>
          <w:p w14:paraId="2D3D8D05" w14:textId="77777777" w:rsidR="00295B3C" w:rsidRPr="00F52B50" w:rsidRDefault="00295B3C" w:rsidP="009D3DC4">
            <w:pPr>
              <w:rPr>
                <w:rFonts w:ascii="Verdana" w:hAnsi="Verdana"/>
              </w:rPr>
            </w:pPr>
          </w:p>
        </w:tc>
        <w:tc>
          <w:tcPr>
            <w:tcW w:w="2053" w:type="dxa"/>
            <w:vAlign w:val="center"/>
          </w:tcPr>
          <w:p w14:paraId="2D57D38E" w14:textId="77777777" w:rsidR="00295B3C" w:rsidRPr="00F52B50" w:rsidRDefault="00295B3C" w:rsidP="009D3DC4">
            <w:pPr>
              <w:rPr>
                <w:rFonts w:ascii="Verdana" w:hAnsi="Verdana"/>
              </w:rPr>
            </w:pPr>
          </w:p>
        </w:tc>
        <w:tc>
          <w:tcPr>
            <w:tcW w:w="2035" w:type="dxa"/>
            <w:vAlign w:val="center"/>
          </w:tcPr>
          <w:p w14:paraId="1D5BC727" w14:textId="77777777" w:rsidR="00295B3C" w:rsidRPr="00F52B50" w:rsidRDefault="00295B3C" w:rsidP="009D3DC4">
            <w:pPr>
              <w:rPr>
                <w:rFonts w:ascii="Verdana" w:hAnsi="Verdana"/>
              </w:rPr>
            </w:pPr>
          </w:p>
        </w:tc>
      </w:tr>
      <w:tr w:rsidR="00295B3C" w:rsidRPr="00F52B50" w14:paraId="1D2C98BA" w14:textId="77777777" w:rsidTr="009D3DC4">
        <w:trPr>
          <w:trHeight w:val="1558"/>
        </w:trPr>
        <w:tc>
          <w:tcPr>
            <w:tcW w:w="3050" w:type="dxa"/>
            <w:vAlign w:val="center"/>
          </w:tcPr>
          <w:p w14:paraId="7D835B50" w14:textId="77777777" w:rsidR="00295B3C" w:rsidRPr="00F52B50" w:rsidRDefault="00295B3C" w:rsidP="004629EF">
            <w:pPr>
              <w:rPr>
                <w:rFonts w:ascii="Verdana" w:hAnsi="Verdana"/>
              </w:rPr>
            </w:pPr>
            <w:r w:rsidRPr="00F52B50">
              <w:rPr>
                <w:rFonts w:ascii="Verdana" w:hAnsi="Verdana"/>
              </w:rPr>
              <w:t xml:space="preserve">Politique de prix </w:t>
            </w:r>
            <w:r>
              <w:rPr>
                <w:rFonts w:ascii="Verdana" w:hAnsi="Verdana"/>
              </w:rPr>
              <w:t>avec les fournisseurs (partage de la valeur ajoutée, potentiel de production de l’amont, …)</w:t>
            </w:r>
          </w:p>
        </w:tc>
        <w:tc>
          <w:tcPr>
            <w:tcW w:w="2015" w:type="dxa"/>
            <w:vAlign w:val="center"/>
          </w:tcPr>
          <w:p w14:paraId="3352FA48" w14:textId="77777777" w:rsidR="00295B3C" w:rsidRPr="00F52B50" w:rsidRDefault="00295B3C" w:rsidP="009D3DC4">
            <w:pPr>
              <w:rPr>
                <w:rFonts w:ascii="Verdana" w:hAnsi="Verdana"/>
              </w:rPr>
            </w:pPr>
          </w:p>
        </w:tc>
        <w:tc>
          <w:tcPr>
            <w:tcW w:w="2055" w:type="dxa"/>
            <w:vAlign w:val="center"/>
          </w:tcPr>
          <w:p w14:paraId="11587D7E" w14:textId="77777777" w:rsidR="00295B3C" w:rsidRPr="00F52B50" w:rsidRDefault="00295B3C" w:rsidP="009D3DC4">
            <w:pPr>
              <w:rPr>
                <w:rFonts w:ascii="Verdana" w:hAnsi="Verdana"/>
              </w:rPr>
            </w:pPr>
          </w:p>
        </w:tc>
        <w:tc>
          <w:tcPr>
            <w:tcW w:w="2070" w:type="dxa"/>
            <w:vAlign w:val="center"/>
          </w:tcPr>
          <w:p w14:paraId="0AD2FC61" w14:textId="77777777" w:rsidR="00295B3C" w:rsidRPr="00F52B50" w:rsidRDefault="00295B3C" w:rsidP="009D3DC4">
            <w:pPr>
              <w:rPr>
                <w:rFonts w:ascii="Verdana" w:hAnsi="Verdana"/>
              </w:rPr>
            </w:pPr>
          </w:p>
        </w:tc>
        <w:tc>
          <w:tcPr>
            <w:tcW w:w="2032" w:type="dxa"/>
            <w:vAlign w:val="center"/>
          </w:tcPr>
          <w:p w14:paraId="5B28D227" w14:textId="77777777" w:rsidR="00295B3C" w:rsidRPr="00F52B50" w:rsidRDefault="00295B3C" w:rsidP="009D3DC4">
            <w:pPr>
              <w:rPr>
                <w:rFonts w:ascii="Verdana" w:hAnsi="Verdana"/>
              </w:rPr>
            </w:pPr>
          </w:p>
        </w:tc>
        <w:tc>
          <w:tcPr>
            <w:tcW w:w="2053" w:type="dxa"/>
            <w:vAlign w:val="center"/>
          </w:tcPr>
          <w:p w14:paraId="481315DB" w14:textId="77777777" w:rsidR="00295B3C" w:rsidRPr="00F52B50" w:rsidRDefault="00295B3C" w:rsidP="009D3DC4">
            <w:pPr>
              <w:rPr>
                <w:rFonts w:ascii="Verdana" w:hAnsi="Verdana"/>
              </w:rPr>
            </w:pPr>
          </w:p>
        </w:tc>
        <w:tc>
          <w:tcPr>
            <w:tcW w:w="2035" w:type="dxa"/>
            <w:vAlign w:val="center"/>
          </w:tcPr>
          <w:p w14:paraId="1F3A5DC9" w14:textId="77777777" w:rsidR="00295B3C" w:rsidRPr="00F52B50" w:rsidRDefault="00295B3C" w:rsidP="009D3DC4">
            <w:pPr>
              <w:rPr>
                <w:rFonts w:ascii="Verdana" w:hAnsi="Verdana"/>
              </w:rPr>
            </w:pPr>
          </w:p>
        </w:tc>
      </w:tr>
      <w:tr w:rsidR="00295B3C" w:rsidRPr="00F52B50" w14:paraId="550580DA" w14:textId="77777777" w:rsidTr="009D3DC4">
        <w:trPr>
          <w:trHeight w:val="912"/>
        </w:trPr>
        <w:tc>
          <w:tcPr>
            <w:tcW w:w="3050" w:type="dxa"/>
            <w:vAlign w:val="center"/>
          </w:tcPr>
          <w:p w14:paraId="52EBCD98" w14:textId="77777777" w:rsidR="00295B3C" w:rsidRPr="00F52B50" w:rsidRDefault="00295B3C" w:rsidP="004629EF">
            <w:pPr>
              <w:rPr>
                <w:rFonts w:ascii="Verdana" w:hAnsi="Verdana"/>
              </w:rPr>
            </w:pPr>
            <w:r w:rsidRPr="00F52B50">
              <w:rPr>
                <w:rFonts w:ascii="Verdana" w:hAnsi="Verdana"/>
              </w:rPr>
              <w:t>Outil de production</w:t>
            </w:r>
            <w:r>
              <w:rPr>
                <w:rFonts w:ascii="Verdana" w:hAnsi="Verdana"/>
              </w:rPr>
              <w:t xml:space="preserve"> et process</w:t>
            </w:r>
          </w:p>
        </w:tc>
        <w:tc>
          <w:tcPr>
            <w:tcW w:w="2015" w:type="dxa"/>
            <w:vAlign w:val="center"/>
          </w:tcPr>
          <w:p w14:paraId="3B3B18A2" w14:textId="77777777" w:rsidR="00295B3C" w:rsidRPr="00F52B50" w:rsidRDefault="00295B3C" w:rsidP="009D3DC4">
            <w:pPr>
              <w:jc w:val="center"/>
              <w:rPr>
                <w:rFonts w:ascii="Verdana" w:hAnsi="Verdana"/>
                <w:b/>
              </w:rPr>
            </w:pPr>
          </w:p>
        </w:tc>
        <w:tc>
          <w:tcPr>
            <w:tcW w:w="2055" w:type="dxa"/>
            <w:vAlign w:val="center"/>
          </w:tcPr>
          <w:p w14:paraId="652CE594" w14:textId="77777777" w:rsidR="00295B3C" w:rsidRPr="00F52B50" w:rsidRDefault="00295B3C" w:rsidP="009D3DC4">
            <w:pPr>
              <w:jc w:val="center"/>
              <w:rPr>
                <w:rFonts w:ascii="Verdana" w:hAnsi="Verdana"/>
                <w:b/>
              </w:rPr>
            </w:pPr>
          </w:p>
        </w:tc>
        <w:tc>
          <w:tcPr>
            <w:tcW w:w="2070" w:type="dxa"/>
            <w:vAlign w:val="center"/>
          </w:tcPr>
          <w:p w14:paraId="067039BB" w14:textId="77777777" w:rsidR="00295B3C" w:rsidRPr="00F52B50" w:rsidRDefault="00295B3C" w:rsidP="009D3DC4">
            <w:pPr>
              <w:jc w:val="center"/>
              <w:rPr>
                <w:rFonts w:ascii="Verdana" w:hAnsi="Verdana"/>
                <w:b/>
              </w:rPr>
            </w:pPr>
          </w:p>
        </w:tc>
        <w:tc>
          <w:tcPr>
            <w:tcW w:w="2032" w:type="dxa"/>
            <w:vAlign w:val="center"/>
          </w:tcPr>
          <w:p w14:paraId="1A63820B" w14:textId="77777777" w:rsidR="00295B3C" w:rsidRPr="00F52B50" w:rsidRDefault="00295B3C" w:rsidP="009D3DC4">
            <w:pPr>
              <w:jc w:val="center"/>
              <w:rPr>
                <w:rFonts w:ascii="Verdana" w:hAnsi="Verdana"/>
                <w:b/>
              </w:rPr>
            </w:pPr>
          </w:p>
        </w:tc>
        <w:tc>
          <w:tcPr>
            <w:tcW w:w="2053" w:type="dxa"/>
            <w:vAlign w:val="center"/>
          </w:tcPr>
          <w:p w14:paraId="7680A1EE" w14:textId="77777777" w:rsidR="00295B3C" w:rsidRPr="00F52B50" w:rsidRDefault="00295B3C" w:rsidP="009D3DC4">
            <w:pPr>
              <w:jc w:val="center"/>
              <w:rPr>
                <w:rFonts w:ascii="Verdana" w:hAnsi="Verdana"/>
                <w:b/>
              </w:rPr>
            </w:pPr>
          </w:p>
        </w:tc>
        <w:tc>
          <w:tcPr>
            <w:tcW w:w="2035" w:type="dxa"/>
            <w:vAlign w:val="center"/>
          </w:tcPr>
          <w:p w14:paraId="3FD121AB" w14:textId="77777777" w:rsidR="00295B3C" w:rsidRPr="00F52B50" w:rsidRDefault="00295B3C" w:rsidP="009D3DC4">
            <w:pPr>
              <w:jc w:val="center"/>
              <w:rPr>
                <w:rFonts w:ascii="Verdana" w:hAnsi="Verdana"/>
                <w:b/>
              </w:rPr>
            </w:pPr>
          </w:p>
        </w:tc>
      </w:tr>
      <w:tr w:rsidR="00295B3C" w:rsidRPr="00F52B50" w14:paraId="3846A273" w14:textId="77777777" w:rsidTr="009D3DC4">
        <w:trPr>
          <w:trHeight w:val="815"/>
        </w:trPr>
        <w:tc>
          <w:tcPr>
            <w:tcW w:w="3050" w:type="dxa"/>
            <w:vAlign w:val="center"/>
          </w:tcPr>
          <w:p w14:paraId="4F2CFBF8" w14:textId="77777777" w:rsidR="00295B3C" w:rsidRPr="00F52B50" w:rsidRDefault="00295B3C" w:rsidP="004629EF">
            <w:pPr>
              <w:rPr>
                <w:rFonts w:ascii="Verdana" w:hAnsi="Verdana"/>
              </w:rPr>
            </w:pPr>
            <w:r w:rsidRPr="00F52B50">
              <w:rPr>
                <w:rFonts w:ascii="Verdana" w:hAnsi="Verdana"/>
              </w:rPr>
              <w:t>Gamme de produits</w:t>
            </w:r>
          </w:p>
        </w:tc>
        <w:tc>
          <w:tcPr>
            <w:tcW w:w="2015" w:type="dxa"/>
            <w:vAlign w:val="center"/>
          </w:tcPr>
          <w:p w14:paraId="0BCB2B98" w14:textId="77777777" w:rsidR="00295B3C" w:rsidRPr="00F52B50" w:rsidRDefault="00295B3C" w:rsidP="009D3DC4">
            <w:pPr>
              <w:rPr>
                <w:rFonts w:ascii="Verdana" w:hAnsi="Verdana"/>
              </w:rPr>
            </w:pPr>
          </w:p>
        </w:tc>
        <w:tc>
          <w:tcPr>
            <w:tcW w:w="2055" w:type="dxa"/>
            <w:vAlign w:val="center"/>
          </w:tcPr>
          <w:p w14:paraId="0C54192C" w14:textId="77777777" w:rsidR="00295B3C" w:rsidRPr="00F52B50" w:rsidRDefault="00295B3C" w:rsidP="009D3DC4">
            <w:pPr>
              <w:rPr>
                <w:rFonts w:ascii="Verdana" w:hAnsi="Verdana"/>
              </w:rPr>
            </w:pPr>
          </w:p>
        </w:tc>
        <w:tc>
          <w:tcPr>
            <w:tcW w:w="2070" w:type="dxa"/>
            <w:vAlign w:val="center"/>
          </w:tcPr>
          <w:p w14:paraId="1156743F" w14:textId="77777777" w:rsidR="00295B3C" w:rsidRPr="00F52B50" w:rsidRDefault="00295B3C" w:rsidP="009D3DC4">
            <w:pPr>
              <w:rPr>
                <w:rFonts w:ascii="Verdana" w:hAnsi="Verdana"/>
              </w:rPr>
            </w:pPr>
          </w:p>
        </w:tc>
        <w:tc>
          <w:tcPr>
            <w:tcW w:w="2032" w:type="dxa"/>
            <w:vAlign w:val="center"/>
          </w:tcPr>
          <w:p w14:paraId="3CB63E66" w14:textId="77777777" w:rsidR="00295B3C" w:rsidRPr="00F52B50" w:rsidRDefault="00295B3C" w:rsidP="009D3DC4">
            <w:pPr>
              <w:rPr>
                <w:rFonts w:ascii="Verdana" w:hAnsi="Verdana"/>
              </w:rPr>
            </w:pPr>
          </w:p>
        </w:tc>
        <w:tc>
          <w:tcPr>
            <w:tcW w:w="2053" w:type="dxa"/>
            <w:vAlign w:val="center"/>
          </w:tcPr>
          <w:p w14:paraId="36849AA9" w14:textId="77777777" w:rsidR="00295B3C" w:rsidRPr="00F52B50" w:rsidRDefault="00295B3C" w:rsidP="009D3DC4">
            <w:pPr>
              <w:rPr>
                <w:rFonts w:ascii="Verdana" w:hAnsi="Verdana"/>
              </w:rPr>
            </w:pPr>
          </w:p>
        </w:tc>
        <w:tc>
          <w:tcPr>
            <w:tcW w:w="2035" w:type="dxa"/>
            <w:vAlign w:val="center"/>
          </w:tcPr>
          <w:p w14:paraId="182E0370" w14:textId="77777777" w:rsidR="00295B3C" w:rsidRPr="00F52B50" w:rsidRDefault="00295B3C" w:rsidP="009D3DC4">
            <w:pPr>
              <w:rPr>
                <w:rFonts w:ascii="Verdana" w:hAnsi="Verdana"/>
              </w:rPr>
            </w:pPr>
          </w:p>
        </w:tc>
      </w:tr>
      <w:tr w:rsidR="00295B3C" w:rsidRPr="00F52B50" w14:paraId="0B8630CD" w14:textId="77777777" w:rsidTr="009D3DC4">
        <w:trPr>
          <w:trHeight w:val="983"/>
        </w:trPr>
        <w:tc>
          <w:tcPr>
            <w:tcW w:w="3050" w:type="dxa"/>
            <w:vAlign w:val="center"/>
          </w:tcPr>
          <w:p w14:paraId="08D2E98D" w14:textId="77777777" w:rsidR="00295B3C" w:rsidRPr="00F52B50" w:rsidRDefault="00295B3C" w:rsidP="004629EF">
            <w:pPr>
              <w:rPr>
                <w:rFonts w:ascii="Verdana" w:hAnsi="Verdana"/>
              </w:rPr>
            </w:pPr>
            <w:r w:rsidRPr="00F52B50">
              <w:rPr>
                <w:rFonts w:ascii="Verdana" w:hAnsi="Verdana"/>
              </w:rPr>
              <w:t>Circuits de commercialisation</w:t>
            </w:r>
          </w:p>
        </w:tc>
        <w:tc>
          <w:tcPr>
            <w:tcW w:w="2015" w:type="dxa"/>
            <w:vAlign w:val="center"/>
          </w:tcPr>
          <w:p w14:paraId="1E567C8C" w14:textId="77777777" w:rsidR="00295B3C" w:rsidRPr="00F52B50" w:rsidRDefault="00295B3C" w:rsidP="009D3DC4">
            <w:pPr>
              <w:rPr>
                <w:rFonts w:ascii="Verdana" w:hAnsi="Verdana"/>
              </w:rPr>
            </w:pPr>
          </w:p>
        </w:tc>
        <w:tc>
          <w:tcPr>
            <w:tcW w:w="2055" w:type="dxa"/>
            <w:vAlign w:val="center"/>
          </w:tcPr>
          <w:p w14:paraId="76F4D4C8" w14:textId="77777777" w:rsidR="00295B3C" w:rsidRPr="00F52B50" w:rsidRDefault="00295B3C" w:rsidP="009D3DC4">
            <w:pPr>
              <w:rPr>
                <w:rFonts w:ascii="Verdana" w:hAnsi="Verdana"/>
              </w:rPr>
            </w:pPr>
          </w:p>
        </w:tc>
        <w:tc>
          <w:tcPr>
            <w:tcW w:w="2070" w:type="dxa"/>
            <w:vAlign w:val="center"/>
          </w:tcPr>
          <w:p w14:paraId="2993F944" w14:textId="77777777" w:rsidR="00295B3C" w:rsidRPr="00F52B50" w:rsidRDefault="00295B3C" w:rsidP="009D3DC4">
            <w:pPr>
              <w:rPr>
                <w:rFonts w:ascii="Verdana" w:hAnsi="Verdana"/>
              </w:rPr>
            </w:pPr>
          </w:p>
        </w:tc>
        <w:tc>
          <w:tcPr>
            <w:tcW w:w="2032" w:type="dxa"/>
            <w:vAlign w:val="center"/>
          </w:tcPr>
          <w:p w14:paraId="2CCE5BE1" w14:textId="77777777" w:rsidR="00295B3C" w:rsidRPr="00F52B50" w:rsidRDefault="00295B3C" w:rsidP="009D3DC4">
            <w:pPr>
              <w:rPr>
                <w:rFonts w:ascii="Verdana" w:hAnsi="Verdana"/>
              </w:rPr>
            </w:pPr>
          </w:p>
        </w:tc>
        <w:tc>
          <w:tcPr>
            <w:tcW w:w="2053" w:type="dxa"/>
            <w:vAlign w:val="center"/>
          </w:tcPr>
          <w:p w14:paraId="03A786BB" w14:textId="77777777" w:rsidR="00295B3C" w:rsidRPr="00F52B50" w:rsidRDefault="00295B3C" w:rsidP="009D3DC4">
            <w:pPr>
              <w:rPr>
                <w:rFonts w:ascii="Verdana" w:hAnsi="Verdana"/>
              </w:rPr>
            </w:pPr>
          </w:p>
        </w:tc>
        <w:tc>
          <w:tcPr>
            <w:tcW w:w="2035" w:type="dxa"/>
            <w:vAlign w:val="center"/>
          </w:tcPr>
          <w:p w14:paraId="4CE86C0E" w14:textId="77777777" w:rsidR="00295B3C" w:rsidRPr="00F52B50" w:rsidRDefault="00295B3C" w:rsidP="009D3DC4">
            <w:pPr>
              <w:rPr>
                <w:rFonts w:ascii="Verdana" w:hAnsi="Verdana"/>
              </w:rPr>
            </w:pPr>
          </w:p>
        </w:tc>
      </w:tr>
      <w:tr w:rsidR="00295B3C" w:rsidRPr="00F52B50" w14:paraId="7E4D1B6D" w14:textId="77777777" w:rsidTr="009D3DC4">
        <w:trPr>
          <w:trHeight w:val="1036"/>
        </w:trPr>
        <w:tc>
          <w:tcPr>
            <w:tcW w:w="3050" w:type="dxa"/>
            <w:vAlign w:val="center"/>
          </w:tcPr>
          <w:p w14:paraId="360AE88A" w14:textId="77777777" w:rsidR="00295B3C" w:rsidRPr="00F52B50" w:rsidRDefault="00295B3C" w:rsidP="004629EF">
            <w:pPr>
              <w:rPr>
                <w:rFonts w:ascii="Verdana" w:hAnsi="Verdana"/>
              </w:rPr>
            </w:pPr>
            <w:r w:rsidRPr="00E228F4">
              <w:rPr>
                <w:rFonts w:ascii="Verdana" w:hAnsi="Verdana"/>
              </w:rPr>
              <w:t xml:space="preserve">Segment d’activité (couple produit </w:t>
            </w:r>
            <w:r>
              <w:rPr>
                <w:rFonts w:ascii="Verdana" w:hAnsi="Verdana"/>
              </w:rPr>
              <w:t>/</w:t>
            </w:r>
            <w:r w:rsidRPr="00E228F4">
              <w:rPr>
                <w:rFonts w:ascii="Verdana" w:hAnsi="Verdana"/>
              </w:rPr>
              <w:t xml:space="preserve"> marché) </w:t>
            </w:r>
          </w:p>
        </w:tc>
        <w:tc>
          <w:tcPr>
            <w:tcW w:w="2015" w:type="dxa"/>
            <w:vAlign w:val="center"/>
          </w:tcPr>
          <w:p w14:paraId="5B87B539" w14:textId="77777777" w:rsidR="00295B3C" w:rsidRPr="00F52B50" w:rsidRDefault="00295B3C" w:rsidP="009D3DC4">
            <w:pPr>
              <w:rPr>
                <w:rFonts w:ascii="Verdana" w:hAnsi="Verdana"/>
              </w:rPr>
            </w:pPr>
          </w:p>
        </w:tc>
        <w:tc>
          <w:tcPr>
            <w:tcW w:w="2055" w:type="dxa"/>
            <w:vAlign w:val="center"/>
          </w:tcPr>
          <w:p w14:paraId="0040234D" w14:textId="77777777" w:rsidR="00295B3C" w:rsidRPr="00F52B50" w:rsidRDefault="00295B3C" w:rsidP="009D3DC4">
            <w:pPr>
              <w:rPr>
                <w:rFonts w:ascii="Verdana" w:hAnsi="Verdana"/>
              </w:rPr>
            </w:pPr>
          </w:p>
        </w:tc>
        <w:tc>
          <w:tcPr>
            <w:tcW w:w="2070" w:type="dxa"/>
            <w:vAlign w:val="center"/>
          </w:tcPr>
          <w:p w14:paraId="37970169" w14:textId="77777777" w:rsidR="00295B3C" w:rsidRPr="00F52B50" w:rsidRDefault="00295B3C" w:rsidP="009D3DC4">
            <w:pPr>
              <w:rPr>
                <w:rFonts w:ascii="Verdana" w:hAnsi="Verdana"/>
              </w:rPr>
            </w:pPr>
          </w:p>
        </w:tc>
        <w:tc>
          <w:tcPr>
            <w:tcW w:w="2032" w:type="dxa"/>
            <w:vAlign w:val="center"/>
          </w:tcPr>
          <w:p w14:paraId="371DFB14" w14:textId="77777777" w:rsidR="00295B3C" w:rsidRPr="00F52B50" w:rsidRDefault="00295B3C" w:rsidP="009D3DC4">
            <w:pPr>
              <w:rPr>
                <w:rFonts w:ascii="Verdana" w:hAnsi="Verdana"/>
              </w:rPr>
            </w:pPr>
          </w:p>
        </w:tc>
        <w:tc>
          <w:tcPr>
            <w:tcW w:w="2053" w:type="dxa"/>
            <w:vAlign w:val="center"/>
          </w:tcPr>
          <w:p w14:paraId="1435FFA4" w14:textId="77777777" w:rsidR="00295B3C" w:rsidRPr="00F52B50" w:rsidRDefault="00295B3C" w:rsidP="009D3DC4">
            <w:pPr>
              <w:rPr>
                <w:rFonts w:ascii="Verdana" w:hAnsi="Verdana"/>
              </w:rPr>
            </w:pPr>
          </w:p>
        </w:tc>
        <w:tc>
          <w:tcPr>
            <w:tcW w:w="2035" w:type="dxa"/>
            <w:vAlign w:val="center"/>
          </w:tcPr>
          <w:p w14:paraId="769CF417" w14:textId="77777777" w:rsidR="00295B3C" w:rsidRPr="00F52B50" w:rsidRDefault="00295B3C" w:rsidP="009D3DC4">
            <w:pPr>
              <w:rPr>
                <w:rFonts w:ascii="Verdana" w:hAnsi="Verdana"/>
              </w:rPr>
            </w:pPr>
          </w:p>
        </w:tc>
      </w:tr>
      <w:tr w:rsidR="00295B3C" w:rsidRPr="00F52B50" w14:paraId="0356F848" w14:textId="77777777" w:rsidTr="009D3DC4">
        <w:trPr>
          <w:trHeight w:val="838"/>
        </w:trPr>
        <w:tc>
          <w:tcPr>
            <w:tcW w:w="3050" w:type="dxa"/>
            <w:vAlign w:val="center"/>
          </w:tcPr>
          <w:p w14:paraId="6F221536" w14:textId="77777777" w:rsidR="00295B3C" w:rsidRPr="00F52B50" w:rsidRDefault="00295B3C" w:rsidP="004629EF">
            <w:pPr>
              <w:rPr>
                <w:rFonts w:ascii="Verdana" w:hAnsi="Verdana"/>
              </w:rPr>
            </w:pPr>
            <w:r>
              <w:rPr>
                <w:rFonts w:ascii="Verdana" w:hAnsi="Verdana"/>
              </w:rPr>
              <w:lastRenderedPageBreak/>
              <w:t>Situation économique et financière</w:t>
            </w:r>
          </w:p>
        </w:tc>
        <w:tc>
          <w:tcPr>
            <w:tcW w:w="2015" w:type="dxa"/>
            <w:vAlign w:val="center"/>
          </w:tcPr>
          <w:p w14:paraId="0994B91F" w14:textId="77777777" w:rsidR="00295B3C" w:rsidRPr="00F52B50" w:rsidRDefault="00295B3C" w:rsidP="009D3DC4">
            <w:pPr>
              <w:rPr>
                <w:rFonts w:ascii="Verdana" w:hAnsi="Verdana"/>
              </w:rPr>
            </w:pPr>
          </w:p>
        </w:tc>
        <w:tc>
          <w:tcPr>
            <w:tcW w:w="2055" w:type="dxa"/>
            <w:vAlign w:val="center"/>
          </w:tcPr>
          <w:p w14:paraId="298EA185" w14:textId="77777777" w:rsidR="00295B3C" w:rsidRPr="00F52B50" w:rsidRDefault="00295B3C" w:rsidP="009D3DC4">
            <w:pPr>
              <w:rPr>
                <w:rFonts w:ascii="Verdana" w:hAnsi="Verdana"/>
              </w:rPr>
            </w:pPr>
          </w:p>
        </w:tc>
        <w:tc>
          <w:tcPr>
            <w:tcW w:w="2070" w:type="dxa"/>
            <w:vAlign w:val="center"/>
          </w:tcPr>
          <w:p w14:paraId="5FD73B30" w14:textId="77777777" w:rsidR="00295B3C" w:rsidRPr="00F52B50" w:rsidRDefault="00295B3C" w:rsidP="009D3DC4">
            <w:pPr>
              <w:rPr>
                <w:rFonts w:ascii="Verdana" w:hAnsi="Verdana"/>
              </w:rPr>
            </w:pPr>
          </w:p>
        </w:tc>
        <w:tc>
          <w:tcPr>
            <w:tcW w:w="2032" w:type="dxa"/>
            <w:vAlign w:val="center"/>
          </w:tcPr>
          <w:p w14:paraId="5F069267" w14:textId="77777777" w:rsidR="00295B3C" w:rsidRPr="00F52B50" w:rsidRDefault="00295B3C" w:rsidP="009D3DC4">
            <w:pPr>
              <w:rPr>
                <w:rFonts w:ascii="Verdana" w:hAnsi="Verdana"/>
              </w:rPr>
            </w:pPr>
          </w:p>
        </w:tc>
        <w:tc>
          <w:tcPr>
            <w:tcW w:w="2053" w:type="dxa"/>
            <w:vAlign w:val="center"/>
          </w:tcPr>
          <w:p w14:paraId="1A2B5DD3" w14:textId="77777777" w:rsidR="00295B3C" w:rsidRPr="00F52B50" w:rsidRDefault="00295B3C" w:rsidP="009D3DC4">
            <w:pPr>
              <w:rPr>
                <w:rFonts w:ascii="Verdana" w:hAnsi="Verdana"/>
              </w:rPr>
            </w:pPr>
          </w:p>
        </w:tc>
        <w:tc>
          <w:tcPr>
            <w:tcW w:w="2035" w:type="dxa"/>
            <w:vAlign w:val="center"/>
          </w:tcPr>
          <w:p w14:paraId="0CBB2A6B" w14:textId="77777777" w:rsidR="00295B3C" w:rsidRPr="00F52B50" w:rsidRDefault="00295B3C" w:rsidP="009D3DC4">
            <w:pPr>
              <w:rPr>
                <w:rFonts w:ascii="Verdana" w:hAnsi="Verdana"/>
              </w:rPr>
            </w:pPr>
          </w:p>
        </w:tc>
      </w:tr>
      <w:tr w:rsidR="00295B3C" w:rsidRPr="00F52B50" w14:paraId="6CE81CC5" w14:textId="77777777" w:rsidTr="00AF3F6F">
        <w:trPr>
          <w:trHeight w:val="830"/>
        </w:trPr>
        <w:tc>
          <w:tcPr>
            <w:tcW w:w="3050" w:type="dxa"/>
            <w:tcBorders>
              <w:bottom w:val="single" w:sz="4" w:space="0" w:color="auto"/>
            </w:tcBorders>
            <w:vAlign w:val="center"/>
          </w:tcPr>
          <w:p w14:paraId="3A7F987B" w14:textId="77777777" w:rsidR="00295B3C" w:rsidRPr="00F52B50" w:rsidRDefault="00295B3C" w:rsidP="004629EF">
            <w:pPr>
              <w:rPr>
                <w:rFonts w:ascii="Verdana" w:hAnsi="Verdana"/>
              </w:rPr>
            </w:pPr>
            <w:r>
              <w:rPr>
                <w:rFonts w:ascii="Verdana" w:hAnsi="Verdana"/>
              </w:rPr>
              <w:t>Politique RH et qualité de vie au travail</w:t>
            </w:r>
          </w:p>
        </w:tc>
        <w:tc>
          <w:tcPr>
            <w:tcW w:w="2015" w:type="dxa"/>
            <w:tcBorders>
              <w:bottom w:val="single" w:sz="4" w:space="0" w:color="auto"/>
            </w:tcBorders>
            <w:vAlign w:val="center"/>
          </w:tcPr>
          <w:p w14:paraId="4C09749C" w14:textId="77777777" w:rsidR="00295B3C" w:rsidRPr="00F52B50" w:rsidRDefault="00295B3C" w:rsidP="009D3DC4">
            <w:pPr>
              <w:rPr>
                <w:rFonts w:ascii="Verdana" w:hAnsi="Verdana"/>
              </w:rPr>
            </w:pPr>
          </w:p>
        </w:tc>
        <w:tc>
          <w:tcPr>
            <w:tcW w:w="2055" w:type="dxa"/>
            <w:tcBorders>
              <w:bottom w:val="single" w:sz="4" w:space="0" w:color="auto"/>
            </w:tcBorders>
            <w:vAlign w:val="center"/>
          </w:tcPr>
          <w:p w14:paraId="21CB5AEB" w14:textId="77777777" w:rsidR="00295B3C" w:rsidRPr="00F52B50" w:rsidRDefault="00295B3C" w:rsidP="009D3DC4">
            <w:pPr>
              <w:rPr>
                <w:rFonts w:ascii="Verdana" w:hAnsi="Verdana"/>
              </w:rPr>
            </w:pPr>
          </w:p>
        </w:tc>
        <w:tc>
          <w:tcPr>
            <w:tcW w:w="2070" w:type="dxa"/>
            <w:tcBorders>
              <w:bottom w:val="single" w:sz="4" w:space="0" w:color="auto"/>
            </w:tcBorders>
            <w:vAlign w:val="center"/>
          </w:tcPr>
          <w:p w14:paraId="116B9F79" w14:textId="77777777" w:rsidR="00295B3C" w:rsidRPr="00F52B50" w:rsidRDefault="00295B3C" w:rsidP="009D3DC4">
            <w:pPr>
              <w:rPr>
                <w:rFonts w:ascii="Verdana" w:hAnsi="Verdana"/>
              </w:rPr>
            </w:pPr>
          </w:p>
        </w:tc>
        <w:tc>
          <w:tcPr>
            <w:tcW w:w="2032" w:type="dxa"/>
            <w:tcBorders>
              <w:bottom w:val="single" w:sz="4" w:space="0" w:color="auto"/>
            </w:tcBorders>
            <w:vAlign w:val="center"/>
          </w:tcPr>
          <w:p w14:paraId="68D19DFA" w14:textId="77777777" w:rsidR="00295B3C" w:rsidRPr="00F52B50" w:rsidRDefault="00295B3C" w:rsidP="009D3DC4">
            <w:pPr>
              <w:rPr>
                <w:rFonts w:ascii="Verdana" w:hAnsi="Verdana"/>
              </w:rPr>
            </w:pPr>
          </w:p>
        </w:tc>
        <w:tc>
          <w:tcPr>
            <w:tcW w:w="2053" w:type="dxa"/>
            <w:tcBorders>
              <w:bottom w:val="single" w:sz="4" w:space="0" w:color="auto"/>
            </w:tcBorders>
            <w:vAlign w:val="center"/>
          </w:tcPr>
          <w:p w14:paraId="4CA6626D" w14:textId="77777777" w:rsidR="00295B3C" w:rsidRPr="00F52B50" w:rsidRDefault="00295B3C" w:rsidP="009D3DC4">
            <w:pPr>
              <w:rPr>
                <w:rFonts w:ascii="Verdana" w:hAnsi="Verdana"/>
              </w:rPr>
            </w:pPr>
          </w:p>
        </w:tc>
        <w:tc>
          <w:tcPr>
            <w:tcW w:w="2035" w:type="dxa"/>
            <w:tcBorders>
              <w:bottom w:val="single" w:sz="4" w:space="0" w:color="auto"/>
            </w:tcBorders>
            <w:vAlign w:val="center"/>
          </w:tcPr>
          <w:p w14:paraId="261ACAF0" w14:textId="77777777" w:rsidR="00295B3C" w:rsidRPr="00F52B50" w:rsidRDefault="00295B3C" w:rsidP="009D3DC4">
            <w:pPr>
              <w:rPr>
                <w:rFonts w:ascii="Verdana" w:hAnsi="Verdana"/>
              </w:rPr>
            </w:pPr>
          </w:p>
        </w:tc>
      </w:tr>
      <w:tr w:rsidR="00295B3C" w:rsidRPr="00F52B50" w14:paraId="282A3A3B" w14:textId="77777777" w:rsidTr="00AF3F6F">
        <w:trPr>
          <w:trHeight w:val="1118"/>
        </w:trPr>
        <w:tc>
          <w:tcPr>
            <w:tcW w:w="3050" w:type="dxa"/>
            <w:tcBorders>
              <w:bottom w:val="single" w:sz="4" w:space="0" w:color="auto"/>
            </w:tcBorders>
            <w:vAlign w:val="center"/>
          </w:tcPr>
          <w:p w14:paraId="1FA4ABA0" w14:textId="77777777" w:rsidR="00295B3C" w:rsidRPr="00F52B50" w:rsidRDefault="00295B3C" w:rsidP="004629EF">
            <w:pPr>
              <w:rPr>
                <w:rFonts w:ascii="Verdana" w:hAnsi="Verdana"/>
              </w:rPr>
            </w:pPr>
            <w:r>
              <w:rPr>
                <w:rFonts w:ascii="Verdana" w:hAnsi="Verdana"/>
              </w:rPr>
              <w:t>Entreprenariat engagé (social, environnement, économique)</w:t>
            </w:r>
          </w:p>
        </w:tc>
        <w:tc>
          <w:tcPr>
            <w:tcW w:w="2015" w:type="dxa"/>
            <w:tcBorders>
              <w:bottom w:val="single" w:sz="4" w:space="0" w:color="auto"/>
            </w:tcBorders>
            <w:vAlign w:val="center"/>
          </w:tcPr>
          <w:p w14:paraId="0B58EEEC" w14:textId="77777777" w:rsidR="00295B3C" w:rsidRPr="00F52B50" w:rsidRDefault="00295B3C" w:rsidP="009D3DC4">
            <w:pPr>
              <w:rPr>
                <w:rFonts w:ascii="Verdana" w:hAnsi="Verdana"/>
              </w:rPr>
            </w:pPr>
          </w:p>
        </w:tc>
        <w:tc>
          <w:tcPr>
            <w:tcW w:w="2055" w:type="dxa"/>
            <w:tcBorders>
              <w:bottom w:val="single" w:sz="4" w:space="0" w:color="auto"/>
            </w:tcBorders>
            <w:vAlign w:val="center"/>
          </w:tcPr>
          <w:p w14:paraId="6DD28662" w14:textId="77777777" w:rsidR="00295B3C" w:rsidRPr="00F52B50" w:rsidRDefault="00295B3C" w:rsidP="009D3DC4">
            <w:pPr>
              <w:rPr>
                <w:rFonts w:ascii="Verdana" w:hAnsi="Verdana"/>
              </w:rPr>
            </w:pPr>
          </w:p>
        </w:tc>
        <w:tc>
          <w:tcPr>
            <w:tcW w:w="2070" w:type="dxa"/>
            <w:tcBorders>
              <w:bottom w:val="single" w:sz="4" w:space="0" w:color="auto"/>
            </w:tcBorders>
            <w:vAlign w:val="center"/>
          </w:tcPr>
          <w:p w14:paraId="407A55B6" w14:textId="77777777" w:rsidR="00295B3C" w:rsidRPr="00F52B50" w:rsidRDefault="00295B3C" w:rsidP="009D3DC4">
            <w:pPr>
              <w:rPr>
                <w:rFonts w:ascii="Verdana" w:hAnsi="Verdana"/>
              </w:rPr>
            </w:pPr>
          </w:p>
        </w:tc>
        <w:tc>
          <w:tcPr>
            <w:tcW w:w="2032" w:type="dxa"/>
            <w:tcBorders>
              <w:bottom w:val="single" w:sz="4" w:space="0" w:color="auto"/>
            </w:tcBorders>
            <w:vAlign w:val="center"/>
          </w:tcPr>
          <w:p w14:paraId="3037078D" w14:textId="77777777" w:rsidR="00295B3C" w:rsidRPr="00F52B50" w:rsidRDefault="00295B3C" w:rsidP="009D3DC4">
            <w:pPr>
              <w:rPr>
                <w:rFonts w:ascii="Verdana" w:hAnsi="Verdana"/>
              </w:rPr>
            </w:pPr>
          </w:p>
        </w:tc>
        <w:tc>
          <w:tcPr>
            <w:tcW w:w="2053" w:type="dxa"/>
            <w:tcBorders>
              <w:bottom w:val="single" w:sz="4" w:space="0" w:color="auto"/>
            </w:tcBorders>
            <w:vAlign w:val="center"/>
          </w:tcPr>
          <w:p w14:paraId="4A297D4B" w14:textId="77777777" w:rsidR="00295B3C" w:rsidRPr="00F52B50" w:rsidRDefault="00295B3C" w:rsidP="009D3DC4">
            <w:pPr>
              <w:rPr>
                <w:rFonts w:ascii="Verdana" w:hAnsi="Verdana"/>
              </w:rPr>
            </w:pPr>
          </w:p>
        </w:tc>
        <w:tc>
          <w:tcPr>
            <w:tcW w:w="2035" w:type="dxa"/>
            <w:tcBorders>
              <w:bottom w:val="single" w:sz="4" w:space="0" w:color="auto"/>
            </w:tcBorders>
            <w:vAlign w:val="center"/>
          </w:tcPr>
          <w:p w14:paraId="34B8949E" w14:textId="77777777" w:rsidR="00295B3C" w:rsidRPr="00F52B50" w:rsidRDefault="00295B3C" w:rsidP="009D3DC4">
            <w:pPr>
              <w:rPr>
                <w:rFonts w:ascii="Verdana" w:hAnsi="Verdana"/>
              </w:rPr>
            </w:pPr>
          </w:p>
        </w:tc>
      </w:tr>
      <w:tr w:rsidR="00295B3C" w:rsidRPr="00F52B50" w14:paraId="61C14F7E" w14:textId="77777777" w:rsidTr="00AF3F6F">
        <w:tc>
          <w:tcPr>
            <w:tcW w:w="3050" w:type="dxa"/>
            <w:tcBorders>
              <w:top w:val="single" w:sz="4" w:space="0" w:color="auto"/>
              <w:left w:val="nil"/>
              <w:bottom w:val="nil"/>
              <w:right w:val="nil"/>
            </w:tcBorders>
            <w:vAlign w:val="center"/>
          </w:tcPr>
          <w:p w14:paraId="4F8BD147" w14:textId="77777777" w:rsidR="00295B3C" w:rsidRDefault="00295B3C" w:rsidP="009D3DC4">
            <w:pPr>
              <w:rPr>
                <w:rFonts w:ascii="Verdana" w:hAnsi="Verdana"/>
              </w:rPr>
            </w:pPr>
          </w:p>
          <w:p w14:paraId="0ADCCB36" w14:textId="77777777" w:rsidR="008F783F" w:rsidRDefault="008F783F" w:rsidP="009D3DC4">
            <w:pPr>
              <w:rPr>
                <w:rFonts w:ascii="Verdana" w:hAnsi="Verdana"/>
              </w:rPr>
            </w:pPr>
          </w:p>
          <w:p w14:paraId="7708B230" w14:textId="270B0F4C" w:rsidR="008F783F" w:rsidRPr="00F52B50" w:rsidRDefault="008F783F" w:rsidP="009D3DC4">
            <w:pPr>
              <w:rPr>
                <w:rFonts w:ascii="Verdana" w:hAnsi="Verdana"/>
              </w:rPr>
            </w:pPr>
          </w:p>
        </w:tc>
        <w:tc>
          <w:tcPr>
            <w:tcW w:w="2015" w:type="dxa"/>
            <w:tcBorders>
              <w:top w:val="single" w:sz="4" w:space="0" w:color="auto"/>
              <w:left w:val="nil"/>
              <w:bottom w:val="nil"/>
              <w:right w:val="nil"/>
            </w:tcBorders>
            <w:vAlign w:val="center"/>
          </w:tcPr>
          <w:p w14:paraId="23A8C397" w14:textId="77777777" w:rsidR="00295B3C" w:rsidRPr="00F52B50" w:rsidRDefault="00295B3C" w:rsidP="009D3DC4">
            <w:pPr>
              <w:rPr>
                <w:rFonts w:ascii="Verdana" w:hAnsi="Verdana"/>
              </w:rPr>
            </w:pPr>
          </w:p>
        </w:tc>
        <w:tc>
          <w:tcPr>
            <w:tcW w:w="2055" w:type="dxa"/>
            <w:tcBorders>
              <w:top w:val="single" w:sz="4" w:space="0" w:color="auto"/>
              <w:left w:val="nil"/>
              <w:bottom w:val="nil"/>
              <w:right w:val="nil"/>
            </w:tcBorders>
            <w:vAlign w:val="center"/>
          </w:tcPr>
          <w:p w14:paraId="1C643DEA" w14:textId="77777777" w:rsidR="00295B3C" w:rsidRPr="00F52B50" w:rsidRDefault="00295B3C" w:rsidP="009D3DC4">
            <w:pPr>
              <w:rPr>
                <w:rFonts w:ascii="Verdana" w:hAnsi="Verdana"/>
              </w:rPr>
            </w:pPr>
          </w:p>
        </w:tc>
        <w:tc>
          <w:tcPr>
            <w:tcW w:w="2070" w:type="dxa"/>
            <w:tcBorders>
              <w:top w:val="single" w:sz="4" w:space="0" w:color="auto"/>
              <w:left w:val="nil"/>
              <w:bottom w:val="nil"/>
              <w:right w:val="nil"/>
            </w:tcBorders>
            <w:vAlign w:val="center"/>
          </w:tcPr>
          <w:p w14:paraId="4CA80D7A" w14:textId="77777777" w:rsidR="00295B3C" w:rsidRPr="00F52B50" w:rsidRDefault="00295B3C" w:rsidP="009D3DC4">
            <w:pPr>
              <w:rPr>
                <w:rFonts w:ascii="Verdana" w:hAnsi="Verdana"/>
              </w:rPr>
            </w:pPr>
          </w:p>
        </w:tc>
        <w:tc>
          <w:tcPr>
            <w:tcW w:w="2032" w:type="dxa"/>
            <w:tcBorders>
              <w:top w:val="single" w:sz="4" w:space="0" w:color="auto"/>
              <w:left w:val="nil"/>
              <w:bottom w:val="nil"/>
              <w:right w:val="nil"/>
            </w:tcBorders>
            <w:vAlign w:val="center"/>
          </w:tcPr>
          <w:p w14:paraId="6619E87F" w14:textId="77777777" w:rsidR="00295B3C" w:rsidRPr="00F52B50" w:rsidRDefault="00295B3C" w:rsidP="009D3DC4">
            <w:pPr>
              <w:rPr>
                <w:rFonts w:ascii="Verdana" w:hAnsi="Verdana"/>
              </w:rPr>
            </w:pPr>
          </w:p>
        </w:tc>
        <w:tc>
          <w:tcPr>
            <w:tcW w:w="2053" w:type="dxa"/>
            <w:tcBorders>
              <w:top w:val="single" w:sz="4" w:space="0" w:color="auto"/>
              <w:left w:val="nil"/>
              <w:bottom w:val="nil"/>
              <w:right w:val="nil"/>
            </w:tcBorders>
            <w:vAlign w:val="center"/>
          </w:tcPr>
          <w:p w14:paraId="0AF92E8D" w14:textId="77777777" w:rsidR="00295B3C" w:rsidRPr="00F52B50" w:rsidRDefault="00295B3C" w:rsidP="009D3DC4">
            <w:pPr>
              <w:rPr>
                <w:rFonts w:ascii="Verdana" w:hAnsi="Verdana"/>
              </w:rPr>
            </w:pPr>
          </w:p>
        </w:tc>
        <w:tc>
          <w:tcPr>
            <w:tcW w:w="2035" w:type="dxa"/>
            <w:tcBorders>
              <w:top w:val="single" w:sz="4" w:space="0" w:color="auto"/>
              <w:left w:val="nil"/>
              <w:bottom w:val="nil"/>
              <w:right w:val="nil"/>
            </w:tcBorders>
            <w:vAlign w:val="center"/>
          </w:tcPr>
          <w:p w14:paraId="147B859B" w14:textId="77777777" w:rsidR="00295B3C" w:rsidRPr="00F52B50" w:rsidRDefault="00295B3C" w:rsidP="009D3DC4">
            <w:pPr>
              <w:rPr>
                <w:rFonts w:ascii="Verdana" w:hAnsi="Verdana"/>
              </w:rPr>
            </w:pPr>
          </w:p>
        </w:tc>
      </w:tr>
    </w:tbl>
    <w:p w14:paraId="595A05C0" w14:textId="77777777" w:rsidR="00295B3C" w:rsidRPr="00F52B50" w:rsidRDefault="00295B3C" w:rsidP="00295B3C">
      <w:pPr>
        <w:rPr>
          <w:rFonts w:ascii="Verdana" w:hAnsi="Verdana"/>
        </w:rPr>
      </w:pPr>
    </w:p>
    <w:p w14:paraId="6D9B72FC" w14:textId="77777777" w:rsidR="00295B3C" w:rsidRPr="00F52B50" w:rsidRDefault="00295B3C" w:rsidP="00295B3C">
      <w:pPr>
        <w:rPr>
          <w:rFonts w:ascii="Verdana" w:hAnsi="Verdana"/>
        </w:rPr>
      </w:pPr>
    </w:p>
    <w:p w14:paraId="7F971E63" w14:textId="77777777" w:rsidR="00295B3C" w:rsidRPr="00F52B50" w:rsidRDefault="00295B3C" w:rsidP="00295B3C">
      <w:pPr>
        <w:rPr>
          <w:rFonts w:ascii="Verdana" w:hAnsi="Verdana"/>
        </w:rPr>
      </w:pPr>
    </w:p>
    <w:p w14:paraId="6375AB15" w14:textId="77777777" w:rsidR="00295B3C" w:rsidRPr="00F52B50" w:rsidRDefault="00295B3C" w:rsidP="00295B3C">
      <w:pPr>
        <w:rPr>
          <w:rFonts w:ascii="Verdana" w:hAnsi="Verdana"/>
        </w:rPr>
      </w:pPr>
    </w:p>
    <w:p w14:paraId="34312CDB" w14:textId="77777777" w:rsidR="00295B3C" w:rsidRPr="00F52B50" w:rsidRDefault="00295B3C" w:rsidP="00295B3C">
      <w:pPr>
        <w:rPr>
          <w:rFonts w:ascii="Verdana" w:hAnsi="Verdana"/>
        </w:rPr>
      </w:pPr>
    </w:p>
    <w:p w14:paraId="662A4DCE" w14:textId="7FF7C441" w:rsidR="00295B3C" w:rsidRPr="008F11F3" w:rsidRDefault="00295B3C" w:rsidP="009C1D35">
      <w:pPr>
        <w:jc w:val="both"/>
        <w:rPr>
          <w:rFonts w:ascii="Verdana" w:eastAsia="Times New Roman" w:hAnsi="Verdana"/>
          <w:b/>
          <w:bCs/>
          <w:sz w:val="20"/>
          <w:szCs w:val="20"/>
          <w:lang w:eastAsia="zh-CN"/>
        </w:rPr>
      </w:pPr>
    </w:p>
    <w:p w14:paraId="5C3B7C19" w14:textId="77777777" w:rsidR="00295B3C" w:rsidRDefault="00295B3C" w:rsidP="00706462">
      <w:pPr>
        <w:pStyle w:val="Titre1"/>
        <w:pageBreakBefore/>
        <w:pBdr>
          <w:top w:val="single" w:sz="4" w:space="1" w:color="auto"/>
          <w:left w:val="single" w:sz="4" w:space="4" w:color="auto"/>
          <w:bottom w:val="single" w:sz="4" w:space="1" w:color="auto"/>
          <w:right w:val="single" w:sz="4" w:space="4" w:color="auto"/>
        </w:pBdr>
        <w:rPr>
          <w:rFonts w:ascii="Verdana" w:hAnsi="Verdana"/>
        </w:rPr>
        <w:sectPr w:rsidR="00295B3C" w:rsidSect="00AE7E22">
          <w:pgSz w:w="16838" w:h="11906" w:orient="landscape"/>
          <w:pgMar w:top="1134" w:right="1134" w:bottom="851" w:left="851" w:header="708" w:footer="708" w:gutter="0"/>
          <w:cols w:space="708"/>
          <w:docGrid w:linePitch="360"/>
        </w:sectPr>
      </w:pPr>
    </w:p>
    <w:p w14:paraId="2DF8002B" w14:textId="500ACAD9" w:rsidR="00760922" w:rsidRPr="00F52B50" w:rsidRDefault="00295B3C" w:rsidP="00706462">
      <w:pPr>
        <w:pStyle w:val="Titre1"/>
        <w:pageBreakBefore/>
        <w:pBdr>
          <w:top w:val="single" w:sz="4" w:space="1" w:color="auto"/>
          <w:left w:val="single" w:sz="4" w:space="4" w:color="auto"/>
          <w:bottom w:val="single" w:sz="4" w:space="1" w:color="auto"/>
          <w:right w:val="single" w:sz="4" w:space="4" w:color="auto"/>
        </w:pBdr>
        <w:rPr>
          <w:rFonts w:ascii="Verdana" w:hAnsi="Verdana" w:cs="Verdana"/>
        </w:rPr>
      </w:pPr>
      <w:r>
        <w:rPr>
          <w:rFonts w:ascii="Verdana" w:hAnsi="Verdana"/>
        </w:rPr>
        <w:lastRenderedPageBreak/>
        <w:t xml:space="preserve">Annexe - </w:t>
      </w:r>
      <w:r w:rsidR="00760922" w:rsidRPr="00F52B50">
        <w:rPr>
          <w:rFonts w:ascii="Verdana" w:hAnsi="Verdana"/>
        </w:rPr>
        <w:t>M</w:t>
      </w:r>
      <w:r w:rsidR="00760922" w:rsidRPr="00F52B50">
        <w:rPr>
          <w:rFonts w:ascii="Verdana" w:hAnsi="Verdana" w:cs="Verdana"/>
          <w:sz w:val="22"/>
        </w:rPr>
        <w:t>odèles de tableaux</w:t>
      </w:r>
    </w:p>
    <w:p w14:paraId="1E2B4D8F" w14:textId="77777777" w:rsidR="00760922" w:rsidRPr="00F52B50" w:rsidRDefault="00760922" w:rsidP="00760922">
      <w:pPr>
        <w:rPr>
          <w:rFonts w:ascii="Verdana" w:hAnsi="Verdana" w:cs="Verdana"/>
        </w:rPr>
      </w:pPr>
    </w:p>
    <w:p w14:paraId="7E4B3BEA" w14:textId="5676C69D" w:rsidR="00760922" w:rsidRPr="00F52B50" w:rsidRDefault="00760922" w:rsidP="00760922">
      <w:pPr>
        <w:pStyle w:val="Corpsdetexte"/>
        <w:rPr>
          <w:rFonts w:ascii="Verdana" w:hAnsi="Verdana" w:cs="Verdana"/>
          <w:sz w:val="18"/>
        </w:rPr>
      </w:pPr>
      <w:r w:rsidRPr="00F52B50">
        <w:rPr>
          <w:rFonts w:ascii="Verdana" w:hAnsi="Verdana"/>
          <w:b/>
        </w:rPr>
        <w:t>Positionnement actuel de l’entreprise dans son environnement et sur ses marchés</w:t>
      </w:r>
    </w:p>
    <w:p w14:paraId="5694AAA8" w14:textId="77777777" w:rsidR="00760922" w:rsidRPr="00F52B50" w:rsidRDefault="00760922" w:rsidP="00760922">
      <w:pPr>
        <w:pStyle w:val="Corpsdetexte"/>
        <w:rPr>
          <w:rFonts w:ascii="Verdana" w:hAnsi="Verdana" w:cs="Verdana"/>
          <w:sz w:val="18"/>
        </w:rPr>
      </w:pPr>
      <w:r w:rsidRPr="00F52B50">
        <w:rPr>
          <w:rFonts w:ascii="Verdana" w:hAnsi="Verdana"/>
          <w:b/>
        </w:rPr>
        <w:t>Présentation de l’activité : descriptif et poids relatifs des différents produits et circuits de commercialisation</w:t>
      </w:r>
    </w:p>
    <w:p w14:paraId="30853485" w14:textId="77777777" w:rsidR="00760922" w:rsidRPr="00F52B50" w:rsidRDefault="00760922" w:rsidP="00760922">
      <w:pPr>
        <w:jc w:val="both"/>
        <w:rPr>
          <w:rFonts w:ascii="Verdana" w:hAnsi="Verdana" w:cs="Verdana"/>
          <w:sz w:val="16"/>
        </w:rPr>
      </w:pPr>
      <w:r w:rsidRPr="00F52B50">
        <w:rPr>
          <w:rFonts w:ascii="Verdana" w:hAnsi="Verdana" w:cs="Verdana"/>
          <w:sz w:val="18"/>
        </w:rPr>
        <w:t>Présentation de la gamme de produits et part relative de chaque produit</w:t>
      </w:r>
    </w:p>
    <w:tbl>
      <w:tblPr>
        <w:tblW w:w="0" w:type="auto"/>
        <w:tblInd w:w="70" w:type="dxa"/>
        <w:tblLayout w:type="fixed"/>
        <w:tblCellMar>
          <w:left w:w="70" w:type="dxa"/>
          <w:right w:w="70" w:type="dxa"/>
        </w:tblCellMar>
        <w:tblLook w:val="0000" w:firstRow="0" w:lastRow="0" w:firstColumn="0" w:lastColumn="0" w:noHBand="0" w:noVBand="0"/>
      </w:tblPr>
      <w:tblGrid>
        <w:gridCol w:w="1245"/>
        <w:gridCol w:w="1732"/>
        <w:gridCol w:w="771"/>
        <w:gridCol w:w="772"/>
        <w:gridCol w:w="725"/>
        <w:gridCol w:w="819"/>
        <w:gridCol w:w="771"/>
        <w:gridCol w:w="820"/>
        <w:gridCol w:w="724"/>
        <w:gridCol w:w="772"/>
        <w:gridCol w:w="782"/>
      </w:tblGrid>
      <w:tr w:rsidR="00760922" w:rsidRPr="00F52B50" w14:paraId="397DD63D" w14:textId="77777777" w:rsidTr="00F52B50">
        <w:trPr>
          <w:cantSplit/>
        </w:trPr>
        <w:tc>
          <w:tcPr>
            <w:tcW w:w="1245" w:type="dxa"/>
            <w:vMerge w:val="restart"/>
            <w:tcBorders>
              <w:top w:val="single" w:sz="4" w:space="0" w:color="000000"/>
              <w:left w:val="single" w:sz="4" w:space="0" w:color="000000"/>
              <w:bottom w:val="single" w:sz="4" w:space="0" w:color="000000"/>
            </w:tcBorders>
            <w:shd w:val="clear" w:color="auto" w:fill="auto"/>
            <w:vAlign w:val="center"/>
          </w:tcPr>
          <w:p w14:paraId="013C9B4D" w14:textId="77777777" w:rsidR="00760922" w:rsidRPr="00F52B50" w:rsidRDefault="00760922" w:rsidP="00F52B50">
            <w:pPr>
              <w:spacing w:after="0"/>
              <w:rPr>
                <w:rFonts w:ascii="Verdana" w:hAnsi="Verdana" w:cs="Verdana"/>
                <w:sz w:val="16"/>
              </w:rPr>
            </w:pPr>
            <w:r w:rsidRPr="00F52B50">
              <w:rPr>
                <w:rFonts w:ascii="Verdana" w:hAnsi="Verdana" w:cs="Verdana"/>
                <w:sz w:val="16"/>
              </w:rPr>
              <w:t>Produits</w:t>
            </w:r>
          </w:p>
        </w:tc>
        <w:tc>
          <w:tcPr>
            <w:tcW w:w="1732" w:type="dxa"/>
            <w:vMerge w:val="restart"/>
            <w:tcBorders>
              <w:top w:val="single" w:sz="4" w:space="0" w:color="000000"/>
              <w:left w:val="single" w:sz="4" w:space="0" w:color="000000"/>
              <w:bottom w:val="single" w:sz="4" w:space="0" w:color="000000"/>
            </w:tcBorders>
            <w:shd w:val="clear" w:color="auto" w:fill="auto"/>
            <w:vAlign w:val="center"/>
          </w:tcPr>
          <w:p w14:paraId="0D1E894E" w14:textId="77777777" w:rsidR="00760922" w:rsidRPr="00F52B50" w:rsidRDefault="00760922" w:rsidP="00F52B50">
            <w:pPr>
              <w:spacing w:after="0"/>
              <w:jc w:val="center"/>
              <w:rPr>
                <w:rFonts w:ascii="Verdana" w:hAnsi="Verdana" w:cs="Verdana"/>
                <w:sz w:val="16"/>
              </w:rPr>
            </w:pPr>
            <w:r w:rsidRPr="00F52B50">
              <w:rPr>
                <w:rFonts w:ascii="Verdana" w:hAnsi="Verdana" w:cs="Verdana"/>
                <w:sz w:val="16"/>
              </w:rPr>
              <w:t>Descriptif</w:t>
            </w:r>
          </w:p>
        </w:tc>
        <w:tc>
          <w:tcPr>
            <w:tcW w:w="2268" w:type="dxa"/>
            <w:gridSpan w:val="3"/>
            <w:tcBorders>
              <w:top w:val="single" w:sz="4" w:space="0" w:color="000000"/>
              <w:left w:val="single" w:sz="4" w:space="0" w:color="000000"/>
              <w:bottom w:val="single" w:sz="4" w:space="0" w:color="000000"/>
            </w:tcBorders>
            <w:shd w:val="clear" w:color="auto" w:fill="auto"/>
            <w:vAlign w:val="center"/>
          </w:tcPr>
          <w:p w14:paraId="67862EE1" w14:textId="77777777" w:rsidR="00760922" w:rsidRPr="00F52B50" w:rsidRDefault="00760922" w:rsidP="00F52B50">
            <w:pPr>
              <w:spacing w:after="0"/>
              <w:jc w:val="center"/>
              <w:rPr>
                <w:rFonts w:ascii="Verdana" w:hAnsi="Verdana" w:cs="Verdana"/>
                <w:sz w:val="16"/>
                <w:lang w:val="es-ES"/>
              </w:rPr>
            </w:pPr>
            <w:proofErr w:type="gramStart"/>
            <w:r w:rsidRPr="00F52B50">
              <w:rPr>
                <w:rFonts w:ascii="Verdana" w:hAnsi="Verdana" w:cs="Verdana"/>
                <w:sz w:val="16"/>
              </w:rPr>
              <w:t>n</w:t>
            </w:r>
            <w:proofErr w:type="gramEnd"/>
            <w:r w:rsidRPr="00F52B50">
              <w:rPr>
                <w:rFonts w:ascii="Verdana" w:hAnsi="Verdana" w:cs="Verdana"/>
                <w:sz w:val="16"/>
              </w:rPr>
              <w:t>-3</w:t>
            </w:r>
          </w:p>
        </w:tc>
        <w:tc>
          <w:tcPr>
            <w:tcW w:w="2410" w:type="dxa"/>
            <w:gridSpan w:val="3"/>
            <w:tcBorders>
              <w:top w:val="single" w:sz="4" w:space="0" w:color="000000"/>
              <w:left w:val="single" w:sz="4" w:space="0" w:color="000000"/>
              <w:bottom w:val="single" w:sz="4" w:space="0" w:color="000000"/>
            </w:tcBorders>
            <w:shd w:val="clear" w:color="auto" w:fill="auto"/>
            <w:vAlign w:val="center"/>
          </w:tcPr>
          <w:p w14:paraId="21C16643" w14:textId="77777777" w:rsidR="00760922" w:rsidRPr="00F52B50" w:rsidRDefault="00760922" w:rsidP="00F52B50">
            <w:pPr>
              <w:spacing w:after="0"/>
              <w:jc w:val="center"/>
              <w:rPr>
                <w:rFonts w:ascii="Verdana" w:hAnsi="Verdana" w:cs="Verdana"/>
                <w:sz w:val="16"/>
                <w:lang w:val="es-ES"/>
              </w:rPr>
            </w:pPr>
            <w:r w:rsidRPr="00F52B50">
              <w:rPr>
                <w:rFonts w:ascii="Verdana" w:hAnsi="Verdana" w:cs="Verdana"/>
                <w:sz w:val="16"/>
                <w:lang w:val="es-ES"/>
              </w:rPr>
              <w:t>n-2</w:t>
            </w:r>
          </w:p>
        </w:tc>
        <w:tc>
          <w:tcPr>
            <w:tcW w:w="227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7CE585" w14:textId="77777777" w:rsidR="00760922" w:rsidRPr="00F52B50" w:rsidRDefault="00760922" w:rsidP="00F52B50">
            <w:pPr>
              <w:spacing w:after="0"/>
              <w:jc w:val="center"/>
              <w:rPr>
                <w:rFonts w:ascii="Verdana" w:hAnsi="Verdana"/>
              </w:rPr>
            </w:pPr>
            <w:r w:rsidRPr="00F52B50">
              <w:rPr>
                <w:rFonts w:ascii="Verdana" w:hAnsi="Verdana" w:cs="Verdana"/>
                <w:sz w:val="16"/>
                <w:lang w:val="es-ES"/>
              </w:rPr>
              <w:t>n-1</w:t>
            </w:r>
          </w:p>
        </w:tc>
      </w:tr>
      <w:tr w:rsidR="00760922" w:rsidRPr="00F52B50" w14:paraId="61823B1B" w14:textId="77777777" w:rsidTr="00F52B50">
        <w:trPr>
          <w:cantSplit/>
        </w:trPr>
        <w:tc>
          <w:tcPr>
            <w:tcW w:w="1245" w:type="dxa"/>
            <w:vMerge/>
            <w:tcBorders>
              <w:top w:val="single" w:sz="4" w:space="0" w:color="000000"/>
              <w:left w:val="single" w:sz="4" w:space="0" w:color="000000"/>
              <w:bottom w:val="single" w:sz="4" w:space="0" w:color="000000"/>
            </w:tcBorders>
            <w:shd w:val="clear" w:color="auto" w:fill="auto"/>
            <w:vAlign w:val="center"/>
          </w:tcPr>
          <w:p w14:paraId="2B90C178" w14:textId="77777777" w:rsidR="00760922" w:rsidRPr="00F52B50" w:rsidRDefault="00760922" w:rsidP="00F52B50">
            <w:pPr>
              <w:spacing w:after="0"/>
              <w:rPr>
                <w:rFonts w:ascii="Verdana" w:hAnsi="Verdana"/>
              </w:rPr>
            </w:pPr>
          </w:p>
        </w:tc>
        <w:tc>
          <w:tcPr>
            <w:tcW w:w="1732" w:type="dxa"/>
            <w:vMerge/>
            <w:tcBorders>
              <w:top w:val="single" w:sz="4" w:space="0" w:color="000000"/>
              <w:left w:val="single" w:sz="4" w:space="0" w:color="000000"/>
              <w:bottom w:val="single" w:sz="4" w:space="0" w:color="000000"/>
            </w:tcBorders>
            <w:shd w:val="clear" w:color="auto" w:fill="auto"/>
            <w:vAlign w:val="center"/>
          </w:tcPr>
          <w:p w14:paraId="6B5AF43B" w14:textId="77777777" w:rsidR="00760922" w:rsidRPr="00F52B50" w:rsidRDefault="00760922" w:rsidP="00F52B50">
            <w:pPr>
              <w:spacing w:after="0"/>
              <w:rPr>
                <w:rFonts w:ascii="Verdana" w:hAnsi="Verdana"/>
              </w:rPr>
            </w:pPr>
          </w:p>
        </w:tc>
        <w:tc>
          <w:tcPr>
            <w:tcW w:w="771" w:type="dxa"/>
            <w:tcBorders>
              <w:top w:val="single" w:sz="4" w:space="0" w:color="000000"/>
              <w:left w:val="single" w:sz="4" w:space="0" w:color="000000"/>
              <w:bottom w:val="single" w:sz="4" w:space="0" w:color="000000"/>
            </w:tcBorders>
            <w:shd w:val="clear" w:color="auto" w:fill="auto"/>
            <w:vAlign w:val="center"/>
          </w:tcPr>
          <w:p w14:paraId="1B585AE5" w14:textId="77777777" w:rsidR="00760922" w:rsidRPr="00F52B50" w:rsidRDefault="00760922" w:rsidP="00F52B50">
            <w:pPr>
              <w:spacing w:after="0"/>
              <w:jc w:val="center"/>
              <w:rPr>
                <w:rFonts w:ascii="Verdana" w:hAnsi="Verdana" w:cs="Verdana"/>
                <w:sz w:val="16"/>
                <w:lang w:val="es-ES"/>
              </w:rPr>
            </w:pPr>
            <w:proofErr w:type="spellStart"/>
            <w:r w:rsidRPr="00F52B50">
              <w:rPr>
                <w:rFonts w:ascii="Verdana" w:hAnsi="Verdana" w:cs="Verdana"/>
                <w:sz w:val="16"/>
                <w:lang w:val="es-ES"/>
              </w:rPr>
              <w:t>Vol</w:t>
            </w:r>
            <w:proofErr w:type="spellEnd"/>
          </w:p>
        </w:tc>
        <w:tc>
          <w:tcPr>
            <w:tcW w:w="772" w:type="dxa"/>
            <w:tcBorders>
              <w:top w:val="single" w:sz="4" w:space="0" w:color="000000"/>
              <w:left w:val="single" w:sz="4" w:space="0" w:color="000000"/>
              <w:bottom w:val="single" w:sz="4" w:space="0" w:color="000000"/>
            </w:tcBorders>
            <w:shd w:val="clear" w:color="auto" w:fill="auto"/>
            <w:vAlign w:val="center"/>
          </w:tcPr>
          <w:p w14:paraId="27A3C68E" w14:textId="77777777" w:rsidR="00760922" w:rsidRPr="00F52B50" w:rsidRDefault="00760922" w:rsidP="00F52B50">
            <w:pPr>
              <w:spacing w:after="0"/>
              <w:jc w:val="center"/>
              <w:rPr>
                <w:rFonts w:ascii="Verdana" w:hAnsi="Verdana" w:cs="Verdana"/>
                <w:sz w:val="12"/>
                <w:lang w:val="es-ES"/>
              </w:rPr>
            </w:pPr>
            <w:r w:rsidRPr="00F52B50">
              <w:rPr>
                <w:rFonts w:ascii="Verdana" w:hAnsi="Verdana" w:cs="Verdana"/>
                <w:sz w:val="16"/>
                <w:lang w:val="es-ES"/>
              </w:rPr>
              <w:t>CA</w:t>
            </w:r>
          </w:p>
        </w:tc>
        <w:tc>
          <w:tcPr>
            <w:tcW w:w="725" w:type="dxa"/>
            <w:tcBorders>
              <w:top w:val="single" w:sz="4" w:space="0" w:color="000000"/>
              <w:left w:val="single" w:sz="4" w:space="0" w:color="000000"/>
              <w:bottom w:val="single" w:sz="4" w:space="0" w:color="000000"/>
            </w:tcBorders>
            <w:shd w:val="clear" w:color="auto" w:fill="auto"/>
            <w:vAlign w:val="center"/>
          </w:tcPr>
          <w:p w14:paraId="5104F460" w14:textId="77777777" w:rsidR="00760922" w:rsidRPr="00F52B50" w:rsidRDefault="00760922" w:rsidP="00F52B50">
            <w:pPr>
              <w:spacing w:after="0"/>
              <w:jc w:val="center"/>
              <w:rPr>
                <w:rFonts w:ascii="Verdana" w:hAnsi="Verdana" w:cs="Verdana"/>
                <w:sz w:val="16"/>
                <w:lang w:val="es-ES"/>
              </w:rPr>
            </w:pPr>
            <w:proofErr w:type="spellStart"/>
            <w:r w:rsidRPr="00F52B50">
              <w:rPr>
                <w:rFonts w:ascii="Verdana" w:hAnsi="Verdana" w:cs="Verdana"/>
                <w:sz w:val="12"/>
                <w:lang w:val="es-ES"/>
              </w:rPr>
              <w:t>Part</w:t>
            </w:r>
            <w:proofErr w:type="spellEnd"/>
            <w:r w:rsidRPr="00F52B50">
              <w:rPr>
                <w:rFonts w:ascii="Verdana" w:hAnsi="Verdana" w:cs="Verdana"/>
                <w:sz w:val="12"/>
                <w:lang w:val="es-ES"/>
              </w:rPr>
              <w:t xml:space="preserve"> relative</w:t>
            </w:r>
          </w:p>
        </w:tc>
        <w:tc>
          <w:tcPr>
            <w:tcW w:w="819" w:type="dxa"/>
            <w:tcBorders>
              <w:top w:val="single" w:sz="4" w:space="0" w:color="000000"/>
              <w:left w:val="single" w:sz="4" w:space="0" w:color="000000"/>
              <w:bottom w:val="single" w:sz="4" w:space="0" w:color="000000"/>
            </w:tcBorders>
            <w:shd w:val="clear" w:color="auto" w:fill="auto"/>
            <w:vAlign w:val="center"/>
          </w:tcPr>
          <w:p w14:paraId="461FE8F5" w14:textId="77777777" w:rsidR="00760922" w:rsidRPr="00F52B50" w:rsidRDefault="00760922" w:rsidP="00F52B50">
            <w:pPr>
              <w:spacing w:after="0"/>
              <w:jc w:val="center"/>
              <w:rPr>
                <w:rFonts w:ascii="Verdana" w:hAnsi="Verdana" w:cs="Verdana"/>
                <w:sz w:val="16"/>
                <w:lang w:val="es-ES"/>
              </w:rPr>
            </w:pPr>
            <w:proofErr w:type="spellStart"/>
            <w:r w:rsidRPr="00F52B50">
              <w:rPr>
                <w:rFonts w:ascii="Verdana" w:hAnsi="Verdana" w:cs="Verdana"/>
                <w:sz w:val="16"/>
                <w:lang w:val="es-ES"/>
              </w:rPr>
              <w:t>Vol</w:t>
            </w:r>
            <w:proofErr w:type="spellEnd"/>
          </w:p>
        </w:tc>
        <w:tc>
          <w:tcPr>
            <w:tcW w:w="771" w:type="dxa"/>
            <w:tcBorders>
              <w:top w:val="single" w:sz="4" w:space="0" w:color="000000"/>
              <w:left w:val="single" w:sz="4" w:space="0" w:color="000000"/>
              <w:bottom w:val="single" w:sz="4" w:space="0" w:color="000000"/>
            </w:tcBorders>
            <w:shd w:val="clear" w:color="auto" w:fill="auto"/>
            <w:vAlign w:val="center"/>
          </w:tcPr>
          <w:p w14:paraId="5138CFED" w14:textId="77777777" w:rsidR="00760922" w:rsidRPr="00F52B50" w:rsidRDefault="00760922" w:rsidP="00F52B50">
            <w:pPr>
              <w:spacing w:after="0"/>
              <w:jc w:val="center"/>
              <w:rPr>
                <w:rFonts w:ascii="Verdana" w:hAnsi="Verdana" w:cs="Verdana"/>
                <w:sz w:val="12"/>
                <w:lang w:val="es-ES"/>
              </w:rPr>
            </w:pPr>
            <w:r w:rsidRPr="00F52B50">
              <w:rPr>
                <w:rFonts w:ascii="Verdana" w:hAnsi="Verdana" w:cs="Verdana"/>
                <w:sz w:val="16"/>
                <w:lang w:val="es-ES"/>
              </w:rPr>
              <w:t>CA</w:t>
            </w:r>
          </w:p>
        </w:tc>
        <w:tc>
          <w:tcPr>
            <w:tcW w:w="820" w:type="dxa"/>
            <w:tcBorders>
              <w:top w:val="single" w:sz="4" w:space="0" w:color="000000"/>
              <w:left w:val="single" w:sz="4" w:space="0" w:color="000000"/>
              <w:bottom w:val="single" w:sz="4" w:space="0" w:color="000000"/>
            </w:tcBorders>
            <w:shd w:val="clear" w:color="auto" w:fill="auto"/>
            <w:vAlign w:val="center"/>
          </w:tcPr>
          <w:p w14:paraId="0B8D9789" w14:textId="77777777" w:rsidR="00760922" w:rsidRPr="00F52B50" w:rsidRDefault="00760922" w:rsidP="00F52B50">
            <w:pPr>
              <w:spacing w:after="0"/>
              <w:jc w:val="center"/>
              <w:rPr>
                <w:rFonts w:ascii="Verdana" w:hAnsi="Verdana" w:cs="Verdana"/>
                <w:sz w:val="16"/>
                <w:lang w:val="es-ES"/>
              </w:rPr>
            </w:pPr>
            <w:proofErr w:type="spellStart"/>
            <w:r w:rsidRPr="00F52B50">
              <w:rPr>
                <w:rFonts w:ascii="Verdana" w:hAnsi="Verdana" w:cs="Verdana"/>
                <w:sz w:val="12"/>
                <w:lang w:val="es-ES"/>
              </w:rPr>
              <w:t>Part</w:t>
            </w:r>
            <w:proofErr w:type="spellEnd"/>
            <w:r w:rsidRPr="00F52B50">
              <w:rPr>
                <w:rFonts w:ascii="Verdana" w:hAnsi="Verdana" w:cs="Verdana"/>
                <w:sz w:val="12"/>
                <w:lang w:val="es-ES"/>
              </w:rPr>
              <w:t xml:space="preserve"> relative</w:t>
            </w:r>
          </w:p>
        </w:tc>
        <w:tc>
          <w:tcPr>
            <w:tcW w:w="724" w:type="dxa"/>
            <w:tcBorders>
              <w:top w:val="single" w:sz="4" w:space="0" w:color="000000"/>
              <w:left w:val="single" w:sz="4" w:space="0" w:color="000000"/>
              <w:bottom w:val="single" w:sz="4" w:space="0" w:color="000000"/>
            </w:tcBorders>
            <w:shd w:val="clear" w:color="auto" w:fill="auto"/>
            <w:vAlign w:val="center"/>
          </w:tcPr>
          <w:p w14:paraId="51FB0D7A" w14:textId="77777777" w:rsidR="00760922" w:rsidRPr="00F52B50" w:rsidRDefault="00760922" w:rsidP="00F52B50">
            <w:pPr>
              <w:spacing w:after="0"/>
              <w:jc w:val="center"/>
              <w:rPr>
                <w:rFonts w:ascii="Verdana" w:hAnsi="Verdana" w:cs="Verdana"/>
                <w:sz w:val="16"/>
              </w:rPr>
            </w:pPr>
            <w:proofErr w:type="spellStart"/>
            <w:r w:rsidRPr="00F52B50">
              <w:rPr>
                <w:rFonts w:ascii="Verdana" w:hAnsi="Verdana" w:cs="Verdana"/>
                <w:sz w:val="16"/>
                <w:lang w:val="es-ES"/>
              </w:rPr>
              <w:t>Vol</w:t>
            </w:r>
            <w:proofErr w:type="spellEnd"/>
          </w:p>
        </w:tc>
        <w:tc>
          <w:tcPr>
            <w:tcW w:w="772" w:type="dxa"/>
            <w:tcBorders>
              <w:top w:val="single" w:sz="4" w:space="0" w:color="000000"/>
              <w:left w:val="single" w:sz="4" w:space="0" w:color="000000"/>
              <w:bottom w:val="single" w:sz="4" w:space="0" w:color="000000"/>
            </w:tcBorders>
            <w:shd w:val="clear" w:color="auto" w:fill="auto"/>
            <w:vAlign w:val="center"/>
          </w:tcPr>
          <w:p w14:paraId="2740EFB1" w14:textId="77777777" w:rsidR="00760922" w:rsidRPr="00F52B50" w:rsidRDefault="00760922" w:rsidP="00F52B50">
            <w:pPr>
              <w:spacing w:after="0"/>
              <w:jc w:val="center"/>
              <w:rPr>
                <w:rFonts w:ascii="Verdana" w:hAnsi="Verdana" w:cs="Verdana"/>
                <w:sz w:val="12"/>
                <w:lang w:val="es-ES"/>
              </w:rPr>
            </w:pPr>
            <w:r w:rsidRPr="00F52B50">
              <w:rPr>
                <w:rFonts w:ascii="Verdana" w:hAnsi="Verdana" w:cs="Verdana"/>
                <w:sz w:val="16"/>
              </w:rPr>
              <w:t>CA</w:t>
            </w: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82223" w14:textId="77777777" w:rsidR="00760922" w:rsidRPr="00F52B50" w:rsidRDefault="00760922" w:rsidP="00F52B50">
            <w:pPr>
              <w:spacing w:after="0"/>
              <w:jc w:val="center"/>
              <w:rPr>
                <w:rFonts w:ascii="Verdana" w:hAnsi="Verdana"/>
              </w:rPr>
            </w:pPr>
            <w:proofErr w:type="spellStart"/>
            <w:r w:rsidRPr="00F52B50">
              <w:rPr>
                <w:rFonts w:ascii="Verdana" w:hAnsi="Verdana" w:cs="Verdana"/>
                <w:sz w:val="12"/>
                <w:lang w:val="es-ES"/>
              </w:rPr>
              <w:t>Part</w:t>
            </w:r>
            <w:proofErr w:type="spellEnd"/>
            <w:r w:rsidRPr="00F52B50">
              <w:rPr>
                <w:rFonts w:ascii="Verdana" w:hAnsi="Verdana" w:cs="Verdana"/>
                <w:sz w:val="12"/>
                <w:lang w:val="es-ES"/>
              </w:rPr>
              <w:t xml:space="preserve"> relative</w:t>
            </w:r>
          </w:p>
        </w:tc>
      </w:tr>
      <w:tr w:rsidR="00760922" w:rsidRPr="00F52B50" w14:paraId="5C2108EC" w14:textId="77777777" w:rsidTr="00F52B50">
        <w:trPr>
          <w:cantSplit/>
        </w:trPr>
        <w:tc>
          <w:tcPr>
            <w:tcW w:w="1245" w:type="dxa"/>
            <w:tcBorders>
              <w:top w:val="single" w:sz="4" w:space="0" w:color="000000"/>
              <w:left w:val="single" w:sz="4" w:space="0" w:color="000000"/>
              <w:bottom w:val="single" w:sz="4" w:space="0" w:color="000000"/>
            </w:tcBorders>
            <w:shd w:val="clear" w:color="auto" w:fill="auto"/>
            <w:vAlign w:val="center"/>
          </w:tcPr>
          <w:p w14:paraId="5C2262F5" w14:textId="77777777" w:rsidR="00760922" w:rsidRPr="00F52B50" w:rsidRDefault="00760922" w:rsidP="00F52B50">
            <w:pPr>
              <w:spacing w:after="0"/>
              <w:rPr>
                <w:rFonts w:ascii="Verdana" w:hAnsi="Verdana" w:cs="Verdana"/>
                <w:sz w:val="16"/>
              </w:rPr>
            </w:pPr>
            <w:r w:rsidRPr="00F52B50">
              <w:rPr>
                <w:rFonts w:ascii="Verdana" w:hAnsi="Verdana" w:cs="Verdana"/>
                <w:sz w:val="16"/>
              </w:rPr>
              <w:t>Produit 1</w:t>
            </w:r>
          </w:p>
        </w:tc>
        <w:tc>
          <w:tcPr>
            <w:tcW w:w="1732" w:type="dxa"/>
            <w:tcBorders>
              <w:top w:val="single" w:sz="4" w:space="0" w:color="000000"/>
              <w:left w:val="single" w:sz="4" w:space="0" w:color="000000"/>
              <w:bottom w:val="single" w:sz="4" w:space="0" w:color="000000"/>
            </w:tcBorders>
            <w:shd w:val="clear" w:color="auto" w:fill="auto"/>
            <w:vAlign w:val="center"/>
          </w:tcPr>
          <w:p w14:paraId="2E3B48BE" w14:textId="77777777" w:rsidR="00760922" w:rsidRPr="00F52B50" w:rsidRDefault="00760922" w:rsidP="00F52B50">
            <w:pPr>
              <w:snapToGrid w:val="0"/>
              <w:spacing w:after="0"/>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vAlign w:val="center"/>
          </w:tcPr>
          <w:p w14:paraId="33625E8A" w14:textId="77777777" w:rsidR="00760922" w:rsidRPr="00F52B50" w:rsidRDefault="00760922" w:rsidP="00F52B50">
            <w:pPr>
              <w:snapToGrid w:val="0"/>
              <w:spacing w:after="0"/>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vAlign w:val="center"/>
          </w:tcPr>
          <w:p w14:paraId="5FD1B2D7" w14:textId="77777777" w:rsidR="00760922" w:rsidRPr="00F52B50" w:rsidRDefault="00760922" w:rsidP="00F52B50">
            <w:pPr>
              <w:snapToGrid w:val="0"/>
              <w:spacing w:after="0"/>
              <w:rPr>
                <w:rFonts w:ascii="Verdana" w:hAnsi="Verdana" w:cs="Verdana"/>
                <w:sz w:val="16"/>
              </w:rPr>
            </w:pPr>
          </w:p>
        </w:tc>
        <w:tc>
          <w:tcPr>
            <w:tcW w:w="725" w:type="dxa"/>
            <w:tcBorders>
              <w:top w:val="single" w:sz="4" w:space="0" w:color="000000"/>
              <w:left w:val="single" w:sz="4" w:space="0" w:color="000000"/>
              <w:bottom w:val="single" w:sz="4" w:space="0" w:color="000000"/>
            </w:tcBorders>
            <w:shd w:val="clear" w:color="auto" w:fill="auto"/>
            <w:vAlign w:val="center"/>
          </w:tcPr>
          <w:p w14:paraId="0AC6D2BA" w14:textId="77777777" w:rsidR="00760922" w:rsidRPr="00F52B50" w:rsidRDefault="00760922" w:rsidP="00F52B50">
            <w:pPr>
              <w:snapToGrid w:val="0"/>
              <w:spacing w:after="0"/>
              <w:rPr>
                <w:rFonts w:ascii="Verdana" w:hAnsi="Verdana" w:cs="Verdana"/>
                <w:sz w:val="16"/>
              </w:rPr>
            </w:pPr>
          </w:p>
        </w:tc>
        <w:tc>
          <w:tcPr>
            <w:tcW w:w="819" w:type="dxa"/>
            <w:tcBorders>
              <w:top w:val="single" w:sz="4" w:space="0" w:color="000000"/>
              <w:left w:val="single" w:sz="4" w:space="0" w:color="000000"/>
              <w:bottom w:val="single" w:sz="4" w:space="0" w:color="000000"/>
            </w:tcBorders>
            <w:shd w:val="clear" w:color="auto" w:fill="auto"/>
            <w:vAlign w:val="center"/>
          </w:tcPr>
          <w:p w14:paraId="088EDD46" w14:textId="77777777" w:rsidR="00760922" w:rsidRPr="00F52B50" w:rsidRDefault="00760922" w:rsidP="00F52B50">
            <w:pPr>
              <w:snapToGrid w:val="0"/>
              <w:spacing w:after="0"/>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vAlign w:val="center"/>
          </w:tcPr>
          <w:p w14:paraId="6BCB86A4" w14:textId="77777777" w:rsidR="00760922" w:rsidRPr="00F52B50" w:rsidRDefault="00760922" w:rsidP="00F52B50">
            <w:pPr>
              <w:snapToGrid w:val="0"/>
              <w:spacing w:after="0"/>
              <w:rPr>
                <w:rFonts w:ascii="Verdana" w:hAnsi="Verdana" w:cs="Verdana"/>
                <w:sz w:val="16"/>
              </w:rPr>
            </w:pPr>
          </w:p>
        </w:tc>
        <w:tc>
          <w:tcPr>
            <w:tcW w:w="820" w:type="dxa"/>
            <w:tcBorders>
              <w:top w:val="single" w:sz="4" w:space="0" w:color="000000"/>
              <w:left w:val="single" w:sz="4" w:space="0" w:color="000000"/>
              <w:bottom w:val="single" w:sz="4" w:space="0" w:color="000000"/>
            </w:tcBorders>
            <w:shd w:val="clear" w:color="auto" w:fill="auto"/>
            <w:vAlign w:val="center"/>
          </w:tcPr>
          <w:p w14:paraId="79F934F7" w14:textId="77777777" w:rsidR="00760922" w:rsidRPr="00F52B50" w:rsidRDefault="00760922" w:rsidP="00F52B50">
            <w:pPr>
              <w:snapToGrid w:val="0"/>
              <w:spacing w:after="0"/>
              <w:rPr>
                <w:rFonts w:ascii="Verdana" w:hAnsi="Verdana" w:cs="Verdana"/>
                <w:sz w:val="16"/>
              </w:rPr>
            </w:pPr>
          </w:p>
        </w:tc>
        <w:tc>
          <w:tcPr>
            <w:tcW w:w="724" w:type="dxa"/>
            <w:tcBorders>
              <w:top w:val="single" w:sz="4" w:space="0" w:color="000000"/>
              <w:left w:val="single" w:sz="4" w:space="0" w:color="000000"/>
              <w:bottom w:val="single" w:sz="4" w:space="0" w:color="000000"/>
            </w:tcBorders>
            <w:shd w:val="clear" w:color="auto" w:fill="auto"/>
            <w:vAlign w:val="center"/>
          </w:tcPr>
          <w:p w14:paraId="6871DD71" w14:textId="77777777" w:rsidR="00760922" w:rsidRPr="00F52B50" w:rsidRDefault="00760922" w:rsidP="00F52B50">
            <w:pPr>
              <w:snapToGrid w:val="0"/>
              <w:spacing w:after="0"/>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vAlign w:val="center"/>
          </w:tcPr>
          <w:p w14:paraId="73491FAC" w14:textId="77777777" w:rsidR="00760922" w:rsidRPr="00F52B50" w:rsidRDefault="00760922" w:rsidP="00F52B50">
            <w:pPr>
              <w:snapToGrid w:val="0"/>
              <w:spacing w:after="0"/>
              <w:rPr>
                <w:rFonts w:ascii="Verdana" w:hAnsi="Verdana" w:cs="Verdana"/>
                <w:sz w:val="16"/>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111B4" w14:textId="77777777" w:rsidR="00760922" w:rsidRPr="00F52B50" w:rsidRDefault="00760922" w:rsidP="00F52B50">
            <w:pPr>
              <w:snapToGrid w:val="0"/>
              <w:spacing w:after="0"/>
              <w:rPr>
                <w:rFonts w:ascii="Verdana" w:hAnsi="Verdana" w:cs="Verdana"/>
                <w:sz w:val="16"/>
              </w:rPr>
            </w:pPr>
          </w:p>
        </w:tc>
      </w:tr>
      <w:tr w:rsidR="00760922" w:rsidRPr="00F52B50" w14:paraId="7EA178E8" w14:textId="77777777" w:rsidTr="00F52B50">
        <w:trPr>
          <w:cantSplit/>
        </w:trPr>
        <w:tc>
          <w:tcPr>
            <w:tcW w:w="1245" w:type="dxa"/>
            <w:tcBorders>
              <w:top w:val="single" w:sz="4" w:space="0" w:color="000000"/>
              <w:left w:val="single" w:sz="4" w:space="0" w:color="000000"/>
              <w:bottom w:val="single" w:sz="4" w:space="0" w:color="000000"/>
            </w:tcBorders>
            <w:shd w:val="clear" w:color="auto" w:fill="auto"/>
            <w:vAlign w:val="center"/>
          </w:tcPr>
          <w:p w14:paraId="7A601A1A" w14:textId="77777777" w:rsidR="00760922" w:rsidRPr="00F52B50" w:rsidRDefault="00760922" w:rsidP="00F52B50">
            <w:pPr>
              <w:spacing w:after="0"/>
              <w:rPr>
                <w:rFonts w:ascii="Verdana" w:hAnsi="Verdana" w:cs="Verdana"/>
                <w:sz w:val="16"/>
              </w:rPr>
            </w:pPr>
            <w:r w:rsidRPr="00F52B50">
              <w:rPr>
                <w:rFonts w:ascii="Verdana" w:hAnsi="Verdana" w:cs="Verdana"/>
                <w:sz w:val="16"/>
              </w:rPr>
              <w:t>Produit 2</w:t>
            </w:r>
          </w:p>
        </w:tc>
        <w:tc>
          <w:tcPr>
            <w:tcW w:w="1732" w:type="dxa"/>
            <w:tcBorders>
              <w:top w:val="single" w:sz="4" w:space="0" w:color="000000"/>
              <w:left w:val="single" w:sz="4" w:space="0" w:color="000000"/>
              <w:bottom w:val="single" w:sz="4" w:space="0" w:color="000000"/>
            </w:tcBorders>
            <w:shd w:val="clear" w:color="auto" w:fill="auto"/>
            <w:vAlign w:val="center"/>
          </w:tcPr>
          <w:p w14:paraId="53D64584" w14:textId="77777777" w:rsidR="00760922" w:rsidRPr="00F52B50" w:rsidRDefault="00760922" w:rsidP="00F52B50">
            <w:pPr>
              <w:snapToGrid w:val="0"/>
              <w:spacing w:after="0"/>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vAlign w:val="center"/>
          </w:tcPr>
          <w:p w14:paraId="5E35AC59" w14:textId="77777777" w:rsidR="00760922" w:rsidRPr="00F52B50" w:rsidRDefault="00760922" w:rsidP="00F52B50">
            <w:pPr>
              <w:snapToGrid w:val="0"/>
              <w:spacing w:after="0"/>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vAlign w:val="center"/>
          </w:tcPr>
          <w:p w14:paraId="4C21B28A" w14:textId="77777777" w:rsidR="00760922" w:rsidRPr="00F52B50" w:rsidRDefault="00760922" w:rsidP="00F52B50">
            <w:pPr>
              <w:snapToGrid w:val="0"/>
              <w:spacing w:after="0"/>
              <w:rPr>
                <w:rFonts w:ascii="Verdana" w:hAnsi="Verdana" w:cs="Verdana"/>
                <w:sz w:val="16"/>
              </w:rPr>
            </w:pPr>
          </w:p>
        </w:tc>
        <w:tc>
          <w:tcPr>
            <w:tcW w:w="725" w:type="dxa"/>
            <w:tcBorders>
              <w:top w:val="single" w:sz="4" w:space="0" w:color="000000"/>
              <w:left w:val="single" w:sz="4" w:space="0" w:color="000000"/>
              <w:bottom w:val="single" w:sz="4" w:space="0" w:color="000000"/>
            </w:tcBorders>
            <w:shd w:val="clear" w:color="auto" w:fill="auto"/>
            <w:vAlign w:val="center"/>
          </w:tcPr>
          <w:p w14:paraId="43CB3AAA" w14:textId="77777777" w:rsidR="00760922" w:rsidRPr="00F52B50" w:rsidRDefault="00760922" w:rsidP="00F52B50">
            <w:pPr>
              <w:snapToGrid w:val="0"/>
              <w:spacing w:after="0"/>
              <w:rPr>
                <w:rFonts w:ascii="Verdana" w:hAnsi="Verdana" w:cs="Verdana"/>
                <w:sz w:val="16"/>
              </w:rPr>
            </w:pPr>
          </w:p>
        </w:tc>
        <w:tc>
          <w:tcPr>
            <w:tcW w:w="819" w:type="dxa"/>
            <w:tcBorders>
              <w:top w:val="single" w:sz="4" w:space="0" w:color="000000"/>
              <w:left w:val="single" w:sz="4" w:space="0" w:color="000000"/>
              <w:bottom w:val="single" w:sz="4" w:space="0" w:color="000000"/>
            </w:tcBorders>
            <w:shd w:val="clear" w:color="auto" w:fill="auto"/>
            <w:vAlign w:val="center"/>
          </w:tcPr>
          <w:p w14:paraId="66966020" w14:textId="77777777" w:rsidR="00760922" w:rsidRPr="00F52B50" w:rsidRDefault="00760922" w:rsidP="00F52B50">
            <w:pPr>
              <w:snapToGrid w:val="0"/>
              <w:spacing w:after="0"/>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vAlign w:val="center"/>
          </w:tcPr>
          <w:p w14:paraId="31F299B2" w14:textId="77777777" w:rsidR="00760922" w:rsidRPr="00F52B50" w:rsidRDefault="00760922" w:rsidP="00F52B50">
            <w:pPr>
              <w:snapToGrid w:val="0"/>
              <w:spacing w:after="0"/>
              <w:rPr>
                <w:rFonts w:ascii="Verdana" w:hAnsi="Verdana" w:cs="Verdana"/>
                <w:sz w:val="16"/>
              </w:rPr>
            </w:pPr>
          </w:p>
        </w:tc>
        <w:tc>
          <w:tcPr>
            <w:tcW w:w="820" w:type="dxa"/>
            <w:tcBorders>
              <w:top w:val="single" w:sz="4" w:space="0" w:color="000000"/>
              <w:left w:val="single" w:sz="4" w:space="0" w:color="000000"/>
              <w:bottom w:val="single" w:sz="4" w:space="0" w:color="000000"/>
            </w:tcBorders>
            <w:shd w:val="clear" w:color="auto" w:fill="auto"/>
            <w:vAlign w:val="center"/>
          </w:tcPr>
          <w:p w14:paraId="42FF14FC" w14:textId="77777777" w:rsidR="00760922" w:rsidRPr="00F52B50" w:rsidRDefault="00760922" w:rsidP="00F52B50">
            <w:pPr>
              <w:snapToGrid w:val="0"/>
              <w:spacing w:after="0"/>
              <w:rPr>
                <w:rFonts w:ascii="Verdana" w:hAnsi="Verdana" w:cs="Verdana"/>
                <w:sz w:val="16"/>
              </w:rPr>
            </w:pPr>
          </w:p>
        </w:tc>
        <w:tc>
          <w:tcPr>
            <w:tcW w:w="724" w:type="dxa"/>
            <w:tcBorders>
              <w:top w:val="single" w:sz="4" w:space="0" w:color="000000"/>
              <w:left w:val="single" w:sz="4" w:space="0" w:color="000000"/>
              <w:bottom w:val="single" w:sz="4" w:space="0" w:color="000000"/>
            </w:tcBorders>
            <w:shd w:val="clear" w:color="auto" w:fill="auto"/>
            <w:vAlign w:val="center"/>
          </w:tcPr>
          <w:p w14:paraId="4ED4E0C9" w14:textId="77777777" w:rsidR="00760922" w:rsidRPr="00F52B50" w:rsidRDefault="00760922" w:rsidP="00F52B50">
            <w:pPr>
              <w:snapToGrid w:val="0"/>
              <w:spacing w:after="0"/>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vAlign w:val="center"/>
          </w:tcPr>
          <w:p w14:paraId="57C065AC" w14:textId="77777777" w:rsidR="00760922" w:rsidRPr="00F52B50" w:rsidRDefault="00760922" w:rsidP="00F52B50">
            <w:pPr>
              <w:snapToGrid w:val="0"/>
              <w:spacing w:after="0"/>
              <w:rPr>
                <w:rFonts w:ascii="Verdana" w:hAnsi="Verdana" w:cs="Verdana"/>
                <w:sz w:val="16"/>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94B7C" w14:textId="77777777" w:rsidR="00760922" w:rsidRPr="00F52B50" w:rsidRDefault="00760922" w:rsidP="00F52B50">
            <w:pPr>
              <w:snapToGrid w:val="0"/>
              <w:spacing w:after="0"/>
              <w:rPr>
                <w:rFonts w:ascii="Verdana" w:hAnsi="Verdana" w:cs="Verdana"/>
                <w:sz w:val="16"/>
              </w:rPr>
            </w:pPr>
          </w:p>
        </w:tc>
      </w:tr>
      <w:tr w:rsidR="00760922" w:rsidRPr="00F52B50" w14:paraId="2B1762DA" w14:textId="77777777" w:rsidTr="00F52B50">
        <w:trPr>
          <w:cantSplit/>
        </w:trPr>
        <w:tc>
          <w:tcPr>
            <w:tcW w:w="1245" w:type="dxa"/>
            <w:tcBorders>
              <w:top w:val="single" w:sz="4" w:space="0" w:color="000000"/>
              <w:left w:val="single" w:sz="4" w:space="0" w:color="000000"/>
              <w:bottom w:val="single" w:sz="4" w:space="0" w:color="000000"/>
            </w:tcBorders>
            <w:shd w:val="clear" w:color="auto" w:fill="auto"/>
            <w:vAlign w:val="center"/>
          </w:tcPr>
          <w:p w14:paraId="13A86A93" w14:textId="77777777" w:rsidR="00760922" w:rsidRPr="00F52B50" w:rsidRDefault="00760922" w:rsidP="00F52B50">
            <w:pPr>
              <w:spacing w:after="0"/>
              <w:rPr>
                <w:rFonts w:ascii="Verdana" w:hAnsi="Verdana" w:cs="Verdana"/>
                <w:sz w:val="16"/>
              </w:rPr>
            </w:pPr>
            <w:r w:rsidRPr="00F52B50">
              <w:rPr>
                <w:rFonts w:ascii="Verdana" w:eastAsia="Verdana" w:hAnsi="Verdana" w:cs="Verdana"/>
                <w:sz w:val="16"/>
              </w:rPr>
              <w:t>…</w:t>
            </w:r>
          </w:p>
        </w:tc>
        <w:tc>
          <w:tcPr>
            <w:tcW w:w="1732" w:type="dxa"/>
            <w:tcBorders>
              <w:top w:val="single" w:sz="4" w:space="0" w:color="000000"/>
              <w:left w:val="single" w:sz="4" w:space="0" w:color="000000"/>
              <w:bottom w:val="single" w:sz="4" w:space="0" w:color="000000"/>
            </w:tcBorders>
            <w:shd w:val="clear" w:color="auto" w:fill="auto"/>
            <w:vAlign w:val="center"/>
          </w:tcPr>
          <w:p w14:paraId="3F0D3A7B" w14:textId="77777777" w:rsidR="00760922" w:rsidRPr="00F52B50" w:rsidRDefault="00760922" w:rsidP="00F52B50">
            <w:pPr>
              <w:snapToGrid w:val="0"/>
              <w:spacing w:after="0"/>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vAlign w:val="center"/>
          </w:tcPr>
          <w:p w14:paraId="7989598C" w14:textId="77777777" w:rsidR="00760922" w:rsidRPr="00F52B50" w:rsidRDefault="00760922" w:rsidP="00F52B50">
            <w:pPr>
              <w:snapToGrid w:val="0"/>
              <w:spacing w:after="0"/>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vAlign w:val="center"/>
          </w:tcPr>
          <w:p w14:paraId="253D3A09" w14:textId="77777777" w:rsidR="00760922" w:rsidRPr="00F52B50" w:rsidRDefault="00760922" w:rsidP="00F52B50">
            <w:pPr>
              <w:snapToGrid w:val="0"/>
              <w:spacing w:after="0"/>
              <w:rPr>
                <w:rFonts w:ascii="Verdana" w:hAnsi="Verdana" w:cs="Verdana"/>
                <w:sz w:val="16"/>
              </w:rPr>
            </w:pPr>
          </w:p>
        </w:tc>
        <w:tc>
          <w:tcPr>
            <w:tcW w:w="725" w:type="dxa"/>
            <w:tcBorders>
              <w:top w:val="single" w:sz="4" w:space="0" w:color="000000"/>
              <w:left w:val="single" w:sz="4" w:space="0" w:color="000000"/>
              <w:bottom w:val="single" w:sz="4" w:space="0" w:color="000000"/>
            </w:tcBorders>
            <w:shd w:val="clear" w:color="auto" w:fill="auto"/>
            <w:vAlign w:val="center"/>
          </w:tcPr>
          <w:p w14:paraId="38E82D95" w14:textId="77777777" w:rsidR="00760922" w:rsidRPr="00F52B50" w:rsidRDefault="00760922" w:rsidP="00F52B50">
            <w:pPr>
              <w:snapToGrid w:val="0"/>
              <w:spacing w:after="0"/>
              <w:rPr>
                <w:rFonts w:ascii="Verdana" w:hAnsi="Verdana" w:cs="Verdana"/>
                <w:sz w:val="16"/>
              </w:rPr>
            </w:pPr>
          </w:p>
        </w:tc>
        <w:tc>
          <w:tcPr>
            <w:tcW w:w="819" w:type="dxa"/>
            <w:tcBorders>
              <w:top w:val="single" w:sz="4" w:space="0" w:color="000000"/>
              <w:left w:val="single" w:sz="4" w:space="0" w:color="000000"/>
              <w:bottom w:val="single" w:sz="4" w:space="0" w:color="000000"/>
            </w:tcBorders>
            <w:shd w:val="clear" w:color="auto" w:fill="auto"/>
            <w:vAlign w:val="center"/>
          </w:tcPr>
          <w:p w14:paraId="3E297D74" w14:textId="77777777" w:rsidR="00760922" w:rsidRPr="00F52B50" w:rsidRDefault="00760922" w:rsidP="00F52B50">
            <w:pPr>
              <w:snapToGrid w:val="0"/>
              <w:spacing w:after="0"/>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vAlign w:val="center"/>
          </w:tcPr>
          <w:p w14:paraId="58BE9A30" w14:textId="77777777" w:rsidR="00760922" w:rsidRPr="00F52B50" w:rsidRDefault="00760922" w:rsidP="00F52B50">
            <w:pPr>
              <w:snapToGrid w:val="0"/>
              <w:spacing w:after="0"/>
              <w:rPr>
                <w:rFonts w:ascii="Verdana" w:hAnsi="Verdana" w:cs="Verdana"/>
                <w:sz w:val="16"/>
              </w:rPr>
            </w:pPr>
          </w:p>
        </w:tc>
        <w:tc>
          <w:tcPr>
            <w:tcW w:w="820" w:type="dxa"/>
            <w:tcBorders>
              <w:top w:val="single" w:sz="4" w:space="0" w:color="000000"/>
              <w:left w:val="single" w:sz="4" w:space="0" w:color="000000"/>
              <w:bottom w:val="single" w:sz="4" w:space="0" w:color="000000"/>
            </w:tcBorders>
            <w:shd w:val="clear" w:color="auto" w:fill="auto"/>
            <w:vAlign w:val="center"/>
          </w:tcPr>
          <w:p w14:paraId="232E157B" w14:textId="77777777" w:rsidR="00760922" w:rsidRPr="00F52B50" w:rsidRDefault="00760922" w:rsidP="00F52B50">
            <w:pPr>
              <w:snapToGrid w:val="0"/>
              <w:spacing w:after="0"/>
              <w:rPr>
                <w:rFonts w:ascii="Verdana" w:hAnsi="Verdana" w:cs="Verdana"/>
                <w:sz w:val="16"/>
              </w:rPr>
            </w:pPr>
          </w:p>
        </w:tc>
        <w:tc>
          <w:tcPr>
            <w:tcW w:w="724" w:type="dxa"/>
            <w:tcBorders>
              <w:top w:val="single" w:sz="4" w:space="0" w:color="000000"/>
              <w:left w:val="single" w:sz="4" w:space="0" w:color="000000"/>
              <w:bottom w:val="single" w:sz="4" w:space="0" w:color="000000"/>
            </w:tcBorders>
            <w:shd w:val="clear" w:color="auto" w:fill="auto"/>
            <w:vAlign w:val="center"/>
          </w:tcPr>
          <w:p w14:paraId="39FAD4B1" w14:textId="77777777" w:rsidR="00760922" w:rsidRPr="00F52B50" w:rsidRDefault="00760922" w:rsidP="00F52B50">
            <w:pPr>
              <w:snapToGrid w:val="0"/>
              <w:spacing w:after="0"/>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vAlign w:val="center"/>
          </w:tcPr>
          <w:p w14:paraId="66BE6F4D" w14:textId="77777777" w:rsidR="00760922" w:rsidRPr="00F52B50" w:rsidRDefault="00760922" w:rsidP="00F52B50">
            <w:pPr>
              <w:snapToGrid w:val="0"/>
              <w:spacing w:after="0"/>
              <w:rPr>
                <w:rFonts w:ascii="Verdana" w:hAnsi="Verdana" w:cs="Verdana"/>
                <w:sz w:val="16"/>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0D77B" w14:textId="77777777" w:rsidR="00760922" w:rsidRPr="00F52B50" w:rsidRDefault="00760922" w:rsidP="00F52B50">
            <w:pPr>
              <w:snapToGrid w:val="0"/>
              <w:spacing w:after="0"/>
              <w:rPr>
                <w:rFonts w:ascii="Verdana" w:hAnsi="Verdana" w:cs="Verdana"/>
                <w:sz w:val="16"/>
              </w:rPr>
            </w:pPr>
          </w:p>
        </w:tc>
      </w:tr>
      <w:tr w:rsidR="00760922" w:rsidRPr="00F52B50" w14:paraId="09F2F4C2" w14:textId="77777777" w:rsidTr="00F52B50">
        <w:trPr>
          <w:cantSplit/>
        </w:trPr>
        <w:tc>
          <w:tcPr>
            <w:tcW w:w="1245" w:type="dxa"/>
            <w:tcBorders>
              <w:top w:val="single" w:sz="4" w:space="0" w:color="000000"/>
              <w:left w:val="single" w:sz="4" w:space="0" w:color="000000"/>
              <w:bottom w:val="single" w:sz="4" w:space="0" w:color="000000"/>
            </w:tcBorders>
            <w:shd w:val="clear" w:color="auto" w:fill="auto"/>
            <w:vAlign w:val="center"/>
          </w:tcPr>
          <w:p w14:paraId="3B37FE84" w14:textId="77777777" w:rsidR="00760922" w:rsidRPr="00F52B50" w:rsidRDefault="00760922" w:rsidP="00F52B50">
            <w:pPr>
              <w:spacing w:after="0"/>
              <w:rPr>
                <w:rFonts w:ascii="Verdana" w:hAnsi="Verdana" w:cs="Verdana"/>
                <w:sz w:val="16"/>
              </w:rPr>
            </w:pPr>
            <w:r w:rsidRPr="00F52B50">
              <w:rPr>
                <w:rFonts w:ascii="Verdana" w:hAnsi="Verdana" w:cs="Verdana"/>
                <w:sz w:val="16"/>
              </w:rPr>
              <w:t>Total</w:t>
            </w:r>
          </w:p>
        </w:tc>
        <w:tc>
          <w:tcPr>
            <w:tcW w:w="1732" w:type="dxa"/>
            <w:tcBorders>
              <w:top w:val="single" w:sz="4" w:space="0" w:color="000000"/>
              <w:left w:val="single" w:sz="4" w:space="0" w:color="000000"/>
              <w:bottom w:val="single" w:sz="4" w:space="0" w:color="000000"/>
            </w:tcBorders>
            <w:shd w:val="clear" w:color="auto" w:fill="auto"/>
            <w:vAlign w:val="center"/>
          </w:tcPr>
          <w:p w14:paraId="6E2BE611" w14:textId="77777777" w:rsidR="00760922" w:rsidRPr="00F52B50" w:rsidRDefault="00760922" w:rsidP="00F52B50">
            <w:pPr>
              <w:snapToGrid w:val="0"/>
              <w:spacing w:after="0"/>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vAlign w:val="center"/>
          </w:tcPr>
          <w:p w14:paraId="25260B65" w14:textId="77777777" w:rsidR="00760922" w:rsidRPr="00F52B50" w:rsidRDefault="00760922" w:rsidP="00F52B50">
            <w:pPr>
              <w:snapToGrid w:val="0"/>
              <w:spacing w:after="0"/>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vAlign w:val="center"/>
          </w:tcPr>
          <w:p w14:paraId="3F8FE6DA" w14:textId="77777777" w:rsidR="00760922" w:rsidRPr="00F52B50" w:rsidRDefault="00760922" w:rsidP="00F52B50">
            <w:pPr>
              <w:snapToGrid w:val="0"/>
              <w:spacing w:after="0"/>
              <w:rPr>
                <w:rFonts w:ascii="Verdana" w:hAnsi="Verdana" w:cs="Verdana"/>
                <w:sz w:val="16"/>
              </w:rPr>
            </w:pPr>
          </w:p>
        </w:tc>
        <w:tc>
          <w:tcPr>
            <w:tcW w:w="725" w:type="dxa"/>
            <w:tcBorders>
              <w:top w:val="single" w:sz="4" w:space="0" w:color="000000"/>
              <w:left w:val="single" w:sz="4" w:space="0" w:color="000000"/>
              <w:bottom w:val="single" w:sz="4" w:space="0" w:color="000000"/>
            </w:tcBorders>
            <w:shd w:val="clear" w:color="auto" w:fill="auto"/>
            <w:vAlign w:val="center"/>
          </w:tcPr>
          <w:p w14:paraId="0E9805C6" w14:textId="77777777" w:rsidR="00760922" w:rsidRPr="00F52B50" w:rsidRDefault="00760922" w:rsidP="00F52B50">
            <w:pPr>
              <w:snapToGrid w:val="0"/>
              <w:spacing w:after="0"/>
              <w:rPr>
                <w:rFonts w:ascii="Verdana" w:hAnsi="Verdana" w:cs="Verdana"/>
                <w:sz w:val="16"/>
              </w:rPr>
            </w:pPr>
          </w:p>
        </w:tc>
        <w:tc>
          <w:tcPr>
            <w:tcW w:w="819" w:type="dxa"/>
            <w:tcBorders>
              <w:top w:val="single" w:sz="4" w:space="0" w:color="000000"/>
              <w:left w:val="single" w:sz="4" w:space="0" w:color="000000"/>
              <w:bottom w:val="single" w:sz="4" w:space="0" w:color="000000"/>
            </w:tcBorders>
            <w:shd w:val="clear" w:color="auto" w:fill="auto"/>
            <w:vAlign w:val="center"/>
          </w:tcPr>
          <w:p w14:paraId="792248D4" w14:textId="77777777" w:rsidR="00760922" w:rsidRPr="00F52B50" w:rsidRDefault="00760922" w:rsidP="00F52B50">
            <w:pPr>
              <w:snapToGrid w:val="0"/>
              <w:spacing w:after="0"/>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vAlign w:val="center"/>
          </w:tcPr>
          <w:p w14:paraId="3350ED4B" w14:textId="77777777" w:rsidR="00760922" w:rsidRPr="00F52B50" w:rsidRDefault="00760922" w:rsidP="00F52B50">
            <w:pPr>
              <w:snapToGrid w:val="0"/>
              <w:spacing w:after="0"/>
              <w:rPr>
                <w:rFonts w:ascii="Verdana" w:hAnsi="Verdana" w:cs="Verdana"/>
                <w:sz w:val="16"/>
              </w:rPr>
            </w:pPr>
          </w:p>
        </w:tc>
        <w:tc>
          <w:tcPr>
            <w:tcW w:w="820" w:type="dxa"/>
            <w:tcBorders>
              <w:top w:val="single" w:sz="4" w:space="0" w:color="000000"/>
              <w:left w:val="single" w:sz="4" w:space="0" w:color="000000"/>
              <w:bottom w:val="single" w:sz="4" w:space="0" w:color="000000"/>
            </w:tcBorders>
            <w:shd w:val="clear" w:color="auto" w:fill="auto"/>
            <w:vAlign w:val="center"/>
          </w:tcPr>
          <w:p w14:paraId="42AC2EE3" w14:textId="77777777" w:rsidR="00760922" w:rsidRPr="00F52B50" w:rsidRDefault="00760922" w:rsidP="00F52B50">
            <w:pPr>
              <w:snapToGrid w:val="0"/>
              <w:spacing w:after="0"/>
              <w:rPr>
                <w:rFonts w:ascii="Verdana" w:hAnsi="Verdana" w:cs="Verdana"/>
                <w:sz w:val="16"/>
              </w:rPr>
            </w:pPr>
          </w:p>
        </w:tc>
        <w:tc>
          <w:tcPr>
            <w:tcW w:w="724" w:type="dxa"/>
            <w:tcBorders>
              <w:top w:val="single" w:sz="4" w:space="0" w:color="000000"/>
              <w:left w:val="single" w:sz="4" w:space="0" w:color="000000"/>
              <w:bottom w:val="single" w:sz="4" w:space="0" w:color="000000"/>
            </w:tcBorders>
            <w:shd w:val="clear" w:color="auto" w:fill="auto"/>
            <w:vAlign w:val="center"/>
          </w:tcPr>
          <w:p w14:paraId="628F8FBB" w14:textId="77777777" w:rsidR="00760922" w:rsidRPr="00F52B50" w:rsidRDefault="00760922" w:rsidP="00F52B50">
            <w:pPr>
              <w:snapToGrid w:val="0"/>
              <w:spacing w:after="0"/>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vAlign w:val="center"/>
          </w:tcPr>
          <w:p w14:paraId="3889EDE6" w14:textId="77777777" w:rsidR="00760922" w:rsidRPr="00F52B50" w:rsidRDefault="00760922" w:rsidP="00F52B50">
            <w:pPr>
              <w:snapToGrid w:val="0"/>
              <w:spacing w:after="0"/>
              <w:rPr>
                <w:rFonts w:ascii="Verdana" w:hAnsi="Verdana" w:cs="Verdana"/>
                <w:sz w:val="16"/>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858CA" w14:textId="77777777" w:rsidR="00760922" w:rsidRPr="00F52B50" w:rsidRDefault="00760922" w:rsidP="00F52B50">
            <w:pPr>
              <w:snapToGrid w:val="0"/>
              <w:spacing w:after="0"/>
              <w:rPr>
                <w:rFonts w:ascii="Verdana" w:hAnsi="Verdana" w:cs="Verdana"/>
                <w:sz w:val="16"/>
              </w:rPr>
            </w:pPr>
          </w:p>
        </w:tc>
      </w:tr>
    </w:tbl>
    <w:p w14:paraId="6B3C4D2D" w14:textId="77777777" w:rsidR="00F52B50" w:rsidRPr="00F52B50" w:rsidRDefault="00F52B50" w:rsidP="00760922">
      <w:pPr>
        <w:jc w:val="both"/>
        <w:rPr>
          <w:rFonts w:ascii="Verdana" w:hAnsi="Verdana" w:cs="Verdana"/>
          <w:sz w:val="18"/>
        </w:rPr>
      </w:pPr>
    </w:p>
    <w:p w14:paraId="67D797EC" w14:textId="6A416E95" w:rsidR="00760922" w:rsidRPr="00F52B50" w:rsidRDefault="00760922" w:rsidP="00760922">
      <w:pPr>
        <w:jc w:val="both"/>
        <w:rPr>
          <w:rFonts w:ascii="Verdana" w:hAnsi="Verdana" w:cs="Verdana"/>
          <w:sz w:val="16"/>
        </w:rPr>
      </w:pPr>
      <w:r w:rsidRPr="00F52B50">
        <w:rPr>
          <w:rFonts w:ascii="Verdana" w:hAnsi="Verdana" w:cs="Verdana"/>
          <w:sz w:val="18"/>
        </w:rPr>
        <w:t>Présentation des différents circuits de commercialisation et part relative de chaque circuit</w:t>
      </w:r>
    </w:p>
    <w:tbl>
      <w:tblPr>
        <w:tblW w:w="0" w:type="auto"/>
        <w:tblInd w:w="70" w:type="dxa"/>
        <w:tblLayout w:type="fixed"/>
        <w:tblCellMar>
          <w:left w:w="70" w:type="dxa"/>
          <w:right w:w="70" w:type="dxa"/>
        </w:tblCellMar>
        <w:tblLook w:val="0000" w:firstRow="0" w:lastRow="0" w:firstColumn="0" w:lastColumn="0" w:noHBand="0" w:noVBand="0"/>
      </w:tblPr>
      <w:tblGrid>
        <w:gridCol w:w="1701"/>
        <w:gridCol w:w="1276"/>
        <w:gridCol w:w="771"/>
        <w:gridCol w:w="772"/>
        <w:gridCol w:w="725"/>
        <w:gridCol w:w="819"/>
        <w:gridCol w:w="771"/>
        <w:gridCol w:w="820"/>
        <w:gridCol w:w="724"/>
        <w:gridCol w:w="772"/>
        <w:gridCol w:w="782"/>
      </w:tblGrid>
      <w:tr w:rsidR="00760922" w:rsidRPr="00F52B50" w14:paraId="00205890" w14:textId="77777777" w:rsidTr="00706462">
        <w:trPr>
          <w:cantSplit/>
        </w:trPr>
        <w:tc>
          <w:tcPr>
            <w:tcW w:w="1701" w:type="dxa"/>
            <w:vMerge w:val="restart"/>
            <w:tcBorders>
              <w:top w:val="single" w:sz="4" w:space="0" w:color="000000"/>
              <w:left w:val="single" w:sz="4" w:space="0" w:color="000000"/>
              <w:bottom w:val="single" w:sz="4" w:space="0" w:color="000000"/>
            </w:tcBorders>
            <w:shd w:val="clear" w:color="auto" w:fill="auto"/>
          </w:tcPr>
          <w:p w14:paraId="54EC1A71" w14:textId="77777777" w:rsidR="00760922" w:rsidRPr="00F52B50" w:rsidRDefault="00760922" w:rsidP="00F52B50">
            <w:pPr>
              <w:spacing w:after="0" w:line="240" w:lineRule="auto"/>
              <w:rPr>
                <w:rFonts w:ascii="Verdana" w:hAnsi="Verdana" w:cs="Verdana"/>
                <w:sz w:val="16"/>
              </w:rPr>
            </w:pPr>
            <w:r w:rsidRPr="00F52B50">
              <w:rPr>
                <w:rFonts w:ascii="Verdana" w:hAnsi="Verdana" w:cs="Verdana"/>
                <w:sz w:val="16"/>
              </w:rPr>
              <w:t>Circuit de commercialisation</w:t>
            </w:r>
          </w:p>
        </w:tc>
        <w:tc>
          <w:tcPr>
            <w:tcW w:w="1276" w:type="dxa"/>
            <w:vMerge w:val="restart"/>
            <w:tcBorders>
              <w:top w:val="single" w:sz="4" w:space="0" w:color="000000"/>
              <w:left w:val="single" w:sz="4" w:space="0" w:color="000000"/>
              <w:bottom w:val="single" w:sz="4" w:space="0" w:color="000000"/>
            </w:tcBorders>
            <w:shd w:val="clear" w:color="auto" w:fill="auto"/>
          </w:tcPr>
          <w:p w14:paraId="00BF3580" w14:textId="77777777" w:rsidR="00760922" w:rsidRPr="00F52B50" w:rsidRDefault="00760922" w:rsidP="00F52B50">
            <w:pPr>
              <w:spacing w:after="0" w:line="240" w:lineRule="auto"/>
              <w:jc w:val="center"/>
              <w:rPr>
                <w:rFonts w:ascii="Verdana" w:hAnsi="Verdana" w:cs="Verdana"/>
                <w:sz w:val="16"/>
              </w:rPr>
            </w:pPr>
            <w:r w:rsidRPr="00F52B50">
              <w:rPr>
                <w:rFonts w:ascii="Verdana" w:hAnsi="Verdana" w:cs="Verdana"/>
                <w:sz w:val="16"/>
              </w:rPr>
              <w:t>Descriptif</w:t>
            </w:r>
          </w:p>
        </w:tc>
        <w:tc>
          <w:tcPr>
            <w:tcW w:w="2268" w:type="dxa"/>
            <w:gridSpan w:val="3"/>
            <w:tcBorders>
              <w:top w:val="single" w:sz="4" w:space="0" w:color="000000"/>
              <w:left w:val="single" w:sz="4" w:space="0" w:color="000000"/>
              <w:bottom w:val="single" w:sz="4" w:space="0" w:color="000000"/>
            </w:tcBorders>
            <w:shd w:val="clear" w:color="auto" w:fill="auto"/>
          </w:tcPr>
          <w:p w14:paraId="427417D0" w14:textId="77777777" w:rsidR="00760922" w:rsidRPr="00F52B50" w:rsidRDefault="00760922" w:rsidP="00F52B50">
            <w:pPr>
              <w:spacing w:after="0" w:line="240" w:lineRule="auto"/>
              <w:jc w:val="center"/>
              <w:rPr>
                <w:rFonts w:ascii="Verdana" w:hAnsi="Verdana" w:cs="Verdana"/>
                <w:sz w:val="16"/>
                <w:lang w:val="es-ES"/>
              </w:rPr>
            </w:pPr>
            <w:proofErr w:type="gramStart"/>
            <w:r w:rsidRPr="00F52B50">
              <w:rPr>
                <w:rFonts w:ascii="Verdana" w:hAnsi="Verdana" w:cs="Verdana"/>
                <w:sz w:val="16"/>
              </w:rPr>
              <w:t>n</w:t>
            </w:r>
            <w:proofErr w:type="gramEnd"/>
            <w:r w:rsidRPr="00F52B50">
              <w:rPr>
                <w:rFonts w:ascii="Verdana" w:hAnsi="Verdana" w:cs="Verdana"/>
                <w:sz w:val="16"/>
              </w:rPr>
              <w:t>-3</w:t>
            </w:r>
          </w:p>
        </w:tc>
        <w:tc>
          <w:tcPr>
            <w:tcW w:w="2410" w:type="dxa"/>
            <w:gridSpan w:val="3"/>
            <w:tcBorders>
              <w:top w:val="single" w:sz="4" w:space="0" w:color="000000"/>
              <w:left w:val="single" w:sz="4" w:space="0" w:color="000000"/>
              <w:bottom w:val="single" w:sz="4" w:space="0" w:color="000000"/>
            </w:tcBorders>
            <w:shd w:val="clear" w:color="auto" w:fill="auto"/>
          </w:tcPr>
          <w:p w14:paraId="7AC255C2" w14:textId="77777777" w:rsidR="00760922" w:rsidRPr="00F52B50" w:rsidRDefault="00760922" w:rsidP="00F52B50">
            <w:pPr>
              <w:spacing w:after="0" w:line="240" w:lineRule="auto"/>
              <w:jc w:val="center"/>
              <w:rPr>
                <w:rFonts w:ascii="Verdana" w:hAnsi="Verdana" w:cs="Verdana"/>
                <w:sz w:val="16"/>
                <w:lang w:val="es-ES"/>
              </w:rPr>
            </w:pPr>
            <w:r w:rsidRPr="00F52B50">
              <w:rPr>
                <w:rFonts w:ascii="Verdana" w:hAnsi="Verdana" w:cs="Verdana"/>
                <w:sz w:val="16"/>
                <w:lang w:val="es-ES"/>
              </w:rPr>
              <w:t>n-2</w:t>
            </w:r>
          </w:p>
        </w:tc>
        <w:tc>
          <w:tcPr>
            <w:tcW w:w="2278" w:type="dxa"/>
            <w:gridSpan w:val="3"/>
            <w:tcBorders>
              <w:top w:val="single" w:sz="4" w:space="0" w:color="000000"/>
              <w:left w:val="single" w:sz="4" w:space="0" w:color="000000"/>
              <w:bottom w:val="single" w:sz="4" w:space="0" w:color="000000"/>
              <w:right w:val="single" w:sz="4" w:space="0" w:color="000000"/>
            </w:tcBorders>
            <w:shd w:val="clear" w:color="auto" w:fill="auto"/>
          </w:tcPr>
          <w:p w14:paraId="0C60FEEC" w14:textId="77777777" w:rsidR="00760922" w:rsidRPr="00F52B50" w:rsidRDefault="00760922" w:rsidP="00F52B50">
            <w:pPr>
              <w:spacing w:after="0" w:line="240" w:lineRule="auto"/>
              <w:jc w:val="center"/>
              <w:rPr>
                <w:rFonts w:ascii="Verdana" w:hAnsi="Verdana"/>
              </w:rPr>
            </w:pPr>
            <w:r w:rsidRPr="00F52B50">
              <w:rPr>
                <w:rFonts w:ascii="Verdana" w:hAnsi="Verdana" w:cs="Verdana"/>
                <w:sz w:val="16"/>
                <w:lang w:val="es-ES"/>
              </w:rPr>
              <w:t>n-1</w:t>
            </w:r>
          </w:p>
        </w:tc>
      </w:tr>
      <w:tr w:rsidR="00760922" w:rsidRPr="00F52B50" w14:paraId="5FB09285" w14:textId="77777777" w:rsidTr="00706462">
        <w:trPr>
          <w:cantSplit/>
        </w:trPr>
        <w:tc>
          <w:tcPr>
            <w:tcW w:w="1701" w:type="dxa"/>
            <w:vMerge/>
            <w:tcBorders>
              <w:top w:val="single" w:sz="4" w:space="0" w:color="000000"/>
              <w:left w:val="single" w:sz="4" w:space="0" w:color="000000"/>
              <w:bottom w:val="single" w:sz="4" w:space="0" w:color="000000"/>
            </w:tcBorders>
            <w:shd w:val="clear" w:color="auto" w:fill="auto"/>
          </w:tcPr>
          <w:p w14:paraId="73F241F5" w14:textId="77777777" w:rsidR="00760922" w:rsidRPr="00F52B50" w:rsidRDefault="00760922" w:rsidP="00F52B50">
            <w:pPr>
              <w:spacing w:after="0" w:line="240" w:lineRule="auto"/>
              <w:rPr>
                <w:rFonts w:ascii="Verdana" w:hAnsi="Verdana"/>
              </w:rPr>
            </w:pPr>
          </w:p>
        </w:tc>
        <w:tc>
          <w:tcPr>
            <w:tcW w:w="1276" w:type="dxa"/>
            <w:vMerge/>
            <w:tcBorders>
              <w:top w:val="single" w:sz="4" w:space="0" w:color="000000"/>
              <w:left w:val="single" w:sz="4" w:space="0" w:color="000000"/>
              <w:bottom w:val="single" w:sz="4" w:space="0" w:color="000000"/>
            </w:tcBorders>
            <w:shd w:val="clear" w:color="auto" w:fill="auto"/>
          </w:tcPr>
          <w:p w14:paraId="2FD9564F" w14:textId="77777777" w:rsidR="00760922" w:rsidRPr="00F52B50" w:rsidRDefault="00760922" w:rsidP="00F52B50">
            <w:pPr>
              <w:spacing w:after="0" w:line="240" w:lineRule="auto"/>
              <w:rPr>
                <w:rFonts w:ascii="Verdana" w:hAnsi="Verdana"/>
              </w:rPr>
            </w:pPr>
          </w:p>
        </w:tc>
        <w:tc>
          <w:tcPr>
            <w:tcW w:w="771" w:type="dxa"/>
            <w:tcBorders>
              <w:top w:val="single" w:sz="4" w:space="0" w:color="000000"/>
              <w:left w:val="single" w:sz="4" w:space="0" w:color="000000"/>
              <w:bottom w:val="single" w:sz="4" w:space="0" w:color="000000"/>
            </w:tcBorders>
            <w:shd w:val="clear" w:color="auto" w:fill="auto"/>
          </w:tcPr>
          <w:p w14:paraId="3FD0D1C4" w14:textId="77777777" w:rsidR="00760922" w:rsidRPr="00F52B50" w:rsidRDefault="00760922" w:rsidP="00F52B50">
            <w:pPr>
              <w:spacing w:after="0" w:line="240" w:lineRule="auto"/>
              <w:jc w:val="center"/>
              <w:rPr>
                <w:rFonts w:ascii="Verdana" w:hAnsi="Verdana" w:cs="Verdana"/>
                <w:sz w:val="16"/>
                <w:lang w:val="es-ES"/>
              </w:rPr>
            </w:pPr>
            <w:proofErr w:type="spellStart"/>
            <w:r w:rsidRPr="00F52B50">
              <w:rPr>
                <w:rFonts w:ascii="Verdana" w:hAnsi="Verdana" w:cs="Verdana"/>
                <w:sz w:val="16"/>
                <w:lang w:val="es-ES"/>
              </w:rPr>
              <w:t>Vol</w:t>
            </w:r>
            <w:proofErr w:type="spellEnd"/>
          </w:p>
        </w:tc>
        <w:tc>
          <w:tcPr>
            <w:tcW w:w="772" w:type="dxa"/>
            <w:tcBorders>
              <w:top w:val="single" w:sz="4" w:space="0" w:color="000000"/>
              <w:left w:val="single" w:sz="4" w:space="0" w:color="000000"/>
              <w:bottom w:val="single" w:sz="4" w:space="0" w:color="000000"/>
            </w:tcBorders>
            <w:shd w:val="clear" w:color="auto" w:fill="auto"/>
          </w:tcPr>
          <w:p w14:paraId="490C2777" w14:textId="77777777" w:rsidR="00760922" w:rsidRPr="00F52B50" w:rsidRDefault="00760922" w:rsidP="00F52B50">
            <w:pPr>
              <w:spacing w:after="0" w:line="240" w:lineRule="auto"/>
              <w:jc w:val="center"/>
              <w:rPr>
                <w:rFonts w:ascii="Verdana" w:hAnsi="Verdana" w:cs="Verdana"/>
                <w:sz w:val="12"/>
                <w:lang w:val="es-ES"/>
              </w:rPr>
            </w:pPr>
            <w:r w:rsidRPr="00F52B50">
              <w:rPr>
                <w:rFonts w:ascii="Verdana" w:hAnsi="Verdana" w:cs="Verdana"/>
                <w:sz w:val="16"/>
                <w:lang w:val="es-ES"/>
              </w:rPr>
              <w:t>CA</w:t>
            </w:r>
          </w:p>
        </w:tc>
        <w:tc>
          <w:tcPr>
            <w:tcW w:w="725" w:type="dxa"/>
            <w:tcBorders>
              <w:top w:val="single" w:sz="4" w:space="0" w:color="000000"/>
              <w:left w:val="single" w:sz="4" w:space="0" w:color="000000"/>
              <w:bottom w:val="single" w:sz="4" w:space="0" w:color="000000"/>
            </w:tcBorders>
            <w:shd w:val="clear" w:color="auto" w:fill="auto"/>
          </w:tcPr>
          <w:p w14:paraId="7252E335" w14:textId="77777777" w:rsidR="00760922" w:rsidRPr="00F52B50" w:rsidRDefault="00760922" w:rsidP="00F52B50">
            <w:pPr>
              <w:spacing w:after="0" w:line="240" w:lineRule="auto"/>
              <w:jc w:val="center"/>
              <w:rPr>
                <w:rFonts w:ascii="Verdana" w:hAnsi="Verdana" w:cs="Verdana"/>
                <w:sz w:val="16"/>
                <w:lang w:val="es-ES"/>
              </w:rPr>
            </w:pPr>
            <w:proofErr w:type="spellStart"/>
            <w:r w:rsidRPr="00F52B50">
              <w:rPr>
                <w:rFonts w:ascii="Verdana" w:hAnsi="Verdana" w:cs="Verdana"/>
                <w:sz w:val="12"/>
                <w:lang w:val="es-ES"/>
              </w:rPr>
              <w:t>Part</w:t>
            </w:r>
            <w:proofErr w:type="spellEnd"/>
            <w:r w:rsidRPr="00F52B50">
              <w:rPr>
                <w:rFonts w:ascii="Verdana" w:hAnsi="Verdana" w:cs="Verdana"/>
                <w:sz w:val="12"/>
                <w:lang w:val="es-ES"/>
              </w:rPr>
              <w:t xml:space="preserve"> relative</w:t>
            </w:r>
          </w:p>
        </w:tc>
        <w:tc>
          <w:tcPr>
            <w:tcW w:w="819" w:type="dxa"/>
            <w:tcBorders>
              <w:top w:val="single" w:sz="4" w:space="0" w:color="000000"/>
              <w:left w:val="single" w:sz="4" w:space="0" w:color="000000"/>
              <w:bottom w:val="single" w:sz="4" w:space="0" w:color="000000"/>
            </w:tcBorders>
            <w:shd w:val="clear" w:color="auto" w:fill="auto"/>
          </w:tcPr>
          <w:p w14:paraId="70E3666E" w14:textId="77777777" w:rsidR="00760922" w:rsidRPr="00F52B50" w:rsidRDefault="00760922" w:rsidP="00F52B50">
            <w:pPr>
              <w:spacing w:after="0" w:line="240" w:lineRule="auto"/>
              <w:jc w:val="center"/>
              <w:rPr>
                <w:rFonts w:ascii="Verdana" w:hAnsi="Verdana" w:cs="Verdana"/>
                <w:sz w:val="16"/>
                <w:lang w:val="es-ES"/>
              </w:rPr>
            </w:pPr>
            <w:proofErr w:type="spellStart"/>
            <w:r w:rsidRPr="00F52B50">
              <w:rPr>
                <w:rFonts w:ascii="Verdana" w:hAnsi="Verdana" w:cs="Verdana"/>
                <w:sz w:val="16"/>
                <w:lang w:val="es-ES"/>
              </w:rPr>
              <w:t>Vol</w:t>
            </w:r>
            <w:proofErr w:type="spellEnd"/>
          </w:p>
        </w:tc>
        <w:tc>
          <w:tcPr>
            <w:tcW w:w="771" w:type="dxa"/>
            <w:tcBorders>
              <w:top w:val="single" w:sz="4" w:space="0" w:color="000000"/>
              <w:left w:val="single" w:sz="4" w:space="0" w:color="000000"/>
              <w:bottom w:val="single" w:sz="4" w:space="0" w:color="000000"/>
            </w:tcBorders>
            <w:shd w:val="clear" w:color="auto" w:fill="auto"/>
          </w:tcPr>
          <w:p w14:paraId="5EDD85AA" w14:textId="77777777" w:rsidR="00760922" w:rsidRPr="00F52B50" w:rsidRDefault="00760922" w:rsidP="00F52B50">
            <w:pPr>
              <w:spacing w:after="0" w:line="240" w:lineRule="auto"/>
              <w:jc w:val="center"/>
              <w:rPr>
                <w:rFonts w:ascii="Verdana" w:hAnsi="Verdana" w:cs="Verdana"/>
                <w:sz w:val="12"/>
                <w:lang w:val="es-ES"/>
              </w:rPr>
            </w:pPr>
            <w:r w:rsidRPr="00F52B50">
              <w:rPr>
                <w:rFonts w:ascii="Verdana" w:hAnsi="Verdana" w:cs="Verdana"/>
                <w:sz w:val="16"/>
                <w:lang w:val="es-ES"/>
              </w:rPr>
              <w:t>CA</w:t>
            </w:r>
          </w:p>
        </w:tc>
        <w:tc>
          <w:tcPr>
            <w:tcW w:w="820" w:type="dxa"/>
            <w:tcBorders>
              <w:top w:val="single" w:sz="4" w:space="0" w:color="000000"/>
              <w:left w:val="single" w:sz="4" w:space="0" w:color="000000"/>
              <w:bottom w:val="single" w:sz="4" w:space="0" w:color="000000"/>
            </w:tcBorders>
            <w:shd w:val="clear" w:color="auto" w:fill="auto"/>
          </w:tcPr>
          <w:p w14:paraId="735DC6C3" w14:textId="77777777" w:rsidR="00760922" w:rsidRPr="00F52B50" w:rsidRDefault="00760922" w:rsidP="00F52B50">
            <w:pPr>
              <w:spacing w:after="0" w:line="240" w:lineRule="auto"/>
              <w:jc w:val="center"/>
              <w:rPr>
                <w:rFonts w:ascii="Verdana" w:hAnsi="Verdana" w:cs="Verdana"/>
                <w:sz w:val="16"/>
                <w:lang w:val="es-ES"/>
              </w:rPr>
            </w:pPr>
            <w:proofErr w:type="spellStart"/>
            <w:r w:rsidRPr="00F52B50">
              <w:rPr>
                <w:rFonts w:ascii="Verdana" w:hAnsi="Verdana" w:cs="Verdana"/>
                <w:sz w:val="12"/>
                <w:lang w:val="es-ES"/>
              </w:rPr>
              <w:t>Part</w:t>
            </w:r>
            <w:proofErr w:type="spellEnd"/>
            <w:r w:rsidRPr="00F52B50">
              <w:rPr>
                <w:rFonts w:ascii="Verdana" w:hAnsi="Verdana" w:cs="Verdana"/>
                <w:sz w:val="12"/>
                <w:lang w:val="es-ES"/>
              </w:rPr>
              <w:t xml:space="preserve"> relative</w:t>
            </w:r>
          </w:p>
        </w:tc>
        <w:tc>
          <w:tcPr>
            <w:tcW w:w="724" w:type="dxa"/>
            <w:tcBorders>
              <w:top w:val="single" w:sz="4" w:space="0" w:color="000000"/>
              <w:left w:val="single" w:sz="4" w:space="0" w:color="000000"/>
              <w:bottom w:val="single" w:sz="4" w:space="0" w:color="000000"/>
            </w:tcBorders>
            <w:shd w:val="clear" w:color="auto" w:fill="auto"/>
          </w:tcPr>
          <w:p w14:paraId="6F9F1847" w14:textId="77777777" w:rsidR="00760922" w:rsidRPr="00F52B50" w:rsidRDefault="00760922" w:rsidP="00F52B50">
            <w:pPr>
              <w:spacing w:after="0" w:line="240" w:lineRule="auto"/>
              <w:jc w:val="center"/>
              <w:rPr>
                <w:rFonts w:ascii="Verdana" w:hAnsi="Verdana" w:cs="Verdana"/>
                <w:sz w:val="16"/>
              </w:rPr>
            </w:pPr>
            <w:proofErr w:type="spellStart"/>
            <w:r w:rsidRPr="00F52B50">
              <w:rPr>
                <w:rFonts w:ascii="Verdana" w:hAnsi="Verdana" w:cs="Verdana"/>
                <w:sz w:val="16"/>
                <w:lang w:val="es-ES"/>
              </w:rPr>
              <w:t>Vol</w:t>
            </w:r>
            <w:proofErr w:type="spellEnd"/>
          </w:p>
        </w:tc>
        <w:tc>
          <w:tcPr>
            <w:tcW w:w="772" w:type="dxa"/>
            <w:tcBorders>
              <w:top w:val="single" w:sz="4" w:space="0" w:color="000000"/>
              <w:left w:val="single" w:sz="4" w:space="0" w:color="000000"/>
              <w:bottom w:val="single" w:sz="4" w:space="0" w:color="000000"/>
            </w:tcBorders>
            <w:shd w:val="clear" w:color="auto" w:fill="auto"/>
          </w:tcPr>
          <w:p w14:paraId="45735C4C" w14:textId="77777777" w:rsidR="00760922" w:rsidRPr="00F52B50" w:rsidRDefault="00760922" w:rsidP="00F52B50">
            <w:pPr>
              <w:spacing w:after="0" w:line="240" w:lineRule="auto"/>
              <w:jc w:val="center"/>
              <w:rPr>
                <w:rFonts w:ascii="Verdana" w:hAnsi="Verdana" w:cs="Verdana"/>
                <w:sz w:val="12"/>
                <w:lang w:val="es-ES"/>
              </w:rPr>
            </w:pPr>
            <w:r w:rsidRPr="00F52B50">
              <w:rPr>
                <w:rFonts w:ascii="Verdana" w:hAnsi="Verdana" w:cs="Verdana"/>
                <w:sz w:val="16"/>
              </w:rPr>
              <w:t>CA</w:t>
            </w: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14:paraId="75A896DD" w14:textId="77777777" w:rsidR="00760922" w:rsidRPr="00F52B50" w:rsidRDefault="00760922" w:rsidP="00F52B50">
            <w:pPr>
              <w:spacing w:after="0" w:line="240" w:lineRule="auto"/>
              <w:jc w:val="center"/>
              <w:rPr>
                <w:rFonts w:ascii="Verdana" w:hAnsi="Verdana"/>
              </w:rPr>
            </w:pPr>
            <w:proofErr w:type="spellStart"/>
            <w:r w:rsidRPr="00F52B50">
              <w:rPr>
                <w:rFonts w:ascii="Verdana" w:hAnsi="Verdana" w:cs="Verdana"/>
                <w:sz w:val="12"/>
                <w:lang w:val="es-ES"/>
              </w:rPr>
              <w:t>Part</w:t>
            </w:r>
            <w:proofErr w:type="spellEnd"/>
            <w:r w:rsidRPr="00F52B50">
              <w:rPr>
                <w:rFonts w:ascii="Verdana" w:hAnsi="Verdana" w:cs="Verdana"/>
                <w:sz w:val="12"/>
                <w:lang w:val="es-ES"/>
              </w:rPr>
              <w:t xml:space="preserve"> relative</w:t>
            </w:r>
          </w:p>
        </w:tc>
      </w:tr>
      <w:tr w:rsidR="00760922" w:rsidRPr="00F52B50" w14:paraId="4F209600" w14:textId="77777777" w:rsidTr="00024A04">
        <w:trPr>
          <w:cantSplit/>
          <w:trHeight w:val="68"/>
        </w:trPr>
        <w:tc>
          <w:tcPr>
            <w:tcW w:w="1701" w:type="dxa"/>
            <w:tcBorders>
              <w:top w:val="single" w:sz="4" w:space="0" w:color="000000"/>
              <w:left w:val="single" w:sz="4" w:space="0" w:color="000000"/>
              <w:bottom w:val="single" w:sz="4" w:space="0" w:color="000000"/>
            </w:tcBorders>
            <w:shd w:val="clear" w:color="auto" w:fill="auto"/>
          </w:tcPr>
          <w:p w14:paraId="13F1EA6F" w14:textId="77777777" w:rsidR="00760922" w:rsidRPr="00F52B50" w:rsidRDefault="00760922" w:rsidP="00F52B50">
            <w:pPr>
              <w:spacing w:after="0" w:line="240" w:lineRule="auto"/>
              <w:rPr>
                <w:rFonts w:ascii="Verdana" w:hAnsi="Verdana" w:cs="Verdana"/>
                <w:sz w:val="16"/>
              </w:rPr>
            </w:pPr>
            <w:r w:rsidRPr="00F52B50">
              <w:rPr>
                <w:rFonts w:ascii="Verdana" w:hAnsi="Verdana" w:cs="Verdana"/>
                <w:sz w:val="16"/>
              </w:rPr>
              <w:t>Circuit 1</w:t>
            </w:r>
          </w:p>
        </w:tc>
        <w:tc>
          <w:tcPr>
            <w:tcW w:w="1276" w:type="dxa"/>
            <w:tcBorders>
              <w:top w:val="single" w:sz="4" w:space="0" w:color="000000"/>
              <w:left w:val="single" w:sz="4" w:space="0" w:color="000000"/>
              <w:bottom w:val="single" w:sz="4" w:space="0" w:color="000000"/>
            </w:tcBorders>
            <w:shd w:val="clear" w:color="auto" w:fill="auto"/>
          </w:tcPr>
          <w:p w14:paraId="42BB704D" w14:textId="77777777" w:rsidR="00760922" w:rsidRPr="00F52B50" w:rsidRDefault="00760922" w:rsidP="00F52B50">
            <w:pPr>
              <w:snapToGrid w:val="0"/>
              <w:spacing w:after="0" w:line="240" w:lineRule="auto"/>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tcPr>
          <w:p w14:paraId="2BD01ADB" w14:textId="77777777" w:rsidR="00760922" w:rsidRPr="00F52B50" w:rsidRDefault="00760922" w:rsidP="00F52B50">
            <w:pPr>
              <w:snapToGrid w:val="0"/>
              <w:spacing w:after="0" w:line="240" w:lineRule="auto"/>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tcPr>
          <w:p w14:paraId="69A31813" w14:textId="77777777" w:rsidR="00760922" w:rsidRPr="00F52B50" w:rsidRDefault="00760922" w:rsidP="00F52B50">
            <w:pPr>
              <w:snapToGrid w:val="0"/>
              <w:spacing w:after="0" w:line="240" w:lineRule="auto"/>
              <w:rPr>
                <w:rFonts w:ascii="Verdana" w:hAnsi="Verdana" w:cs="Verdana"/>
                <w:sz w:val="16"/>
              </w:rPr>
            </w:pPr>
          </w:p>
        </w:tc>
        <w:tc>
          <w:tcPr>
            <w:tcW w:w="725" w:type="dxa"/>
            <w:tcBorders>
              <w:top w:val="single" w:sz="4" w:space="0" w:color="000000"/>
              <w:left w:val="single" w:sz="4" w:space="0" w:color="000000"/>
              <w:bottom w:val="single" w:sz="4" w:space="0" w:color="000000"/>
            </w:tcBorders>
            <w:shd w:val="clear" w:color="auto" w:fill="auto"/>
          </w:tcPr>
          <w:p w14:paraId="30DF8CE9" w14:textId="77777777" w:rsidR="00760922" w:rsidRPr="00F52B50" w:rsidRDefault="00760922" w:rsidP="00F52B50">
            <w:pPr>
              <w:snapToGrid w:val="0"/>
              <w:spacing w:after="0" w:line="240" w:lineRule="auto"/>
              <w:rPr>
                <w:rFonts w:ascii="Verdana" w:hAnsi="Verdana" w:cs="Verdana"/>
                <w:sz w:val="16"/>
              </w:rPr>
            </w:pPr>
          </w:p>
        </w:tc>
        <w:tc>
          <w:tcPr>
            <w:tcW w:w="819" w:type="dxa"/>
            <w:tcBorders>
              <w:top w:val="single" w:sz="4" w:space="0" w:color="000000"/>
              <w:left w:val="single" w:sz="4" w:space="0" w:color="000000"/>
              <w:bottom w:val="single" w:sz="4" w:space="0" w:color="000000"/>
            </w:tcBorders>
            <w:shd w:val="clear" w:color="auto" w:fill="auto"/>
          </w:tcPr>
          <w:p w14:paraId="0B2D91BA" w14:textId="77777777" w:rsidR="00760922" w:rsidRPr="00F52B50" w:rsidRDefault="00760922" w:rsidP="00F52B50">
            <w:pPr>
              <w:snapToGrid w:val="0"/>
              <w:spacing w:after="0" w:line="240" w:lineRule="auto"/>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tcPr>
          <w:p w14:paraId="6E3C4032" w14:textId="77777777" w:rsidR="00760922" w:rsidRPr="00F52B50" w:rsidRDefault="00760922" w:rsidP="00F52B50">
            <w:pPr>
              <w:snapToGrid w:val="0"/>
              <w:spacing w:after="0" w:line="240" w:lineRule="auto"/>
              <w:rPr>
                <w:rFonts w:ascii="Verdana" w:hAnsi="Verdana" w:cs="Verdana"/>
                <w:sz w:val="16"/>
              </w:rPr>
            </w:pPr>
          </w:p>
        </w:tc>
        <w:tc>
          <w:tcPr>
            <w:tcW w:w="820" w:type="dxa"/>
            <w:tcBorders>
              <w:top w:val="single" w:sz="4" w:space="0" w:color="000000"/>
              <w:left w:val="single" w:sz="4" w:space="0" w:color="000000"/>
              <w:bottom w:val="single" w:sz="4" w:space="0" w:color="000000"/>
            </w:tcBorders>
            <w:shd w:val="clear" w:color="auto" w:fill="auto"/>
          </w:tcPr>
          <w:p w14:paraId="18779DC6" w14:textId="77777777" w:rsidR="00760922" w:rsidRPr="00F52B50" w:rsidRDefault="00760922" w:rsidP="00F52B50">
            <w:pPr>
              <w:snapToGrid w:val="0"/>
              <w:spacing w:after="0" w:line="240" w:lineRule="auto"/>
              <w:rPr>
                <w:rFonts w:ascii="Verdana" w:hAnsi="Verdana" w:cs="Verdana"/>
                <w:sz w:val="16"/>
              </w:rPr>
            </w:pPr>
          </w:p>
        </w:tc>
        <w:tc>
          <w:tcPr>
            <w:tcW w:w="724" w:type="dxa"/>
            <w:tcBorders>
              <w:top w:val="single" w:sz="4" w:space="0" w:color="000000"/>
              <w:left w:val="single" w:sz="4" w:space="0" w:color="000000"/>
              <w:bottom w:val="single" w:sz="4" w:space="0" w:color="000000"/>
            </w:tcBorders>
            <w:shd w:val="clear" w:color="auto" w:fill="auto"/>
          </w:tcPr>
          <w:p w14:paraId="3FEC8614" w14:textId="77777777" w:rsidR="00760922" w:rsidRPr="00F52B50" w:rsidRDefault="00760922" w:rsidP="00F52B50">
            <w:pPr>
              <w:snapToGrid w:val="0"/>
              <w:spacing w:after="0" w:line="240" w:lineRule="auto"/>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tcPr>
          <w:p w14:paraId="6FE07C3D" w14:textId="77777777" w:rsidR="00760922" w:rsidRPr="00F52B50" w:rsidRDefault="00760922" w:rsidP="00F52B50">
            <w:pPr>
              <w:snapToGrid w:val="0"/>
              <w:spacing w:after="0" w:line="240" w:lineRule="auto"/>
              <w:rPr>
                <w:rFonts w:ascii="Verdana" w:hAnsi="Verdana" w:cs="Verdana"/>
                <w:sz w:val="16"/>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14:paraId="120B1B3C" w14:textId="77777777" w:rsidR="00760922" w:rsidRPr="00F52B50" w:rsidRDefault="00760922" w:rsidP="00F52B50">
            <w:pPr>
              <w:snapToGrid w:val="0"/>
              <w:spacing w:after="0" w:line="240" w:lineRule="auto"/>
              <w:rPr>
                <w:rFonts w:ascii="Verdana" w:hAnsi="Verdana" w:cs="Verdana"/>
                <w:sz w:val="16"/>
              </w:rPr>
            </w:pPr>
          </w:p>
        </w:tc>
      </w:tr>
      <w:tr w:rsidR="00760922" w:rsidRPr="00F52B50" w14:paraId="1AEFA11F" w14:textId="77777777" w:rsidTr="00706462">
        <w:trPr>
          <w:cantSplit/>
        </w:trPr>
        <w:tc>
          <w:tcPr>
            <w:tcW w:w="1701" w:type="dxa"/>
            <w:tcBorders>
              <w:top w:val="single" w:sz="4" w:space="0" w:color="000000"/>
              <w:left w:val="single" w:sz="4" w:space="0" w:color="000000"/>
              <w:bottom w:val="single" w:sz="4" w:space="0" w:color="000000"/>
            </w:tcBorders>
            <w:shd w:val="clear" w:color="auto" w:fill="auto"/>
          </w:tcPr>
          <w:p w14:paraId="30276999" w14:textId="77777777" w:rsidR="00760922" w:rsidRPr="00F52B50" w:rsidRDefault="00760922" w:rsidP="00F52B50">
            <w:pPr>
              <w:spacing w:after="0" w:line="240" w:lineRule="auto"/>
              <w:rPr>
                <w:rFonts w:ascii="Verdana" w:hAnsi="Verdana" w:cs="Verdana"/>
                <w:sz w:val="16"/>
              </w:rPr>
            </w:pPr>
            <w:r w:rsidRPr="00F52B50">
              <w:rPr>
                <w:rFonts w:ascii="Verdana" w:hAnsi="Verdana" w:cs="Verdana"/>
                <w:sz w:val="16"/>
              </w:rPr>
              <w:t>Circuit 2</w:t>
            </w:r>
          </w:p>
        </w:tc>
        <w:tc>
          <w:tcPr>
            <w:tcW w:w="1276" w:type="dxa"/>
            <w:tcBorders>
              <w:top w:val="single" w:sz="4" w:space="0" w:color="000000"/>
              <w:left w:val="single" w:sz="4" w:space="0" w:color="000000"/>
              <w:bottom w:val="single" w:sz="4" w:space="0" w:color="000000"/>
            </w:tcBorders>
            <w:shd w:val="clear" w:color="auto" w:fill="auto"/>
          </w:tcPr>
          <w:p w14:paraId="730AE620" w14:textId="77777777" w:rsidR="00760922" w:rsidRPr="00F52B50" w:rsidRDefault="00760922" w:rsidP="00F52B50">
            <w:pPr>
              <w:snapToGrid w:val="0"/>
              <w:spacing w:after="0" w:line="240" w:lineRule="auto"/>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tcPr>
          <w:p w14:paraId="042B47C6" w14:textId="77777777" w:rsidR="00760922" w:rsidRPr="00F52B50" w:rsidRDefault="00760922" w:rsidP="00F52B50">
            <w:pPr>
              <w:snapToGrid w:val="0"/>
              <w:spacing w:after="0" w:line="240" w:lineRule="auto"/>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tcPr>
          <w:p w14:paraId="0B6D2B02" w14:textId="77777777" w:rsidR="00760922" w:rsidRPr="00F52B50" w:rsidRDefault="00760922" w:rsidP="00F52B50">
            <w:pPr>
              <w:snapToGrid w:val="0"/>
              <w:spacing w:after="0" w:line="240" w:lineRule="auto"/>
              <w:rPr>
                <w:rFonts w:ascii="Verdana" w:hAnsi="Verdana" w:cs="Verdana"/>
                <w:sz w:val="16"/>
              </w:rPr>
            </w:pPr>
          </w:p>
        </w:tc>
        <w:tc>
          <w:tcPr>
            <w:tcW w:w="725" w:type="dxa"/>
            <w:tcBorders>
              <w:top w:val="single" w:sz="4" w:space="0" w:color="000000"/>
              <w:left w:val="single" w:sz="4" w:space="0" w:color="000000"/>
              <w:bottom w:val="single" w:sz="4" w:space="0" w:color="000000"/>
            </w:tcBorders>
            <w:shd w:val="clear" w:color="auto" w:fill="auto"/>
          </w:tcPr>
          <w:p w14:paraId="7617A86A" w14:textId="77777777" w:rsidR="00760922" w:rsidRPr="00F52B50" w:rsidRDefault="00760922" w:rsidP="00F52B50">
            <w:pPr>
              <w:snapToGrid w:val="0"/>
              <w:spacing w:after="0" w:line="240" w:lineRule="auto"/>
              <w:rPr>
                <w:rFonts w:ascii="Verdana" w:hAnsi="Verdana" w:cs="Verdana"/>
                <w:sz w:val="16"/>
              </w:rPr>
            </w:pPr>
          </w:p>
        </w:tc>
        <w:tc>
          <w:tcPr>
            <w:tcW w:w="819" w:type="dxa"/>
            <w:tcBorders>
              <w:top w:val="single" w:sz="4" w:space="0" w:color="000000"/>
              <w:left w:val="single" w:sz="4" w:space="0" w:color="000000"/>
              <w:bottom w:val="single" w:sz="4" w:space="0" w:color="000000"/>
            </w:tcBorders>
            <w:shd w:val="clear" w:color="auto" w:fill="auto"/>
          </w:tcPr>
          <w:p w14:paraId="04A4EFA9" w14:textId="77777777" w:rsidR="00760922" w:rsidRPr="00F52B50" w:rsidRDefault="00760922" w:rsidP="00F52B50">
            <w:pPr>
              <w:snapToGrid w:val="0"/>
              <w:spacing w:after="0" w:line="240" w:lineRule="auto"/>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tcPr>
          <w:p w14:paraId="468AD154" w14:textId="77777777" w:rsidR="00760922" w:rsidRPr="00F52B50" w:rsidRDefault="00760922" w:rsidP="00F52B50">
            <w:pPr>
              <w:snapToGrid w:val="0"/>
              <w:spacing w:after="0" w:line="240" w:lineRule="auto"/>
              <w:rPr>
                <w:rFonts w:ascii="Verdana" w:hAnsi="Verdana" w:cs="Verdana"/>
                <w:sz w:val="16"/>
              </w:rPr>
            </w:pPr>
          </w:p>
        </w:tc>
        <w:tc>
          <w:tcPr>
            <w:tcW w:w="820" w:type="dxa"/>
            <w:tcBorders>
              <w:top w:val="single" w:sz="4" w:space="0" w:color="000000"/>
              <w:left w:val="single" w:sz="4" w:space="0" w:color="000000"/>
              <w:bottom w:val="single" w:sz="4" w:space="0" w:color="000000"/>
            </w:tcBorders>
            <w:shd w:val="clear" w:color="auto" w:fill="auto"/>
          </w:tcPr>
          <w:p w14:paraId="568D606D" w14:textId="77777777" w:rsidR="00760922" w:rsidRPr="00F52B50" w:rsidRDefault="00760922" w:rsidP="00F52B50">
            <w:pPr>
              <w:snapToGrid w:val="0"/>
              <w:spacing w:after="0" w:line="240" w:lineRule="auto"/>
              <w:rPr>
                <w:rFonts w:ascii="Verdana" w:hAnsi="Verdana" w:cs="Verdana"/>
                <w:sz w:val="16"/>
              </w:rPr>
            </w:pPr>
          </w:p>
        </w:tc>
        <w:tc>
          <w:tcPr>
            <w:tcW w:w="724" w:type="dxa"/>
            <w:tcBorders>
              <w:top w:val="single" w:sz="4" w:space="0" w:color="000000"/>
              <w:left w:val="single" w:sz="4" w:space="0" w:color="000000"/>
              <w:bottom w:val="single" w:sz="4" w:space="0" w:color="000000"/>
            </w:tcBorders>
            <w:shd w:val="clear" w:color="auto" w:fill="auto"/>
          </w:tcPr>
          <w:p w14:paraId="08B9186F" w14:textId="77777777" w:rsidR="00760922" w:rsidRPr="00F52B50" w:rsidRDefault="00760922" w:rsidP="00F52B50">
            <w:pPr>
              <w:snapToGrid w:val="0"/>
              <w:spacing w:after="0" w:line="240" w:lineRule="auto"/>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tcPr>
          <w:p w14:paraId="3FEAFDD7" w14:textId="77777777" w:rsidR="00760922" w:rsidRPr="00F52B50" w:rsidRDefault="00760922" w:rsidP="00F52B50">
            <w:pPr>
              <w:snapToGrid w:val="0"/>
              <w:spacing w:after="0" w:line="240" w:lineRule="auto"/>
              <w:rPr>
                <w:rFonts w:ascii="Verdana" w:hAnsi="Verdana" w:cs="Verdana"/>
                <w:sz w:val="16"/>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14:paraId="3518FEB1" w14:textId="77777777" w:rsidR="00760922" w:rsidRPr="00F52B50" w:rsidRDefault="00760922" w:rsidP="00F52B50">
            <w:pPr>
              <w:snapToGrid w:val="0"/>
              <w:spacing w:after="0" w:line="240" w:lineRule="auto"/>
              <w:rPr>
                <w:rFonts w:ascii="Verdana" w:hAnsi="Verdana" w:cs="Verdana"/>
                <w:sz w:val="16"/>
              </w:rPr>
            </w:pPr>
          </w:p>
        </w:tc>
      </w:tr>
      <w:tr w:rsidR="00760922" w:rsidRPr="00F52B50" w14:paraId="714FE7DF" w14:textId="77777777" w:rsidTr="00706462">
        <w:trPr>
          <w:cantSplit/>
        </w:trPr>
        <w:tc>
          <w:tcPr>
            <w:tcW w:w="1701" w:type="dxa"/>
            <w:tcBorders>
              <w:top w:val="single" w:sz="4" w:space="0" w:color="000000"/>
              <w:left w:val="single" w:sz="4" w:space="0" w:color="000000"/>
              <w:bottom w:val="single" w:sz="4" w:space="0" w:color="000000"/>
            </w:tcBorders>
            <w:shd w:val="clear" w:color="auto" w:fill="auto"/>
          </w:tcPr>
          <w:p w14:paraId="7604ED69" w14:textId="77777777" w:rsidR="00760922" w:rsidRPr="00F52B50" w:rsidRDefault="00760922" w:rsidP="00F52B50">
            <w:pPr>
              <w:spacing w:after="0" w:line="240" w:lineRule="auto"/>
              <w:rPr>
                <w:rFonts w:ascii="Verdana" w:hAnsi="Verdana" w:cs="Verdana"/>
                <w:sz w:val="16"/>
              </w:rPr>
            </w:pPr>
            <w:r w:rsidRPr="00F52B50">
              <w:rPr>
                <w:rFonts w:ascii="Verdana" w:eastAsia="Verdana" w:hAnsi="Verdana" w:cs="Verdana"/>
                <w:sz w:val="16"/>
              </w:rPr>
              <w:t>…</w:t>
            </w:r>
          </w:p>
        </w:tc>
        <w:tc>
          <w:tcPr>
            <w:tcW w:w="1276" w:type="dxa"/>
            <w:tcBorders>
              <w:top w:val="single" w:sz="4" w:space="0" w:color="000000"/>
              <w:left w:val="single" w:sz="4" w:space="0" w:color="000000"/>
              <w:bottom w:val="single" w:sz="4" w:space="0" w:color="000000"/>
            </w:tcBorders>
            <w:shd w:val="clear" w:color="auto" w:fill="auto"/>
          </w:tcPr>
          <w:p w14:paraId="3614DC77" w14:textId="77777777" w:rsidR="00760922" w:rsidRPr="00F52B50" w:rsidRDefault="00760922" w:rsidP="00F52B50">
            <w:pPr>
              <w:snapToGrid w:val="0"/>
              <w:spacing w:after="0" w:line="240" w:lineRule="auto"/>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tcPr>
          <w:p w14:paraId="595A9CDE" w14:textId="77777777" w:rsidR="00760922" w:rsidRPr="00F52B50" w:rsidRDefault="00760922" w:rsidP="00F52B50">
            <w:pPr>
              <w:snapToGrid w:val="0"/>
              <w:spacing w:after="0" w:line="240" w:lineRule="auto"/>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tcPr>
          <w:p w14:paraId="0440D01C" w14:textId="77777777" w:rsidR="00760922" w:rsidRPr="00F52B50" w:rsidRDefault="00760922" w:rsidP="00F52B50">
            <w:pPr>
              <w:snapToGrid w:val="0"/>
              <w:spacing w:after="0" w:line="240" w:lineRule="auto"/>
              <w:rPr>
                <w:rFonts w:ascii="Verdana" w:hAnsi="Verdana" w:cs="Verdana"/>
                <w:sz w:val="16"/>
              </w:rPr>
            </w:pPr>
          </w:p>
        </w:tc>
        <w:tc>
          <w:tcPr>
            <w:tcW w:w="725" w:type="dxa"/>
            <w:tcBorders>
              <w:top w:val="single" w:sz="4" w:space="0" w:color="000000"/>
              <w:left w:val="single" w:sz="4" w:space="0" w:color="000000"/>
              <w:bottom w:val="single" w:sz="4" w:space="0" w:color="000000"/>
            </w:tcBorders>
            <w:shd w:val="clear" w:color="auto" w:fill="auto"/>
          </w:tcPr>
          <w:p w14:paraId="457C8562" w14:textId="77777777" w:rsidR="00760922" w:rsidRPr="00F52B50" w:rsidRDefault="00760922" w:rsidP="00F52B50">
            <w:pPr>
              <w:snapToGrid w:val="0"/>
              <w:spacing w:after="0" w:line="240" w:lineRule="auto"/>
              <w:rPr>
                <w:rFonts w:ascii="Verdana" w:hAnsi="Verdana" w:cs="Verdana"/>
                <w:sz w:val="16"/>
              </w:rPr>
            </w:pPr>
          </w:p>
        </w:tc>
        <w:tc>
          <w:tcPr>
            <w:tcW w:w="819" w:type="dxa"/>
            <w:tcBorders>
              <w:top w:val="single" w:sz="4" w:space="0" w:color="000000"/>
              <w:left w:val="single" w:sz="4" w:space="0" w:color="000000"/>
              <w:bottom w:val="single" w:sz="4" w:space="0" w:color="000000"/>
            </w:tcBorders>
            <w:shd w:val="clear" w:color="auto" w:fill="auto"/>
          </w:tcPr>
          <w:p w14:paraId="5515D7D1" w14:textId="77777777" w:rsidR="00760922" w:rsidRPr="00F52B50" w:rsidRDefault="00760922" w:rsidP="00F52B50">
            <w:pPr>
              <w:snapToGrid w:val="0"/>
              <w:spacing w:after="0" w:line="240" w:lineRule="auto"/>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tcPr>
          <w:p w14:paraId="42055740" w14:textId="77777777" w:rsidR="00760922" w:rsidRPr="00F52B50" w:rsidRDefault="00760922" w:rsidP="00F52B50">
            <w:pPr>
              <w:snapToGrid w:val="0"/>
              <w:spacing w:after="0" w:line="240" w:lineRule="auto"/>
              <w:rPr>
                <w:rFonts w:ascii="Verdana" w:hAnsi="Verdana" w:cs="Verdana"/>
                <w:sz w:val="16"/>
              </w:rPr>
            </w:pPr>
          </w:p>
        </w:tc>
        <w:tc>
          <w:tcPr>
            <w:tcW w:w="820" w:type="dxa"/>
            <w:tcBorders>
              <w:top w:val="single" w:sz="4" w:space="0" w:color="000000"/>
              <w:left w:val="single" w:sz="4" w:space="0" w:color="000000"/>
              <w:bottom w:val="single" w:sz="4" w:space="0" w:color="000000"/>
            </w:tcBorders>
            <w:shd w:val="clear" w:color="auto" w:fill="auto"/>
          </w:tcPr>
          <w:p w14:paraId="61F1026C" w14:textId="77777777" w:rsidR="00760922" w:rsidRPr="00F52B50" w:rsidRDefault="00760922" w:rsidP="00F52B50">
            <w:pPr>
              <w:snapToGrid w:val="0"/>
              <w:spacing w:after="0" w:line="240" w:lineRule="auto"/>
              <w:rPr>
                <w:rFonts w:ascii="Verdana" w:hAnsi="Verdana" w:cs="Verdana"/>
                <w:sz w:val="16"/>
              </w:rPr>
            </w:pPr>
          </w:p>
        </w:tc>
        <w:tc>
          <w:tcPr>
            <w:tcW w:w="724" w:type="dxa"/>
            <w:tcBorders>
              <w:top w:val="single" w:sz="4" w:space="0" w:color="000000"/>
              <w:left w:val="single" w:sz="4" w:space="0" w:color="000000"/>
              <w:bottom w:val="single" w:sz="4" w:space="0" w:color="000000"/>
            </w:tcBorders>
            <w:shd w:val="clear" w:color="auto" w:fill="auto"/>
          </w:tcPr>
          <w:p w14:paraId="75F6D0B5" w14:textId="77777777" w:rsidR="00760922" w:rsidRPr="00F52B50" w:rsidRDefault="00760922" w:rsidP="00F52B50">
            <w:pPr>
              <w:snapToGrid w:val="0"/>
              <w:spacing w:after="0" w:line="240" w:lineRule="auto"/>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tcPr>
          <w:p w14:paraId="18B1AA0A" w14:textId="77777777" w:rsidR="00760922" w:rsidRPr="00F52B50" w:rsidRDefault="00760922" w:rsidP="00F52B50">
            <w:pPr>
              <w:snapToGrid w:val="0"/>
              <w:spacing w:after="0" w:line="240" w:lineRule="auto"/>
              <w:rPr>
                <w:rFonts w:ascii="Verdana" w:hAnsi="Verdana" w:cs="Verdana"/>
                <w:sz w:val="16"/>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14:paraId="72D505E4" w14:textId="77777777" w:rsidR="00760922" w:rsidRPr="00F52B50" w:rsidRDefault="00760922" w:rsidP="00F52B50">
            <w:pPr>
              <w:snapToGrid w:val="0"/>
              <w:spacing w:after="0" w:line="240" w:lineRule="auto"/>
              <w:rPr>
                <w:rFonts w:ascii="Verdana" w:hAnsi="Verdana" w:cs="Verdana"/>
                <w:sz w:val="16"/>
              </w:rPr>
            </w:pPr>
          </w:p>
        </w:tc>
      </w:tr>
      <w:tr w:rsidR="00760922" w:rsidRPr="00F52B50" w14:paraId="4C7A2816" w14:textId="77777777" w:rsidTr="00706462">
        <w:trPr>
          <w:cantSplit/>
        </w:trPr>
        <w:tc>
          <w:tcPr>
            <w:tcW w:w="1701" w:type="dxa"/>
            <w:tcBorders>
              <w:top w:val="single" w:sz="4" w:space="0" w:color="000000"/>
              <w:left w:val="single" w:sz="4" w:space="0" w:color="000000"/>
              <w:bottom w:val="single" w:sz="4" w:space="0" w:color="000000"/>
            </w:tcBorders>
            <w:shd w:val="clear" w:color="auto" w:fill="auto"/>
          </w:tcPr>
          <w:p w14:paraId="217F5385" w14:textId="77777777" w:rsidR="00760922" w:rsidRPr="00F52B50" w:rsidRDefault="00760922" w:rsidP="00F52B50">
            <w:pPr>
              <w:spacing w:after="0" w:line="240" w:lineRule="auto"/>
              <w:rPr>
                <w:rFonts w:ascii="Verdana" w:hAnsi="Verdana" w:cs="Verdana"/>
                <w:sz w:val="16"/>
              </w:rPr>
            </w:pPr>
            <w:r w:rsidRPr="00F52B50">
              <w:rPr>
                <w:rFonts w:ascii="Verdana" w:hAnsi="Verdana" w:cs="Verdana"/>
                <w:sz w:val="16"/>
              </w:rPr>
              <w:t>Total</w:t>
            </w:r>
          </w:p>
        </w:tc>
        <w:tc>
          <w:tcPr>
            <w:tcW w:w="1276" w:type="dxa"/>
            <w:tcBorders>
              <w:top w:val="single" w:sz="4" w:space="0" w:color="000000"/>
              <w:left w:val="single" w:sz="4" w:space="0" w:color="000000"/>
              <w:bottom w:val="single" w:sz="4" w:space="0" w:color="000000"/>
            </w:tcBorders>
            <w:shd w:val="clear" w:color="auto" w:fill="auto"/>
          </w:tcPr>
          <w:p w14:paraId="2CB3D262" w14:textId="77777777" w:rsidR="00760922" w:rsidRPr="00F52B50" w:rsidRDefault="00760922" w:rsidP="00F52B50">
            <w:pPr>
              <w:snapToGrid w:val="0"/>
              <w:spacing w:after="0" w:line="240" w:lineRule="auto"/>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tcPr>
          <w:p w14:paraId="099AD4DE" w14:textId="77777777" w:rsidR="00760922" w:rsidRPr="00F52B50" w:rsidRDefault="00760922" w:rsidP="00F52B50">
            <w:pPr>
              <w:snapToGrid w:val="0"/>
              <w:spacing w:after="0" w:line="240" w:lineRule="auto"/>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tcPr>
          <w:p w14:paraId="13E50545" w14:textId="77777777" w:rsidR="00760922" w:rsidRPr="00F52B50" w:rsidRDefault="00760922" w:rsidP="00F52B50">
            <w:pPr>
              <w:snapToGrid w:val="0"/>
              <w:spacing w:after="0" w:line="240" w:lineRule="auto"/>
              <w:rPr>
                <w:rFonts w:ascii="Verdana" w:hAnsi="Verdana" w:cs="Verdana"/>
                <w:sz w:val="16"/>
              </w:rPr>
            </w:pPr>
          </w:p>
        </w:tc>
        <w:tc>
          <w:tcPr>
            <w:tcW w:w="725" w:type="dxa"/>
            <w:tcBorders>
              <w:top w:val="single" w:sz="4" w:space="0" w:color="000000"/>
              <w:left w:val="single" w:sz="4" w:space="0" w:color="000000"/>
              <w:bottom w:val="single" w:sz="4" w:space="0" w:color="000000"/>
            </w:tcBorders>
            <w:shd w:val="clear" w:color="auto" w:fill="auto"/>
          </w:tcPr>
          <w:p w14:paraId="5407D985" w14:textId="77777777" w:rsidR="00760922" w:rsidRPr="00F52B50" w:rsidRDefault="00760922" w:rsidP="00F52B50">
            <w:pPr>
              <w:snapToGrid w:val="0"/>
              <w:spacing w:after="0" w:line="240" w:lineRule="auto"/>
              <w:rPr>
                <w:rFonts w:ascii="Verdana" w:hAnsi="Verdana" w:cs="Verdana"/>
                <w:sz w:val="16"/>
              </w:rPr>
            </w:pPr>
          </w:p>
        </w:tc>
        <w:tc>
          <w:tcPr>
            <w:tcW w:w="819" w:type="dxa"/>
            <w:tcBorders>
              <w:top w:val="single" w:sz="4" w:space="0" w:color="000000"/>
              <w:left w:val="single" w:sz="4" w:space="0" w:color="000000"/>
              <w:bottom w:val="single" w:sz="4" w:space="0" w:color="000000"/>
            </w:tcBorders>
            <w:shd w:val="clear" w:color="auto" w:fill="auto"/>
          </w:tcPr>
          <w:p w14:paraId="4C3098A9" w14:textId="77777777" w:rsidR="00760922" w:rsidRPr="00F52B50" w:rsidRDefault="00760922" w:rsidP="00F52B50">
            <w:pPr>
              <w:snapToGrid w:val="0"/>
              <w:spacing w:after="0" w:line="240" w:lineRule="auto"/>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tcPr>
          <w:p w14:paraId="7F5D60F6" w14:textId="77777777" w:rsidR="00760922" w:rsidRPr="00F52B50" w:rsidRDefault="00760922" w:rsidP="00F52B50">
            <w:pPr>
              <w:snapToGrid w:val="0"/>
              <w:spacing w:after="0" w:line="240" w:lineRule="auto"/>
              <w:rPr>
                <w:rFonts w:ascii="Verdana" w:hAnsi="Verdana" w:cs="Verdana"/>
                <w:sz w:val="16"/>
              </w:rPr>
            </w:pPr>
          </w:p>
        </w:tc>
        <w:tc>
          <w:tcPr>
            <w:tcW w:w="820" w:type="dxa"/>
            <w:tcBorders>
              <w:top w:val="single" w:sz="4" w:space="0" w:color="000000"/>
              <w:left w:val="single" w:sz="4" w:space="0" w:color="000000"/>
              <w:bottom w:val="single" w:sz="4" w:space="0" w:color="000000"/>
            </w:tcBorders>
            <w:shd w:val="clear" w:color="auto" w:fill="auto"/>
          </w:tcPr>
          <w:p w14:paraId="3C5DA7D7" w14:textId="77777777" w:rsidR="00760922" w:rsidRPr="00F52B50" w:rsidRDefault="00760922" w:rsidP="00F52B50">
            <w:pPr>
              <w:snapToGrid w:val="0"/>
              <w:spacing w:after="0" w:line="240" w:lineRule="auto"/>
              <w:rPr>
                <w:rFonts w:ascii="Verdana" w:hAnsi="Verdana" w:cs="Verdana"/>
                <w:sz w:val="16"/>
              </w:rPr>
            </w:pPr>
          </w:p>
        </w:tc>
        <w:tc>
          <w:tcPr>
            <w:tcW w:w="724" w:type="dxa"/>
            <w:tcBorders>
              <w:top w:val="single" w:sz="4" w:space="0" w:color="000000"/>
              <w:left w:val="single" w:sz="4" w:space="0" w:color="000000"/>
              <w:bottom w:val="single" w:sz="4" w:space="0" w:color="000000"/>
            </w:tcBorders>
            <w:shd w:val="clear" w:color="auto" w:fill="auto"/>
          </w:tcPr>
          <w:p w14:paraId="6FFCC14A" w14:textId="77777777" w:rsidR="00760922" w:rsidRPr="00F52B50" w:rsidRDefault="00760922" w:rsidP="00F52B50">
            <w:pPr>
              <w:snapToGrid w:val="0"/>
              <w:spacing w:after="0" w:line="240" w:lineRule="auto"/>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tcPr>
          <w:p w14:paraId="4E901A16" w14:textId="77777777" w:rsidR="00760922" w:rsidRPr="00F52B50" w:rsidRDefault="00760922" w:rsidP="00F52B50">
            <w:pPr>
              <w:snapToGrid w:val="0"/>
              <w:spacing w:after="0" w:line="240" w:lineRule="auto"/>
              <w:rPr>
                <w:rFonts w:ascii="Verdana" w:hAnsi="Verdana" w:cs="Verdana"/>
                <w:sz w:val="16"/>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14:paraId="09458E8B" w14:textId="77777777" w:rsidR="00760922" w:rsidRPr="00F52B50" w:rsidRDefault="00760922" w:rsidP="00F52B50">
            <w:pPr>
              <w:snapToGrid w:val="0"/>
              <w:spacing w:after="0" w:line="240" w:lineRule="auto"/>
              <w:rPr>
                <w:rFonts w:ascii="Verdana" w:hAnsi="Verdana" w:cs="Verdana"/>
                <w:sz w:val="16"/>
              </w:rPr>
            </w:pPr>
          </w:p>
        </w:tc>
      </w:tr>
    </w:tbl>
    <w:p w14:paraId="0560B9AC" w14:textId="77777777" w:rsidR="00760922" w:rsidRPr="00F52B50" w:rsidRDefault="00760922" w:rsidP="00760922">
      <w:pPr>
        <w:rPr>
          <w:rFonts w:ascii="Verdana" w:hAnsi="Verdana" w:cs="Verdana"/>
          <w:sz w:val="18"/>
        </w:rPr>
      </w:pPr>
    </w:p>
    <w:p w14:paraId="6ABFC19D" w14:textId="77777777" w:rsidR="00760922" w:rsidRPr="00F52B50" w:rsidRDefault="00760922" w:rsidP="00760922">
      <w:pPr>
        <w:jc w:val="both"/>
        <w:rPr>
          <w:rFonts w:ascii="Verdana" w:hAnsi="Verdana" w:cs="Verdana"/>
          <w:sz w:val="16"/>
        </w:rPr>
      </w:pPr>
      <w:r w:rsidRPr="00F52B50">
        <w:rPr>
          <w:rFonts w:ascii="Verdana" w:hAnsi="Verdana" w:cs="Verdana"/>
          <w:sz w:val="18"/>
        </w:rPr>
        <w:t>Déploiement territorial de l’activité</w:t>
      </w:r>
    </w:p>
    <w:tbl>
      <w:tblPr>
        <w:tblW w:w="0" w:type="auto"/>
        <w:tblInd w:w="70" w:type="dxa"/>
        <w:tblLayout w:type="fixed"/>
        <w:tblCellMar>
          <w:left w:w="70" w:type="dxa"/>
          <w:right w:w="70" w:type="dxa"/>
        </w:tblCellMar>
        <w:tblLook w:val="0000" w:firstRow="0" w:lastRow="0" w:firstColumn="0" w:lastColumn="0" w:noHBand="0" w:noVBand="0"/>
      </w:tblPr>
      <w:tblGrid>
        <w:gridCol w:w="1245"/>
        <w:gridCol w:w="1732"/>
        <w:gridCol w:w="771"/>
        <w:gridCol w:w="772"/>
        <w:gridCol w:w="725"/>
        <w:gridCol w:w="819"/>
        <w:gridCol w:w="771"/>
        <w:gridCol w:w="820"/>
        <w:gridCol w:w="724"/>
        <w:gridCol w:w="772"/>
        <w:gridCol w:w="782"/>
      </w:tblGrid>
      <w:tr w:rsidR="00760922" w:rsidRPr="00F52B50" w14:paraId="7BAFE4BA" w14:textId="77777777" w:rsidTr="00706462">
        <w:trPr>
          <w:cantSplit/>
        </w:trPr>
        <w:tc>
          <w:tcPr>
            <w:tcW w:w="1245" w:type="dxa"/>
            <w:vMerge w:val="restart"/>
            <w:tcBorders>
              <w:top w:val="single" w:sz="4" w:space="0" w:color="000000"/>
              <w:left w:val="single" w:sz="4" w:space="0" w:color="000000"/>
              <w:bottom w:val="single" w:sz="4" w:space="0" w:color="000000"/>
            </w:tcBorders>
            <w:shd w:val="clear" w:color="auto" w:fill="auto"/>
          </w:tcPr>
          <w:p w14:paraId="5973A4D6" w14:textId="77777777" w:rsidR="00760922" w:rsidRPr="00F52B50" w:rsidRDefault="00760922" w:rsidP="00F52B50">
            <w:pPr>
              <w:spacing w:after="0"/>
              <w:rPr>
                <w:rFonts w:ascii="Verdana" w:hAnsi="Verdana" w:cs="Verdana"/>
                <w:sz w:val="16"/>
              </w:rPr>
            </w:pPr>
            <w:r w:rsidRPr="00F52B50">
              <w:rPr>
                <w:rFonts w:ascii="Verdana" w:hAnsi="Verdana" w:cs="Verdana"/>
                <w:sz w:val="16"/>
              </w:rPr>
              <w:t>Territoire</w:t>
            </w:r>
          </w:p>
        </w:tc>
        <w:tc>
          <w:tcPr>
            <w:tcW w:w="1732" w:type="dxa"/>
            <w:vMerge w:val="restart"/>
            <w:tcBorders>
              <w:top w:val="single" w:sz="4" w:space="0" w:color="000000"/>
              <w:left w:val="single" w:sz="4" w:space="0" w:color="000000"/>
              <w:bottom w:val="single" w:sz="4" w:space="0" w:color="000000"/>
            </w:tcBorders>
            <w:shd w:val="clear" w:color="auto" w:fill="auto"/>
          </w:tcPr>
          <w:p w14:paraId="448788CC" w14:textId="77777777" w:rsidR="00760922" w:rsidRPr="00F52B50" w:rsidRDefault="00760922" w:rsidP="00F52B50">
            <w:pPr>
              <w:spacing w:after="0"/>
              <w:jc w:val="center"/>
              <w:rPr>
                <w:rFonts w:ascii="Verdana" w:hAnsi="Verdana" w:cs="Verdana"/>
                <w:sz w:val="16"/>
              </w:rPr>
            </w:pPr>
            <w:r w:rsidRPr="00F52B50">
              <w:rPr>
                <w:rFonts w:ascii="Verdana" w:hAnsi="Verdana" w:cs="Verdana"/>
                <w:sz w:val="16"/>
              </w:rPr>
              <w:t>Descriptif</w:t>
            </w:r>
          </w:p>
        </w:tc>
        <w:tc>
          <w:tcPr>
            <w:tcW w:w="2268" w:type="dxa"/>
            <w:gridSpan w:val="3"/>
            <w:tcBorders>
              <w:top w:val="single" w:sz="4" w:space="0" w:color="000000"/>
              <w:left w:val="single" w:sz="4" w:space="0" w:color="000000"/>
              <w:bottom w:val="single" w:sz="4" w:space="0" w:color="000000"/>
            </w:tcBorders>
            <w:shd w:val="clear" w:color="auto" w:fill="auto"/>
          </w:tcPr>
          <w:p w14:paraId="1E97D8E5" w14:textId="77777777" w:rsidR="00760922" w:rsidRPr="00F52B50" w:rsidRDefault="00760922" w:rsidP="00F52B50">
            <w:pPr>
              <w:spacing w:after="0"/>
              <w:jc w:val="center"/>
              <w:rPr>
                <w:rFonts w:ascii="Verdana" w:hAnsi="Verdana" w:cs="Verdana"/>
                <w:sz w:val="16"/>
                <w:lang w:val="es-ES"/>
              </w:rPr>
            </w:pPr>
            <w:proofErr w:type="gramStart"/>
            <w:r w:rsidRPr="00F52B50">
              <w:rPr>
                <w:rFonts w:ascii="Verdana" w:hAnsi="Verdana" w:cs="Verdana"/>
                <w:sz w:val="16"/>
              </w:rPr>
              <w:t>n</w:t>
            </w:r>
            <w:proofErr w:type="gramEnd"/>
            <w:r w:rsidRPr="00F52B50">
              <w:rPr>
                <w:rFonts w:ascii="Verdana" w:hAnsi="Verdana" w:cs="Verdana"/>
                <w:sz w:val="16"/>
              </w:rPr>
              <w:t>-3</w:t>
            </w:r>
          </w:p>
        </w:tc>
        <w:tc>
          <w:tcPr>
            <w:tcW w:w="2410" w:type="dxa"/>
            <w:gridSpan w:val="3"/>
            <w:tcBorders>
              <w:top w:val="single" w:sz="4" w:space="0" w:color="000000"/>
              <w:left w:val="single" w:sz="4" w:space="0" w:color="000000"/>
              <w:bottom w:val="single" w:sz="4" w:space="0" w:color="000000"/>
            </w:tcBorders>
            <w:shd w:val="clear" w:color="auto" w:fill="auto"/>
          </w:tcPr>
          <w:p w14:paraId="42689A6A" w14:textId="77777777" w:rsidR="00760922" w:rsidRPr="00F52B50" w:rsidRDefault="00760922" w:rsidP="00F52B50">
            <w:pPr>
              <w:spacing w:after="0"/>
              <w:jc w:val="center"/>
              <w:rPr>
                <w:rFonts w:ascii="Verdana" w:hAnsi="Verdana" w:cs="Verdana"/>
                <w:sz w:val="16"/>
                <w:lang w:val="es-ES"/>
              </w:rPr>
            </w:pPr>
            <w:r w:rsidRPr="00F52B50">
              <w:rPr>
                <w:rFonts w:ascii="Verdana" w:hAnsi="Verdana" w:cs="Verdana"/>
                <w:sz w:val="16"/>
                <w:lang w:val="es-ES"/>
              </w:rPr>
              <w:t>n-2</w:t>
            </w:r>
          </w:p>
        </w:tc>
        <w:tc>
          <w:tcPr>
            <w:tcW w:w="2278" w:type="dxa"/>
            <w:gridSpan w:val="3"/>
            <w:tcBorders>
              <w:top w:val="single" w:sz="4" w:space="0" w:color="000000"/>
              <w:left w:val="single" w:sz="4" w:space="0" w:color="000000"/>
              <w:bottom w:val="single" w:sz="4" w:space="0" w:color="000000"/>
              <w:right w:val="single" w:sz="4" w:space="0" w:color="000000"/>
            </w:tcBorders>
            <w:shd w:val="clear" w:color="auto" w:fill="auto"/>
          </w:tcPr>
          <w:p w14:paraId="41F8AA73" w14:textId="77777777" w:rsidR="00760922" w:rsidRPr="00F52B50" w:rsidRDefault="00760922" w:rsidP="00F52B50">
            <w:pPr>
              <w:spacing w:after="0"/>
              <w:jc w:val="center"/>
              <w:rPr>
                <w:rFonts w:ascii="Verdana" w:hAnsi="Verdana"/>
              </w:rPr>
            </w:pPr>
            <w:r w:rsidRPr="00F52B50">
              <w:rPr>
                <w:rFonts w:ascii="Verdana" w:hAnsi="Verdana" w:cs="Verdana"/>
                <w:sz w:val="16"/>
                <w:lang w:val="es-ES"/>
              </w:rPr>
              <w:t>n-1</w:t>
            </w:r>
          </w:p>
        </w:tc>
      </w:tr>
      <w:tr w:rsidR="00760922" w:rsidRPr="00F52B50" w14:paraId="33869271" w14:textId="77777777" w:rsidTr="00706462">
        <w:trPr>
          <w:cantSplit/>
        </w:trPr>
        <w:tc>
          <w:tcPr>
            <w:tcW w:w="1245" w:type="dxa"/>
            <w:vMerge/>
            <w:tcBorders>
              <w:top w:val="single" w:sz="4" w:space="0" w:color="000000"/>
              <w:left w:val="single" w:sz="4" w:space="0" w:color="000000"/>
              <w:bottom w:val="single" w:sz="4" w:space="0" w:color="000000"/>
            </w:tcBorders>
            <w:shd w:val="clear" w:color="auto" w:fill="auto"/>
          </w:tcPr>
          <w:p w14:paraId="25E6A371" w14:textId="77777777" w:rsidR="00760922" w:rsidRPr="00F52B50" w:rsidRDefault="00760922" w:rsidP="00F52B50">
            <w:pPr>
              <w:spacing w:after="0"/>
              <w:rPr>
                <w:rFonts w:ascii="Verdana" w:hAnsi="Verdana"/>
              </w:rPr>
            </w:pPr>
          </w:p>
        </w:tc>
        <w:tc>
          <w:tcPr>
            <w:tcW w:w="1732" w:type="dxa"/>
            <w:vMerge/>
            <w:tcBorders>
              <w:top w:val="single" w:sz="4" w:space="0" w:color="000000"/>
              <w:left w:val="single" w:sz="4" w:space="0" w:color="000000"/>
              <w:bottom w:val="single" w:sz="4" w:space="0" w:color="000000"/>
            </w:tcBorders>
            <w:shd w:val="clear" w:color="auto" w:fill="auto"/>
          </w:tcPr>
          <w:p w14:paraId="1C18E0DF" w14:textId="77777777" w:rsidR="00760922" w:rsidRPr="00F52B50" w:rsidRDefault="00760922" w:rsidP="00F52B50">
            <w:pPr>
              <w:spacing w:after="0"/>
              <w:rPr>
                <w:rFonts w:ascii="Verdana" w:hAnsi="Verdana"/>
              </w:rPr>
            </w:pPr>
          </w:p>
        </w:tc>
        <w:tc>
          <w:tcPr>
            <w:tcW w:w="771" w:type="dxa"/>
            <w:tcBorders>
              <w:top w:val="single" w:sz="4" w:space="0" w:color="000000"/>
              <w:left w:val="single" w:sz="4" w:space="0" w:color="000000"/>
              <w:bottom w:val="single" w:sz="4" w:space="0" w:color="000000"/>
            </w:tcBorders>
            <w:shd w:val="clear" w:color="auto" w:fill="auto"/>
          </w:tcPr>
          <w:p w14:paraId="0177950C" w14:textId="77777777" w:rsidR="00760922" w:rsidRPr="00F52B50" w:rsidRDefault="00760922" w:rsidP="00F52B50">
            <w:pPr>
              <w:spacing w:after="0"/>
              <w:jc w:val="center"/>
              <w:rPr>
                <w:rFonts w:ascii="Verdana" w:hAnsi="Verdana" w:cs="Verdana"/>
                <w:sz w:val="16"/>
                <w:lang w:val="es-ES"/>
              </w:rPr>
            </w:pPr>
            <w:proofErr w:type="spellStart"/>
            <w:r w:rsidRPr="00F52B50">
              <w:rPr>
                <w:rFonts w:ascii="Verdana" w:hAnsi="Verdana" w:cs="Verdana"/>
                <w:sz w:val="16"/>
                <w:lang w:val="es-ES"/>
              </w:rPr>
              <w:t>Vol</w:t>
            </w:r>
            <w:proofErr w:type="spellEnd"/>
          </w:p>
        </w:tc>
        <w:tc>
          <w:tcPr>
            <w:tcW w:w="772" w:type="dxa"/>
            <w:tcBorders>
              <w:top w:val="single" w:sz="4" w:space="0" w:color="000000"/>
              <w:left w:val="single" w:sz="4" w:space="0" w:color="000000"/>
              <w:bottom w:val="single" w:sz="4" w:space="0" w:color="000000"/>
            </w:tcBorders>
            <w:shd w:val="clear" w:color="auto" w:fill="auto"/>
          </w:tcPr>
          <w:p w14:paraId="639D8C27" w14:textId="77777777" w:rsidR="00760922" w:rsidRPr="00F52B50" w:rsidRDefault="00760922" w:rsidP="00F52B50">
            <w:pPr>
              <w:spacing w:after="0"/>
              <w:jc w:val="center"/>
              <w:rPr>
                <w:rFonts w:ascii="Verdana" w:hAnsi="Verdana" w:cs="Verdana"/>
                <w:sz w:val="12"/>
                <w:lang w:val="es-ES"/>
              </w:rPr>
            </w:pPr>
            <w:r w:rsidRPr="00F52B50">
              <w:rPr>
                <w:rFonts w:ascii="Verdana" w:hAnsi="Verdana" w:cs="Verdana"/>
                <w:sz w:val="16"/>
                <w:lang w:val="es-ES"/>
              </w:rPr>
              <w:t>CA</w:t>
            </w:r>
          </w:p>
        </w:tc>
        <w:tc>
          <w:tcPr>
            <w:tcW w:w="725" w:type="dxa"/>
            <w:tcBorders>
              <w:top w:val="single" w:sz="4" w:space="0" w:color="000000"/>
              <w:left w:val="single" w:sz="4" w:space="0" w:color="000000"/>
              <w:bottom w:val="single" w:sz="4" w:space="0" w:color="000000"/>
            </w:tcBorders>
            <w:shd w:val="clear" w:color="auto" w:fill="auto"/>
          </w:tcPr>
          <w:p w14:paraId="2E16A71C" w14:textId="77777777" w:rsidR="00760922" w:rsidRPr="00F52B50" w:rsidRDefault="00760922" w:rsidP="00F52B50">
            <w:pPr>
              <w:spacing w:after="0"/>
              <w:jc w:val="center"/>
              <w:rPr>
                <w:rFonts w:ascii="Verdana" w:hAnsi="Verdana" w:cs="Verdana"/>
                <w:sz w:val="16"/>
                <w:lang w:val="es-ES"/>
              </w:rPr>
            </w:pPr>
            <w:proofErr w:type="spellStart"/>
            <w:r w:rsidRPr="00F52B50">
              <w:rPr>
                <w:rFonts w:ascii="Verdana" w:hAnsi="Verdana" w:cs="Verdana"/>
                <w:sz w:val="12"/>
                <w:lang w:val="es-ES"/>
              </w:rPr>
              <w:t>Part</w:t>
            </w:r>
            <w:proofErr w:type="spellEnd"/>
            <w:r w:rsidRPr="00F52B50">
              <w:rPr>
                <w:rFonts w:ascii="Verdana" w:hAnsi="Verdana" w:cs="Verdana"/>
                <w:sz w:val="12"/>
                <w:lang w:val="es-ES"/>
              </w:rPr>
              <w:t xml:space="preserve"> relative</w:t>
            </w:r>
          </w:p>
        </w:tc>
        <w:tc>
          <w:tcPr>
            <w:tcW w:w="819" w:type="dxa"/>
            <w:tcBorders>
              <w:top w:val="single" w:sz="4" w:space="0" w:color="000000"/>
              <w:left w:val="single" w:sz="4" w:space="0" w:color="000000"/>
              <w:bottom w:val="single" w:sz="4" w:space="0" w:color="000000"/>
            </w:tcBorders>
            <w:shd w:val="clear" w:color="auto" w:fill="auto"/>
          </w:tcPr>
          <w:p w14:paraId="3615B48A" w14:textId="77777777" w:rsidR="00760922" w:rsidRPr="00F52B50" w:rsidRDefault="00760922" w:rsidP="00F52B50">
            <w:pPr>
              <w:spacing w:after="0"/>
              <w:jc w:val="center"/>
              <w:rPr>
                <w:rFonts w:ascii="Verdana" w:hAnsi="Verdana" w:cs="Verdana"/>
                <w:sz w:val="16"/>
                <w:lang w:val="es-ES"/>
              </w:rPr>
            </w:pPr>
            <w:proofErr w:type="spellStart"/>
            <w:r w:rsidRPr="00F52B50">
              <w:rPr>
                <w:rFonts w:ascii="Verdana" w:hAnsi="Verdana" w:cs="Verdana"/>
                <w:sz w:val="16"/>
                <w:lang w:val="es-ES"/>
              </w:rPr>
              <w:t>Vol</w:t>
            </w:r>
            <w:proofErr w:type="spellEnd"/>
          </w:p>
        </w:tc>
        <w:tc>
          <w:tcPr>
            <w:tcW w:w="771" w:type="dxa"/>
            <w:tcBorders>
              <w:top w:val="single" w:sz="4" w:space="0" w:color="000000"/>
              <w:left w:val="single" w:sz="4" w:space="0" w:color="000000"/>
              <w:bottom w:val="single" w:sz="4" w:space="0" w:color="000000"/>
            </w:tcBorders>
            <w:shd w:val="clear" w:color="auto" w:fill="auto"/>
          </w:tcPr>
          <w:p w14:paraId="79BBE407" w14:textId="77777777" w:rsidR="00760922" w:rsidRPr="00F52B50" w:rsidRDefault="00760922" w:rsidP="00F52B50">
            <w:pPr>
              <w:spacing w:after="0"/>
              <w:jc w:val="center"/>
              <w:rPr>
                <w:rFonts w:ascii="Verdana" w:hAnsi="Verdana" w:cs="Verdana"/>
                <w:sz w:val="12"/>
                <w:lang w:val="es-ES"/>
              </w:rPr>
            </w:pPr>
            <w:r w:rsidRPr="00F52B50">
              <w:rPr>
                <w:rFonts w:ascii="Verdana" w:hAnsi="Verdana" w:cs="Verdana"/>
                <w:sz w:val="16"/>
                <w:lang w:val="es-ES"/>
              </w:rPr>
              <w:t>CA</w:t>
            </w:r>
          </w:p>
        </w:tc>
        <w:tc>
          <w:tcPr>
            <w:tcW w:w="820" w:type="dxa"/>
            <w:tcBorders>
              <w:top w:val="single" w:sz="4" w:space="0" w:color="000000"/>
              <w:left w:val="single" w:sz="4" w:space="0" w:color="000000"/>
              <w:bottom w:val="single" w:sz="4" w:space="0" w:color="000000"/>
            </w:tcBorders>
            <w:shd w:val="clear" w:color="auto" w:fill="auto"/>
          </w:tcPr>
          <w:p w14:paraId="3827CED7" w14:textId="77777777" w:rsidR="00760922" w:rsidRPr="00F52B50" w:rsidRDefault="00760922" w:rsidP="00F52B50">
            <w:pPr>
              <w:spacing w:after="0"/>
              <w:jc w:val="center"/>
              <w:rPr>
                <w:rFonts w:ascii="Verdana" w:hAnsi="Verdana" w:cs="Verdana"/>
                <w:sz w:val="16"/>
                <w:lang w:val="es-ES"/>
              </w:rPr>
            </w:pPr>
            <w:proofErr w:type="spellStart"/>
            <w:r w:rsidRPr="00F52B50">
              <w:rPr>
                <w:rFonts w:ascii="Verdana" w:hAnsi="Verdana" w:cs="Verdana"/>
                <w:sz w:val="12"/>
                <w:lang w:val="es-ES"/>
              </w:rPr>
              <w:t>Part</w:t>
            </w:r>
            <w:proofErr w:type="spellEnd"/>
            <w:r w:rsidRPr="00F52B50">
              <w:rPr>
                <w:rFonts w:ascii="Verdana" w:hAnsi="Verdana" w:cs="Verdana"/>
                <w:sz w:val="12"/>
                <w:lang w:val="es-ES"/>
              </w:rPr>
              <w:t xml:space="preserve"> relative</w:t>
            </w:r>
          </w:p>
        </w:tc>
        <w:tc>
          <w:tcPr>
            <w:tcW w:w="724" w:type="dxa"/>
            <w:tcBorders>
              <w:top w:val="single" w:sz="4" w:space="0" w:color="000000"/>
              <w:left w:val="single" w:sz="4" w:space="0" w:color="000000"/>
              <w:bottom w:val="single" w:sz="4" w:space="0" w:color="000000"/>
            </w:tcBorders>
            <w:shd w:val="clear" w:color="auto" w:fill="auto"/>
          </w:tcPr>
          <w:p w14:paraId="6A36CFF7" w14:textId="77777777" w:rsidR="00760922" w:rsidRPr="00F52B50" w:rsidRDefault="00760922" w:rsidP="00F52B50">
            <w:pPr>
              <w:spacing w:after="0"/>
              <w:jc w:val="center"/>
              <w:rPr>
                <w:rFonts w:ascii="Verdana" w:hAnsi="Verdana" w:cs="Verdana"/>
                <w:sz w:val="16"/>
              </w:rPr>
            </w:pPr>
            <w:proofErr w:type="spellStart"/>
            <w:r w:rsidRPr="00F52B50">
              <w:rPr>
                <w:rFonts w:ascii="Verdana" w:hAnsi="Verdana" w:cs="Verdana"/>
                <w:sz w:val="16"/>
                <w:lang w:val="es-ES"/>
              </w:rPr>
              <w:t>Vol</w:t>
            </w:r>
            <w:proofErr w:type="spellEnd"/>
          </w:p>
        </w:tc>
        <w:tc>
          <w:tcPr>
            <w:tcW w:w="772" w:type="dxa"/>
            <w:tcBorders>
              <w:top w:val="single" w:sz="4" w:space="0" w:color="000000"/>
              <w:left w:val="single" w:sz="4" w:space="0" w:color="000000"/>
              <w:bottom w:val="single" w:sz="4" w:space="0" w:color="000000"/>
            </w:tcBorders>
            <w:shd w:val="clear" w:color="auto" w:fill="auto"/>
          </w:tcPr>
          <w:p w14:paraId="53D529F8" w14:textId="77777777" w:rsidR="00760922" w:rsidRPr="00F52B50" w:rsidRDefault="00760922" w:rsidP="00F52B50">
            <w:pPr>
              <w:spacing w:after="0"/>
              <w:jc w:val="center"/>
              <w:rPr>
                <w:rFonts w:ascii="Verdana" w:hAnsi="Verdana" w:cs="Verdana"/>
                <w:sz w:val="12"/>
                <w:lang w:val="es-ES"/>
              </w:rPr>
            </w:pPr>
            <w:r w:rsidRPr="00F52B50">
              <w:rPr>
                <w:rFonts w:ascii="Verdana" w:hAnsi="Verdana" w:cs="Verdana"/>
                <w:sz w:val="16"/>
              </w:rPr>
              <w:t>CA</w:t>
            </w: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14:paraId="33B7F6DF" w14:textId="77777777" w:rsidR="00760922" w:rsidRPr="00F52B50" w:rsidRDefault="00760922" w:rsidP="00F52B50">
            <w:pPr>
              <w:spacing w:after="0"/>
              <w:jc w:val="center"/>
              <w:rPr>
                <w:rFonts w:ascii="Verdana" w:hAnsi="Verdana"/>
              </w:rPr>
            </w:pPr>
            <w:proofErr w:type="spellStart"/>
            <w:r w:rsidRPr="00F52B50">
              <w:rPr>
                <w:rFonts w:ascii="Verdana" w:hAnsi="Verdana" w:cs="Verdana"/>
                <w:sz w:val="12"/>
                <w:lang w:val="es-ES"/>
              </w:rPr>
              <w:t>Part</w:t>
            </w:r>
            <w:proofErr w:type="spellEnd"/>
            <w:r w:rsidRPr="00F52B50">
              <w:rPr>
                <w:rFonts w:ascii="Verdana" w:hAnsi="Verdana" w:cs="Verdana"/>
                <w:sz w:val="12"/>
                <w:lang w:val="es-ES"/>
              </w:rPr>
              <w:t xml:space="preserve"> relative</w:t>
            </w:r>
          </w:p>
        </w:tc>
      </w:tr>
      <w:tr w:rsidR="00760922" w:rsidRPr="00F52B50" w14:paraId="08EC3F94" w14:textId="77777777" w:rsidTr="00706462">
        <w:trPr>
          <w:cantSplit/>
        </w:trPr>
        <w:tc>
          <w:tcPr>
            <w:tcW w:w="1245" w:type="dxa"/>
            <w:tcBorders>
              <w:top w:val="single" w:sz="4" w:space="0" w:color="000000"/>
              <w:left w:val="single" w:sz="4" w:space="0" w:color="000000"/>
              <w:bottom w:val="single" w:sz="4" w:space="0" w:color="000000"/>
            </w:tcBorders>
            <w:shd w:val="clear" w:color="auto" w:fill="auto"/>
          </w:tcPr>
          <w:p w14:paraId="4CACD330" w14:textId="77777777" w:rsidR="00760922" w:rsidRPr="00F52B50" w:rsidRDefault="00760922" w:rsidP="00F52B50">
            <w:pPr>
              <w:spacing w:after="0"/>
              <w:rPr>
                <w:rFonts w:ascii="Verdana" w:hAnsi="Verdana" w:cs="Verdana"/>
                <w:sz w:val="16"/>
              </w:rPr>
            </w:pPr>
            <w:r w:rsidRPr="00F52B50">
              <w:rPr>
                <w:rFonts w:ascii="Verdana" w:hAnsi="Verdana" w:cs="Verdana"/>
                <w:sz w:val="16"/>
              </w:rPr>
              <w:t>Territoire 1</w:t>
            </w:r>
          </w:p>
        </w:tc>
        <w:tc>
          <w:tcPr>
            <w:tcW w:w="1732" w:type="dxa"/>
            <w:tcBorders>
              <w:top w:val="single" w:sz="4" w:space="0" w:color="000000"/>
              <w:left w:val="single" w:sz="4" w:space="0" w:color="000000"/>
              <w:bottom w:val="single" w:sz="4" w:space="0" w:color="000000"/>
            </w:tcBorders>
            <w:shd w:val="clear" w:color="auto" w:fill="auto"/>
          </w:tcPr>
          <w:p w14:paraId="1D2EC5FC" w14:textId="77777777" w:rsidR="00760922" w:rsidRPr="00F52B50" w:rsidRDefault="00760922" w:rsidP="00F52B50">
            <w:pPr>
              <w:snapToGrid w:val="0"/>
              <w:spacing w:after="0"/>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tcPr>
          <w:p w14:paraId="266E1D74" w14:textId="77777777" w:rsidR="00760922" w:rsidRPr="00F52B50" w:rsidRDefault="00760922" w:rsidP="00F52B50">
            <w:pPr>
              <w:snapToGrid w:val="0"/>
              <w:spacing w:after="0"/>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tcPr>
          <w:p w14:paraId="696CBADD" w14:textId="77777777" w:rsidR="00760922" w:rsidRPr="00F52B50" w:rsidRDefault="00760922" w:rsidP="00F52B50">
            <w:pPr>
              <w:snapToGrid w:val="0"/>
              <w:spacing w:after="0"/>
              <w:rPr>
                <w:rFonts w:ascii="Verdana" w:hAnsi="Verdana" w:cs="Verdana"/>
                <w:sz w:val="16"/>
              </w:rPr>
            </w:pPr>
          </w:p>
        </w:tc>
        <w:tc>
          <w:tcPr>
            <w:tcW w:w="725" w:type="dxa"/>
            <w:tcBorders>
              <w:top w:val="single" w:sz="4" w:space="0" w:color="000000"/>
              <w:left w:val="single" w:sz="4" w:space="0" w:color="000000"/>
              <w:bottom w:val="single" w:sz="4" w:space="0" w:color="000000"/>
            </w:tcBorders>
            <w:shd w:val="clear" w:color="auto" w:fill="auto"/>
          </w:tcPr>
          <w:p w14:paraId="0B499451" w14:textId="77777777" w:rsidR="00760922" w:rsidRPr="00F52B50" w:rsidRDefault="00760922" w:rsidP="00F52B50">
            <w:pPr>
              <w:snapToGrid w:val="0"/>
              <w:spacing w:after="0"/>
              <w:rPr>
                <w:rFonts w:ascii="Verdana" w:hAnsi="Verdana" w:cs="Verdana"/>
                <w:sz w:val="16"/>
              </w:rPr>
            </w:pPr>
          </w:p>
        </w:tc>
        <w:tc>
          <w:tcPr>
            <w:tcW w:w="819" w:type="dxa"/>
            <w:tcBorders>
              <w:top w:val="single" w:sz="4" w:space="0" w:color="000000"/>
              <w:left w:val="single" w:sz="4" w:space="0" w:color="000000"/>
              <w:bottom w:val="single" w:sz="4" w:space="0" w:color="000000"/>
            </w:tcBorders>
            <w:shd w:val="clear" w:color="auto" w:fill="auto"/>
          </w:tcPr>
          <w:p w14:paraId="20CBADB6" w14:textId="77777777" w:rsidR="00760922" w:rsidRPr="00F52B50" w:rsidRDefault="00760922" w:rsidP="00F52B50">
            <w:pPr>
              <w:snapToGrid w:val="0"/>
              <w:spacing w:after="0"/>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tcPr>
          <w:p w14:paraId="40D3E121" w14:textId="77777777" w:rsidR="00760922" w:rsidRPr="00F52B50" w:rsidRDefault="00760922" w:rsidP="00F52B50">
            <w:pPr>
              <w:snapToGrid w:val="0"/>
              <w:spacing w:after="0"/>
              <w:rPr>
                <w:rFonts w:ascii="Verdana" w:hAnsi="Verdana" w:cs="Verdana"/>
                <w:sz w:val="16"/>
              </w:rPr>
            </w:pPr>
          </w:p>
        </w:tc>
        <w:tc>
          <w:tcPr>
            <w:tcW w:w="820" w:type="dxa"/>
            <w:tcBorders>
              <w:top w:val="single" w:sz="4" w:space="0" w:color="000000"/>
              <w:left w:val="single" w:sz="4" w:space="0" w:color="000000"/>
              <w:bottom w:val="single" w:sz="4" w:space="0" w:color="000000"/>
            </w:tcBorders>
            <w:shd w:val="clear" w:color="auto" w:fill="auto"/>
          </w:tcPr>
          <w:p w14:paraId="1B7089CE" w14:textId="77777777" w:rsidR="00760922" w:rsidRPr="00F52B50" w:rsidRDefault="00760922" w:rsidP="00F52B50">
            <w:pPr>
              <w:snapToGrid w:val="0"/>
              <w:spacing w:after="0"/>
              <w:rPr>
                <w:rFonts w:ascii="Verdana" w:hAnsi="Verdana" w:cs="Verdana"/>
                <w:sz w:val="16"/>
              </w:rPr>
            </w:pPr>
          </w:p>
        </w:tc>
        <w:tc>
          <w:tcPr>
            <w:tcW w:w="724" w:type="dxa"/>
            <w:tcBorders>
              <w:top w:val="single" w:sz="4" w:space="0" w:color="000000"/>
              <w:left w:val="single" w:sz="4" w:space="0" w:color="000000"/>
              <w:bottom w:val="single" w:sz="4" w:space="0" w:color="000000"/>
            </w:tcBorders>
            <w:shd w:val="clear" w:color="auto" w:fill="auto"/>
          </w:tcPr>
          <w:p w14:paraId="47635D02" w14:textId="77777777" w:rsidR="00760922" w:rsidRPr="00F52B50" w:rsidRDefault="00760922" w:rsidP="00F52B50">
            <w:pPr>
              <w:snapToGrid w:val="0"/>
              <w:spacing w:after="0"/>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tcPr>
          <w:p w14:paraId="49F3DFE8" w14:textId="77777777" w:rsidR="00760922" w:rsidRPr="00F52B50" w:rsidRDefault="00760922" w:rsidP="00F52B50">
            <w:pPr>
              <w:snapToGrid w:val="0"/>
              <w:spacing w:after="0"/>
              <w:rPr>
                <w:rFonts w:ascii="Verdana" w:hAnsi="Verdana" w:cs="Verdana"/>
                <w:sz w:val="16"/>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14:paraId="2BE19A61" w14:textId="77777777" w:rsidR="00760922" w:rsidRPr="00F52B50" w:rsidRDefault="00760922" w:rsidP="00F52B50">
            <w:pPr>
              <w:snapToGrid w:val="0"/>
              <w:spacing w:after="0"/>
              <w:rPr>
                <w:rFonts w:ascii="Verdana" w:hAnsi="Verdana" w:cs="Verdana"/>
                <w:sz w:val="16"/>
              </w:rPr>
            </w:pPr>
          </w:p>
        </w:tc>
      </w:tr>
      <w:tr w:rsidR="00760922" w:rsidRPr="00F52B50" w14:paraId="7D657489" w14:textId="77777777" w:rsidTr="00706462">
        <w:trPr>
          <w:cantSplit/>
        </w:trPr>
        <w:tc>
          <w:tcPr>
            <w:tcW w:w="1245" w:type="dxa"/>
            <w:tcBorders>
              <w:top w:val="single" w:sz="4" w:space="0" w:color="000000"/>
              <w:left w:val="single" w:sz="4" w:space="0" w:color="000000"/>
              <w:bottom w:val="single" w:sz="4" w:space="0" w:color="000000"/>
            </w:tcBorders>
            <w:shd w:val="clear" w:color="auto" w:fill="auto"/>
          </w:tcPr>
          <w:p w14:paraId="6A4FB70D" w14:textId="77777777" w:rsidR="00760922" w:rsidRPr="00F52B50" w:rsidRDefault="00760922" w:rsidP="00F52B50">
            <w:pPr>
              <w:spacing w:after="0"/>
              <w:rPr>
                <w:rFonts w:ascii="Verdana" w:hAnsi="Verdana" w:cs="Verdana"/>
                <w:sz w:val="16"/>
              </w:rPr>
            </w:pPr>
            <w:r w:rsidRPr="00F52B50">
              <w:rPr>
                <w:rFonts w:ascii="Verdana" w:hAnsi="Verdana" w:cs="Verdana"/>
                <w:sz w:val="16"/>
              </w:rPr>
              <w:t>Territoire 2</w:t>
            </w:r>
          </w:p>
        </w:tc>
        <w:tc>
          <w:tcPr>
            <w:tcW w:w="1732" w:type="dxa"/>
            <w:tcBorders>
              <w:top w:val="single" w:sz="4" w:space="0" w:color="000000"/>
              <w:left w:val="single" w:sz="4" w:space="0" w:color="000000"/>
              <w:bottom w:val="single" w:sz="4" w:space="0" w:color="000000"/>
            </w:tcBorders>
            <w:shd w:val="clear" w:color="auto" w:fill="auto"/>
          </w:tcPr>
          <w:p w14:paraId="0F2E66F6" w14:textId="77777777" w:rsidR="00760922" w:rsidRPr="00F52B50" w:rsidRDefault="00760922" w:rsidP="00F52B50">
            <w:pPr>
              <w:snapToGrid w:val="0"/>
              <w:spacing w:after="0"/>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tcPr>
          <w:p w14:paraId="02309ACD" w14:textId="77777777" w:rsidR="00760922" w:rsidRPr="00F52B50" w:rsidRDefault="00760922" w:rsidP="00F52B50">
            <w:pPr>
              <w:snapToGrid w:val="0"/>
              <w:spacing w:after="0"/>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tcPr>
          <w:p w14:paraId="1DAF5D20" w14:textId="77777777" w:rsidR="00760922" w:rsidRPr="00F52B50" w:rsidRDefault="00760922" w:rsidP="00F52B50">
            <w:pPr>
              <w:snapToGrid w:val="0"/>
              <w:spacing w:after="0"/>
              <w:rPr>
                <w:rFonts w:ascii="Verdana" w:hAnsi="Verdana" w:cs="Verdana"/>
                <w:sz w:val="16"/>
              </w:rPr>
            </w:pPr>
          </w:p>
        </w:tc>
        <w:tc>
          <w:tcPr>
            <w:tcW w:w="725" w:type="dxa"/>
            <w:tcBorders>
              <w:top w:val="single" w:sz="4" w:space="0" w:color="000000"/>
              <w:left w:val="single" w:sz="4" w:space="0" w:color="000000"/>
              <w:bottom w:val="single" w:sz="4" w:space="0" w:color="000000"/>
            </w:tcBorders>
            <w:shd w:val="clear" w:color="auto" w:fill="auto"/>
          </w:tcPr>
          <w:p w14:paraId="6B94665F" w14:textId="77777777" w:rsidR="00760922" w:rsidRPr="00F52B50" w:rsidRDefault="00760922" w:rsidP="00F52B50">
            <w:pPr>
              <w:snapToGrid w:val="0"/>
              <w:spacing w:after="0"/>
              <w:rPr>
                <w:rFonts w:ascii="Verdana" w:hAnsi="Verdana" w:cs="Verdana"/>
                <w:sz w:val="16"/>
              </w:rPr>
            </w:pPr>
          </w:p>
        </w:tc>
        <w:tc>
          <w:tcPr>
            <w:tcW w:w="819" w:type="dxa"/>
            <w:tcBorders>
              <w:top w:val="single" w:sz="4" w:space="0" w:color="000000"/>
              <w:left w:val="single" w:sz="4" w:space="0" w:color="000000"/>
              <w:bottom w:val="single" w:sz="4" w:space="0" w:color="000000"/>
            </w:tcBorders>
            <w:shd w:val="clear" w:color="auto" w:fill="auto"/>
          </w:tcPr>
          <w:p w14:paraId="372841E0" w14:textId="77777777" w:rsidR="00760922" w:rsidRPr="00F52B50" w:rsidRDefault="00760922" w:rsidP="00F52B50">
            <w:pPr>
              <w:snapToGrid w:val="0"/>
              <w:spacing w:after="0"/>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tcPr>
          <w:p w14:paraId="1E73EF7D" w14:textId="77777777" w:rsidR="00760922" w:rsidRPr="00F52B50" w:rsidRDefault="00760922" w:rsidP="00F52B50">
            <w:pPr>
              <w:snapToGrid w:val="0"/>
              <w:spacing w:after="0"/>
              <w:rPr>
                <w:rFonts w:ascii="Verdana" w:hAnsi="Verdana" w:cs="Verdana"/>
                <w:sz w:val="16"/>
              </w:rPr>
            </w:pPr>
          </w:p>
        </w:tc>
        <w:tc>
          <w:tcPr>
            <w:tcW w:w="820" w:type="dxa"/>
            <w:tcBorders>
              <w:top w:val="single" w:sz="4" w:space="0" w:color="000000"/>
              <w:left w:val="single" w:sz="4" w:space="0" w:color="000000"/>
              <w:bottom w:val="single" w:sz="4" w:space="0" w:color="000000"/>
            </w:tcBorders>
            <w:shd w:val="clear" w:color="auto" w:fill="auto"/>
          </w:tcPr>
          <w:p w14:paraId="60B76254" w14:textId="77777777" w:rsidR="00760922" w:rsidRPr="00F52B50" w:rsidRDefault="00760922" w:rsidP="00F52B50">
            <w:pPr>
              <w:snapToGrid w:val="0"/>
              <w:spacing w:after="0"/>
              <w:rPr>
                <w:rFonts w:ascii="Verdana" w:hAnsi="Verdana" w:cs="Verdana"/>
                <w:sz w:val="16"/>
              </w:rPr>
            </w:pPr>
          </w:p>
        </w:tc>
        <w:tc>
          <w:tcPr>
            <w:tcW w:w="724" w:type="dxa"/>
            <w:tcBorders>
              <w:top w:val="single" w:sz="4" w:space="0" w:color="000000"/>
              <w:left w:val="single" w:sz="4" w:space="0" w:color="000000"/>
              <w:bottom w:val="single" w:sz="4" w:space="0" w:color="000000"/>
            </w:tcBorders>
            <w:shd w:val="clear" w:color="auto" w:fill="auto"/>
          </w:tcPr>
          <w:p w14:paraId="76441B23" w14:textId="77777777" w:rsidR="00760922" w:rsidRPr="00F52B50" w:rsidRDefault="00760922" w:rsidP="00F52B50">
            <w:pPr>
              <w:snapToGrid w:val="0"/>
              <w:spacing w:after="0"/>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tcPr>
          <w:p w14:paraId="2DD1F9C3" w14:textId="77777777" w:rsidR="00760922" w:rsidRPr="00F52B50" w:rsidRDefault="00760922" w:rsidP="00F52B50">
            <w:pPr>
              <w:snapToGrid w:val="0"/>
              <w:spacing w:after="0"/>
              <w:rPr>
                <w:rFonts w:ascii="Verdana" w:hAnsi="Verdana" w:cs="Verdana"/>
                <w:sz w:val="16"/>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14:paraId="6B6784FB" w14:textId="77777777" w:rsidR="00760922" w:rsidRPr="00F52B50" w:rsidRDefault="00760922" w:rsidP="00F52B50">
            <w:pPr>
              <w:snapToGrid w:val="0"/>
              <w:spacing w:after="0"/>
              <w:rPr>
                <w:rFonts w:ascii="Verdana" w:hAnsi="Verdana" w:cs="Verdana"/>
                <w:sz w:val="16"/>
              </w:rPr>
            </w:pPr>
          </w:p>
        </w:tc>
      </w:tr>
      <w:tr w:rsidR="00760922" w:rsidRPr="00F52B50" w14:paraId="171C808C" w14:textId="77777777" w:rsidTr="00706462">
        <w:trPr>
          <w:cantSplit/>
        </w:trPr>
        <w:tc>
          <w:tcPr>
            <w:tcW w:w="1245" w:type="dxa"/>
            <w:tcBorders>
              <w:top w:val="single" w:sz="4" w:space="0" w:color="000000"/>
              <w:left w:val="single" w:sz="4" w:space="0" w:color="000000"/>
              <w:bottom w:val="single" w:sz="4" w:space="0" w:color="000000"/>
            </w:tcBorders>
            <w:shd w:val="clear" w:color="auto" w:fill="auto"/>
          </w:tcPr>
          <w:p w14:paraId="3834A694" w14:textId="77777777" w:rsidR="00760922" w:rsidRPr="00F52B50" w:rsidRDefault="00760922" w:rsidP="00F52B50">
            <w:pPr>
              <w:snapToGrid w:val="0"/>
              <w:spacing w:after="0"/>
              <w:rPr>
                <w:rFonts w:ascii="Verdana" w:hAnsi="Verdana" w:cs="Verdana"/>
                <w:sz w:val="16"/>
              </w:rPr>
            </w:pPr>
          </w:p>
        </w:tc>
        <w:tc>
          <w:tcPr>
            <w:tcW w:w="1732" w:type="dxa"/>
            <w:tcBorders>
              <w:top w:val="single" w:sz="4" w:space="0" w:color="000000"/>
              <w:left w:val="single" w:sz="4" w:space="0" w:color="000000"/>
              <w:bottom w:val="single" w:sz="4" w:space="0" w:color="000000"/>
            </w:tcBorders>
            <w:shd w:val="clear" w:color="auto" w:fill="auto"/>
          </w:tcPr>
          <w:p w14:paraId="56E74A84" w14:textId="77777777" w:rsidR="00760922" w:rsidRPr="00F52B50" w:rsidRDefault="00760922" w:rsidP="00F52B50">
            <w:pPr>
              <w:snapToGrid w:val="0"/>
              <w:spacing w:after="0"/>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tcPr>
          <w:p w14:paraId="02228020" w14:textId="77777777" w:rsidR="00760922" w:rsidRPr="00F52B50" w:rsidRDefault="00760922" w:rsidP="00F52B50">
            <w:pPr>
              <w:snapToGrid w:val="0"/>
              <w:spacing w:after="0"/>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tcPr>
          <w:p w14:paraId="0099FAC2" w14:textId="77777777" w:rsidR="00760922" w:rsidRPr="00F52B50" w:rsidRDefault="00760922" w:rsidP="00F52B50">
            <w:pPr>
              <w:snapToGrid w:val="0"/>
              <w:spacing w:after="0"/>
              <w:rPr>
                <w:rFonts w:ascii="Verdana" w:hAnsi="Verdana" w:cs="Verdana"/>
                <w:sz w:val="16"/>
              </w:rPr>
            </w:pPr>
          </w:p>
        </w:tc>
        <w:tc>
          <w:tcPr>
            <w:tcW w:w="725" w:type="dxa"/>
            <w:tcBorders>
              <w:top w:val="single" w:sz="4" w:space="0" w:color="000000"/>
              <w:left w:val="single" w:sz="4" w:space="0" w:color="000000"/>
              <w:bottom w:val="single" w:sz="4" w:space="0" w:color="000000"/>
            </w:tcBorders>
            <w:shd w:val="clear" w:color="auto" w:fill="auto"/>
          </w:tcPr>
          <w:p w14:paraId="2E35A19F" w14:textId="77777777" w:rsidR="00760922" w:rsidRPr="00F52B50" w:rsidRDefault="00760922" w:rsidP="00F52B50">
            <w:pPr>
              <w:snapToGrid w:val="0"/>
              <w:spacing w:after="0"/>
              <w:rPr>
                <w:rFonts w:ascii="Verdana" w:hAnsi="Verdana" w:cs="Verdana"/>
                <w:sz w:val="16"/>
              </w:rPr>
            </w:pPr>
          </w:p>
        </w:tc>
        <w:tc>
          <w:tcPr>
            <w:tcW w:w="819" w:type="dxa"/>
            <w:tcBorders>
              <w:top w:val="single" w:sz="4" w:space="0" w:color="000000"/>
              <w:left w:val="single" w:sz="4" w:space="0" w:color="000000"/>
              <w:bottom w:val="single" w:sz="4" w:space="0" w:color="000000"/>
            </w:tcBorders>
            <w:shd w:val="clear" w:color="auto" w:fill="auto"/>
          </w:tcPr>
          <w:p w14:paraId="5A8623A0" w14:textId="77777777" w:rsidR="00760922" w:rsidRPr="00F52B50" w:rsidRDefault="00760922" w:rsidP="00F52B50">
            <w:pPr>
              <w:snapToGrid w:val="0"/>
              <w:spacing w:after="0"/>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tcPr>
          <w:p w14:paraId="67119A23" w14:textId="77777777" w:rsidR="00760922" w:rsidRPr="00F52B50" w:rsidRDefault="00760922" w:rsidP="00F52B50">
            <w:pPr>
              <w:snapToGrid w:val="0"/>
              <w:spacing w:after="0"/>
              <w:rPr>
                <w:rFonts w:ascii="Verdana" w:hAnsi="Verdana" w:cs="Verdana"/>
                <w:sz w:val="16"/>
              </w:rPr>
            </w:pPr>
          </w:p>
        </w:tc>
        <w:tc>
          <w:tcPr>
            <w:tcW w:w="820" w:type="dxa"/>
            <w:tcBorders>
              <w:top w:val="single" w:sz="4" w:space="0" w:color="000000"/>
              <w:left w:val="single" w:sz="4" w:space="0" w:color="000000"/>
              <w:bottom w:val="single" w:sz="4" w:space="0" w:color="000000"/>
            </w:tcBorders>
            <w:shd w:val="clear" w:color="auto" w:fill="auto"/>
          </w:tcPr>
          <w:p w14:paraId="29530D2E" w14:textId="77777777" w:rsidR="00760922" w:rsidRPr="00F52B50" w:rsidRDefault="00760922" w:rsidP="00F52B50">
            <w:pPr>
              <w:snapToGrid w:val="0"/>
              <w:spacing w:after="0"/>
              <w:rPr>
                <w:rFonts w:ascii="Verdana" w:hAnsi="Verdana" w:cs="Verdana"/>
                <w:sz w:val="16"/>
              </w:rPr>
            </w:pPr>
          </w:p>
        </w:tc>
        <w:tc>
          <w:tcPr>
            <w:tcW w:w="724" w:type="dxa"/>
            <w:tcBorders>
              <w:top w:val="single" w:sz="4" w:space="0" w:color="000000"/>
              <w:left w:val="single" w:sz="4" w:space="0" w:color="000000"/>
              <w:bottom w:val="single" w:sz="4" w:space="0" w:color="000000"/>
            </w:tcBorders>
            <w:shd w:val="clear" w:color="auto" w:fill="auto"/>
          </w:tcPr>
          <w:p w14:paraId="722D56BB" w14:textId="77777777" w:rsidR="00760922" w:rsidRPr="00F52B50" w:rsidRDefault="00760922" w:rsidP="00F52B50">
            <w:pPr>
              <w:snapToGrid w:val="0"/>
              <w:spacing w:after="0"/>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tcPr>
          <w:p w14:paraId="5065268A" w14:textId="77777777" w:rsidR="00760922" w:rsidRPr="00F52B50" w:rsidRDefault="00760922" w:rsidP="00F52B50">
            <w:pPr>
              <w:snapToGrid w:val="0"/>
              <w:spacing w:after="0"/>
              <w:rPr>
                <w:rFonts w:ascii="Verdana" w:hAnsi="Verdana" w:cs="Verdana"/>
                <w:sz w:val="16"/>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14:paraId="53845778" w14:textId="77777777" w:rsidR="00760922" w:rsidRPr="00F52B50" w:rsidRDefault="00760922" w:rsidP="00F52B50">
            <w:pPr>
              <w:snapToGrid w:val="0"/>
              <w:spacing w:after="0"/>
              <w:rPr>
                <w:rFonts w:ascii="Verdana" w:hAnsi="Verdana" w:cs="Verdana"/>
                <w:sz w:val="16"/>
              </w:rPr>
            </w:pPr>
          </w:p>
        </w:tc>
      </w:tr>
      <w:tr w:rsidR="00760922" w:rsidRPr="00F52B50" w14:paraId="381265A8" w14:textId="77777777" w:rsidTr="00706462">
        <w:trPr>
          <w:cantSplit/>
        </w:trPr>
        <w:tc>
          <w:tcPr>
            <w:tcW w:w="1245" w:type="dxa"/>
            <w:tcBorders>
              <w:top w:val="single" w:sz="4" w:space="0" w:color="000000"/>
              <w:left w:val="single" w:sz="4" w:space="0" w:color="000000"/>
              <w:bottom w:val="single" w:sz="4" w:space="0" w:color="000000"/>
            </w:tcBorders>
            <w:shd w:val="clear" w:color="auto" w:fill="auto"/>
          </w:tcPr>
          <w:p w14:paraId="3B7C2831" w14:textId="77777777" w:rsidR="00760922" w:rsidRPr="00F52B50" w:rsidRDefault="00760922" w:rsidP="00F52B50">
            <w:pPr>
              <w:spacing w:after="0"/>
              <w:rPr>
                <w:rFonts w:ascii="Verdana" w:hAnsi="Verdana" w:cs="Verdana"/>
                <w:sz w:val="16"/>
              </w:rPr>
            </w:pPr>
            <w:r w:rsidRPr="00F52B50">
              <w:rPr>
                <w:rFonts w:ascii="Verdana" w:hAnsi="Verdana" w:cs="Verdana"/>
                <w:sz w:val="16"/>
              </w:rPr>
              <w:t>Total</w:t>
            </w:r>
          </w:p>
        </w:tc>
        <w:tc>
          <w:tcPr>
            <w:tcW w:w="1732" w:type="dxa"/>
            <w:tcBorders>
              <w:top w:val="single" w:sz="4" w:space="0" w:color="000000"/>
              <w:left w:val="single" w:sz="4" w:space="0" w:color="000000"/>
              <w:bottom w:val="single" w:sz="4" w:space="0" w:color="000000"/>
            </w:tcBorders>
            <w:shd w:val="clear" w:color="auto" w:fill="auto"/>
          </w:tcPr>
          <w:p w14:paraId="251EB585" w14:textId="77777777" w:rsidR="00760922" w:rsidRPr="00F52B50" w:rsidRDefault="00760922" w:rsidP="00F52B50">
            <w:pPr>
              <w:snapToGrid w:val="0"/>
              <w:spacing w:after="0"/>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tcPr>
          <w:p w14:paraId="2626815D" w14:textId="77777777" w:rsidR="00760922" w:rsidRPr="00F52B50" w:rsidRDefault="00760922" w:rsidP="00F52B50">
            <w:pPr>
              <w:snapToGrid w:val="0"/>
              <w:spacing w:after="0"/>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tcPr>
          <w:p w14:paraId="2E3DA2A8" w14:textId="77777777" w:rsidR="00760922" w:rsidRPr="00F52B50" w:rsidRDefault="00760922" w:rsidP="00F52B50">
            <w:pPr>
              <w:snapToGrid w:val="0"/>
              <w:spacing w:after="0"/>
              <w:rPr>
                <w:rFonts w:ascii="Verdana" w:hAnsi="Verdana" w:cs="Verdana"/>
                <w:sz w:val="16"/>
              </w:rPr>
            </w:pPr>
          </w:p>
        </w:tc>
        <w:tc>
          <w:tcPr>
            <w:tcW w:w="725" w:type="dxa"/>
            <w:tcBorders>
              <w:top w:val="single" w:sz="4" w:space="0" w:color="000000"/>
              <w:left w:val="single" w:sz="4" w:space="0" w:color="000000"/>
              <w:bottom w:val="single" w:sz="4" w:space="0" w:color="000000"/>
            </w:tcBorders>
            <w:shd w:val="clear" w:color="auto" w:fill="auto"/>
          </w:tcPr>
          <w:p w14:paraId="0D95C0A8" w14:textId="77777777" w:rsidR="00760922" w:rsidRPr="00F52B50" w:rsidRDefault="00760922" w:rsidP="00F52B50">
            <w:pPr>
              <w:snapToGrid w:val="0"/>
              <w:spacing w:after="0"/>
              <w:rPr>
                <w:rFonts w:ascii="Verdana" w:hAnsi="Verdana" w:cs="Verdana"/>
                <w:sz w:val="16"/>
              </w:rPr>
            </w:pPr>
          </w:p>
        </w:tc>
        <w:tc>
          <w:tcPr>
            <w:tcW w:w="819" w:type="dxa"/>
            <w:tcBorders>
              <w:top w:val="single" w:sz="4" w:space="0" w:color="000000"/>
              <w:left w:val="single" w:sz="4" w:space="0" w:color="000000"/>
              <w:bottom w:val="single" w:sz="4" w:space="0" w:color="000000"/>
            </w:tcBorders>
            <w:shd w:val="clear" w:color="auto" w:fill="auto"/>
          </w:tcPr>
          <w:p w14:paraId="450C944B" w14:textId="77777777" w:rsidR="00760922" w:rsidRPr="00F52B50" w:rsidRDefault="00760922" w:rsidP="00F52B50">
            <w:pPr>
              <w:snapToGrid w:val="0"/>
              <w:spacing w:after="0"/>
              <w:rPr>
                <w:rFonts w:ascii="Verdana" w:hAnsi="Verdana" w:cs="Verdana"/>
                <w:sz w:val="16"/>
              </w:rPr>
            </w:pPr>
          </w:p>
        </w:tc>
        <w:tc>
          <w:tcPr>
            <w:tcW w:w="771" w:type="dxa"/>
            <w:tcBorders>
              <w:top w:val="single" w:sz="4" w:space="0" w:color="000000"/>
              <w:left w:val="single" w:sz="4" w:space="0" w:color="000000"/>
              <w:bottom w:val="single" w:sz="4" w:space="0" w:color="000000"/>
            </w:tcBorders>
            <w:shd w:val="clear" w:color="auto" w:fill="auto"/>
          </w:tcPr>
          <w:p w14:paraId="0EA1E1FB" w14:textId="77777777" w:rsidR="00760922" w:rsidRPr="00F52B50" w:rsidRDefault="00760922" w:rsidP="00F52B50">
            <w:pPr>
              <w:snapToGrid w:val="0"/>
              <w:spacing w:after="0"/>
              <w:rPr>
                <w:rFonts w:ascii="Verdana" w:hAnsi="Verdana" w:cs="Verdana"/>
                <w:sz w:val="16"/>
              </w:rPr>
            </w:pPr>
          </w:p>
        </w:tc>
        <w:tc>
          <w:tcPr>
            <w:tcW w:w="820" w:type="dxa"/>
            <w:tcBorders>
              <w:top w:val="single" w:sz="4" w:space="0" w:color="000000"/>
              <w:left w:val="single" w:sz="4" w:space="0" w:color="000000"/>
              <w:bottom w:val="single" w:sz="4" w:space="0" w:color="000000"/>
            </w:tcBorders>
            <w:shd w:val="clear" w:color="auto" w:fill="auto"/>
          </w:tcPr>
          <w:p w14:paraId="736720C3" w14:textId="77777777" w:rsidR="00760922" w:rsidRPr="00F52B50" w:rsidRDefault="00760922" w:rsidP="00F52B50">
            <w:pPr>
              <w:snapToGrid w:val="0"/>
              <w:spacing w:after="0"/>
              <w:rPr>
                <w:rFonts w:ascii="Verdana" w:hAnsi="Verdana" w:cs="Verdana"/>
                <w:sz w:val="16"/>
              </w:rPr>
            </w:pPr>
          </w:p>
        </w:tc>
        <w:tc>
          <w:tcPr>
            <w:tcW w:w="724" w:type="dxa"/>
            <w:tcBorders>
              <w:top w:val="single" w:sz="4" w:space="0" w:color="000000"/>
              <w:left w:val="single" w:sz="4" w:space="0" w:color="000000"/>
              <w:bottom w:val="single" w:sz="4" w:space="0" w:color="000000"/>
            </w:tcBorders>
            <w:shd w:val="clear" w:color="auto" w:fill="auto"/>
          </w:tcPr>
          <w:p w14:paraId="5660DD16" w14:textId="77777777" w:rsidR="00760922" w:rsidRPr="00F52B50" w:rsidRDefault="00760922" w:rsidP="00F52B50">
            <w:pPr>
              <w:snapToGrid w:val="0"/>
              <w:spacing w:after="0"/>
              <w:rPr>
                <w:rFonts w:ascii="Verdana" w:hAnsi="Verdana" w:cs="Verdana"/>
                <w:sz w:val="16"/>
              </w:rPr>
            </w:pPr>
          </w:p>
        </w:tc>
        <w:tc>
          <w:tcPr>
            <w:tcW w:w="772" w:type="dxa"/>
            <w:tcBorders>
              <w:top w:val="single" w:sz="4" w:space="0" w:color="000000"/>
              <w:left w:val="single" w:sz="4" w:space="0" w:color="000000"/>
              <w:bottom w:val="single" w:sz="4" w:space="0" w:color="000000"/>
            </w:tcBorders>
            <w:shd w:val="clear" w:color="auto" w:fill="auto"/>
          </w:tcPr>
          <w:p w14:paraId="5D0E85C2" w14:textId="77777777" w:rsidR="00760922" w:rsidRPr="00F52B50" w:rsidRDefault="00760922" w:rsidP="00F52B50">
            <w:pPr>
              <w:snapToGrid w:val="0"/>
              <w:spacing w:after="0"/>
              <w:rPr>
                <w:rFonts w:ascii="Verdana" w:hAnsi="Verdana" w:cs="Verdana"/>
                <w:sz w:val="16"/>
              </w:rPr>
            </w:pP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14:paraId="112E4B7B" w14:textId="77777777" w:rsidR="00760922" w:rsidRPr="00F52B50" w:rsidRDefault="00760922" w:rsidP="00F52B50">
            <w:pPr>
              <w:snapToGrid w:val="0"/>
              <w:spacing w:after="0"/>
              <w:rPr>
                <w:rFonts w:ascii="Verdana" w:hAnsi="Verdana" w:cs="Verdana"/>
                <w:sz w:val="16"/>
              </w:rPr>
            </w:pPr>
          </w:p>
        </w:tc>
      </w:tr>
    </w:tbl>
    <w:p w14:paraId="34D2ABCF" w14:textId="068C9D62" w:rsidR="00760922" w:rsidRPr="00F52B50" w:rsidRDefault="00760922" w:rsidP="00760922">
      <w:pPr>
        <w:rPr>
          <w:rFonts w:ascii="Verdana" w:hAnsi="Verdana" w:cs="Verdana"/>
          <w:sz w:val="18"/>
        </w:rPr>
      </w:pPr>
    </w:p>
    <w:p w14:paraId="1115EC82" w14:textId="4058E06B" w:rsidR="00760922" w:rsidRPr="00F52B50" w:rsidRDefault="00F52B50" w:rsidP="00760922">
      <w:pPr>
        <w:pStyle w:val="Corpsdetexte"/>
        <w:rPr>
          <w:rFonts w:ascii="Verdana" w:hAnsi="Verdana"/>
          <w:b/>
        </w:rPr>
      </w:pPr>
      <w:r w:rsidRPr="00F52B50">
        <w:rPr>
          <w:rFonts w:ascii="Verdana" w:hAnsi="Verdana"/>
          <w:b/>
        </w:rPr>
        <w:t>A</w:t>
      </w:r>
      <w:r w:rsidR="00760922" w:rsidRPr="00F52B50">
        <w:rPr>
          <w:rFonts w:ascii="Verdana" w:hAnsi="Verdana"/>
          <w:b/>
        </w:rPr>
        <w:t>nalyse stratégique des différents segments d’activités de l’entreprise</w:t>
      </w:r>
    </w:p>
    <w:p w14:paraId="6BBF9A4F" w14:textId="77777777" w:rsidR="00760922" w:rsidRPr="00F52B50" w:rsidRDefault="00760922" w:rsidP="00760922">
      <w:pPr>
        <w:jc w:val="both"/>
        <w:rPr>
          <w:rFonts w:ascii="Verdana" w:hAnsi="Verdana" w:cs="Verdana"/>
          <w:sz w:val="16"/>
        </w:rPr>
      </w:pPr>
      <w:r w:rsidRPr="00F52B50">
        <w:rPr>
          <w:rFonts w:ascii="Verdana" w:hAnsi="Verdana" w:cs="Verdana"/>
          <w:sz w:val="18"/>
        </w:rPr>
        <w:t>Présentation et analyse stratégique des différents segments d’activité (couples produit – marché) de l’entreprise</w:t>
      </w:r>
    </w:p>
    <w:tbl>
      <w:tblPr>
        <w:tblW w:w="0" w:type="auto"/>
        <w:tblInd w:w="70" w:type="dxa"/>
        <w:tblLayout w:type="fixed"/>
        <w:tblCellMar>
          <w:left w:w="70" w:type="dxa"/>
          <w:right w:w="70" w:type="dxa"/>
        </w:tblCellMar>
        <w:tblLook w:val="0000" w:firstRow="0" w:lastRow="0" w:firstColumn="0" w:lastColumn="0" w:noHBand="0" w:noVBand="0"/>
      </w:tblPr>
      <w:tblGrid>
        <w:gridCol w:w="1134"/>
        <w:gridCol w:w="993"/>
        <w:gridCol w:w="2409"/>
        <w:gridCol w:w="1418"/>
        <w:gridCol w:w="1701"/>
        <w:gridCol w:w="2278"/>
      </w:tblGrid>
      <w:tr w:rsidR="00760922" w:rsidRPr="00F52B50" w14:paraId="5BF61FCF" w14:textId="77777777" w:rsidTr="00706462">
        <w:trPr>
          <w:cantSplit/>
          <w:trHeight w:val="944"/>
        </w:trPr>
        <w:tc>
          <w:tcPr>
            <w:tcW w:w="1134" w:type="dxa"/>
            <w:tcBorders>
              <w:top w:val="single" w:sz="4" w:space="0" w:color="000000"/>
              <w:left w:val="single" w:sz="4" w:space="0" w:color="000000"/>
              <w:bottom w:val="single" w:sz="4" w:space="0" w:color="000000"/>
            </w:tcBorders>
            <w:shd w:val="clear" w:color="auto" w:fill="auto"/>
          </w:tcPr>
          <w:p w14:paraId="308FB259" w14:textId="77777777" w:rsidR="00760922" w:rsidRPr="00F52B50" w:rsidRDefault="00760922" w:rsidP="00F52B50">
            <w:pPr>
              <w:spacing w:after="0"/>
              <w:rPr>
                <w:rFonts w:ascii="Verdana" w:hAnsi="Verdana" w:cs="Verdana"/>
                <w:sz w:val="16"/>
              </w:rPr>
            </w:pPr>
            <w:r w:rsidRPr="00F52B50">
              <w:rPr>
                <w:rFonts w:ascii="Verdana" w:hAnsi="Verdana" w:cs="Verdana"/>
                <w:sz w:val="16"/>
              </w:rPr>
              <w:lastRenderedPageBreak/>
              <w:t>Segments d’activités de l’entreprise</w:t>
            </w:r>
          </w:p>
        </w:tc>
        <w:tc>
          <w:tcPr>
            <w:tcW w:w="993" w:type="dxa"/>
            <w:tcBorders>
              <w:top w:val="single" w:sz="4" w:space="0" w:color="000000"/>
              <w:left w:val="single" w:sz="4" w:space="0" w:color="000000"/>
              <w:bottom w:val="single" w:sz="4" w:space="0" w:color="000000"/>
            </w:tcBorders>
            <w:shd w:val="clear" w:color="auto" w:fill="auto"/>
          </w:tcPr>
          <w:p w14:paraId="13B9DEAB" w14:textId="77777777" w:rsidR="00760922" w:rsidRPr="00F52B50" w:rsidRDefault="00760922" w:rsidP="00F52B50">
            <w:pPr>
              <w:spacing w:after="0"/>
              <w:rPr>
                <w:rFonts w:ascii="Verdana" w:hAnsi="Verdana" w:cs="Verdana"/>
                <w:sz w:val="16"/>
              </w:rPr>
            </w:pPr>
            <w:r w:rsidRPr="00F52B50">
              <w:rPr>
                <w:rFonts w:ascii="Verdana" w:hAnsi="Verdana" w:cs="Verdana"/>
                <w:sz w:val="16"/>
              </w:rPr>
              <w:t>Descriptif</w:t>
            </w:r>
          </w:p>
        </w:tc>
        <w:tc>
          <w:tcPr>
            <w:tcW w:w="2409" w:type="dxa"/>
            <w:tcBorders>
              <w:top w:val="single" w:sz="4" w:space="0" w:color="000000"/>
              <w:left w:val="single" w:sz="4" w:space="0" w:color="000000"/>
              <w:bottom w:val="single" w:sz="4" w:space="0" w:color="000000"/>
            </w:tcBorders>
            <w:shd w:val="clear" w:color="auto" w:fill="auto"/>
          </w:tcPr>
          <w:p w14:paraId="5CA013E5" w14:textId="77777777" w:rsidR="00760922" w:rsidRPr="00F52B50" w:rsidRDefault="00760922" w:rsidP="00F52B50">
            <w:pPr>
              <w:spacing w:after="0"/>
              <w:rPr>
                <w:rFonts w:ascii="Verdana" w:hAnsi="Verdana" w:cs="Verdana"/>
                <w:sz w:val="16"/>
              </w:rPr>
            </w:pPr>
            <w:r w:rsidRPr="00F52B50">
              <w:rPr>
                <w:rFonts w:ascii="Verdana" w:hAnsi="Verdana" w:cs="Verdana"/>
                <w:sz w:val="16"/>
              </w:rPr>
              <w:t>Analyse de l’environnement</w:t>
            </w:r>
          </w:p>
          <w:p w14:paraId="042826DD" w14:textId="77777777" w:rsidR="00760922" w:rsidRPr="00F52B50" w:rsidRDefault="00760922" w:rsidP="00F52B50">
            <w:pPr>
              <w:spacing w:after="0"/>
              <w:rPr>
                <w:rFonts w:ascii="Verdana" w:hAnsi="Verdana" w:cs="Verdana"/>
                <w:sz w:val="16"/>
              </w:rPr>
            </w:pPr>
            <w:r w:rsidRPr="00F52B50">
              <w:rPr>
                <w:rFonts w:ascii="Verdana" w:hAnsi="Verdana" w:cs="Verdana"/>
                <w:sz w:val="16"/>
              </w:rPr>
              <w:t>Contexte général / Concurrents et fournisseurs / Demande attentes clients</w:t>
            </w:r>
          </w:p>
        </w:tc>
        <w:tc>
          <w:tcPr>
            <w:tcW w:w="1418" w:type="dxa"/>
            <w:tcBorders>
              <w:top w:val="single" w:sz="4" w:space="0" w:color="000000"/>
              <w:left w:val="single" w:sz="4" w:space="0" w:color="000000"/>
              <w:bottom w:val="single" w:sz="4" w:space="0" w:color="000000"/>
            </w:tcBorders>
            <w:shd w:val="clear" w:color="auto" w:fill="auto"/>
          </w:tcPr>
          <w:p w14:paraId="1367AAA1" w14:textId="77777777" w:rsidR="00760922" w:rsidRPr="00F52B50" w:rsidRDefault="00760922" w:rsidP="00F52B50">
            <w:pPr>
              <w:spacing w:after="0"/>
              <w:rPr>
                <w:rFonts w:ascii="Verdana" w:hAnsi="Verdana" w:cs="Verdana"/>
                <w:sz w:val="16"/>
              </w:rPr>
            </w:pPr>
            <w:r w:rsidRPr="00F52B50">
              <w:rPr>
                <w:rFonts w:ascii="Verdana" w:hAnsi="Verdana" w:cs="Verdana"/>
                <w:sz w:val="16"/>
              </w:rPr>
              <w:t>Position concurrentielle</w:t>
            </w:r>
          </w:p>
        </w:tc>
        <w:tc>
          <w:tcPr>
            <w:tcW w:w="1701" w:type="dxa"/>
            <w:tcBorders>
              <w:top w:val="single" w:sz="4" w:space="0" w:color="000000"/>
              <w:left w:val="single" w:sz="4" w:space="0" w:color="000000"/>
              <w:bottom w:val="single" w:sz="4" w:space="0" w:color="000000"/>
            </w:tcBorders>
            <w:shd w:val="clear" w:color="auto" w:fill="auto"/>
          </w:tcPr>
          <w:p w14:paraId="0B099AC3" w14:textId="77777777" w:rsidR="00760922" w:rsidRPr="00F52B50" w:rsidRDefault="00760922" w:rsidP="00F52B50">
            <w:pPr>
              <w:spacing w:after="0"/>
              <w:rPr>
                <w:rFonts w:ascii="Verdana" w:hAnsi="Verdana" w:cs="Verdana"/>
                <w:sz w:val="16"/>
              </w:rPr>
            </w:pPr>
            <w:r w:rsidRPr="00F52B50">
              <w:rPr>
                <w:rFonts w:ascii="Verdana" w:hAnsi="Verdana" w:cs="Verdana"/>
                <w:sz w:val="16"/>
              </w:rPr>
              <w:t>Compétences spécifiques à maîtriser pour ce segment. Facteurs clés de succès</w:t>
            </w: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0A82EE21" w14:textId="77777777" w:rsidR="00760922" w:rsidRPr="00F52B50" w:rsidRDefault="00760922" w:rsidP="00F52B50">
            <w:pPr>
              <w:spacing w:after="0"/>
              <w:rPr>
                <w:rFonts w:ascii="Verdana" w:hAnsi="Verdana"/>
              </w:rPr>
            </w:pPr>
            <w:r w:rsidRPr="00F52B50">
              <w:rPr>
                <w:rFonts w:ascii="Verdana" w:hAnsi="Verdana" w:cs="Verdana"/>
                <w:sz w:val="16"/>
              </w:rPr>
              <w:t>Intérêt stratégique de ce segment pour l’entreprise (contribution au résultat, croissance, rentabilité, image …)</w:t>
            </w:r>
          </w:p>
        </w:tc>
      </w:tr>
      <w:tr w:rsidR="00760922" w:rsidRPr="00F52B50" w14:paraId="23A754B6" w14:textId="77777777" w:rsidTr="00706462">
        <w:trPr>
          <w:cantSplit/>
        </w:trPr>
        <w:tc>
          <w:tcPr>
            <w:tcW w:w="1134" w:type="dxa"/>
            <w:tcBorders>
              <w:top w:val="single" w:sz="4" w:space="0" w:color="000000"/>
              <w:left w:val="single" w:sz="4" w:space="0" w:color="000000"/>
              <w:bottom w:val="single" w:sz="4" w:space="0" w:color="000000"/>
            </w:tcBorders>
            <w:shd w:val="clear" w:color="auto" w:fill="auto"/>
          </w:tcPr>
          <w:p w14:paraId="0C2F2E68" w14:textId="77777777" w:rsidR="00760922" w:rsidRPr="00F52B50" w:rsidRDefault="00760922" w:rsidP="00F52B50">
            <w:pPr>
              <w:spacing w:after="0"/>
              <w:rPr>
                <w:rFonts w:ascii="Verdana" w:hAnsi="Verdana" w:cs="Verdana"/>
                <w:sz w:val="16"/>
              </w:rPr>
            </w:pPr>
            <w:r w:rsidRPr="00F52B50">
              <w:rPr>
                <w:rFonts w:ascii="Verdana" w:hAnsi="Verdana" w:cs="Verdana"/>
                <w:sz w:val="16"/>
              </w:rPr>
              <w:t>Couple produit – marché 1</w:t>
            </w:r>
          </w:p>
        </w:tc>
        <w:tc>
          <w:tcPr>
            <w:tcW w:w="993" w:type="dxa"/>
            <w:tcBorders>
              <w:top w:val="single" w:sz="4" w:space="0" w:color="000000"/>
              <w:left w:val="single" w:sz="4" w:space="0" w:color="000000"/>
              <w:bottom w:val="single" w:sz="4" w:space="0" w:color="000000"/>
            </w:tcBorders>
            <w:shd w:val="clear" w:color="auto" w:fill="auto"/>
          </w:tcPr>
          <w:p w14:paraId="0913F5F8" w14:textId="77777777" w:rsidR="00760922" w:rsidRPr="00F52B50" w:rsidRDefault="00760922" w:rsidP="00F52B50">
            <w:pPr>
              <w:snapToGrid w:val="0"/>
              <w:spacing w:after="0"/>
              <w:rPr>
                <w:rFonts w:ascii="Verdana" w:hAnsi="Verdana" w:cs="Verdana"/>
                <w:sz w:val="16"/>
              </w:rPr>
            </w:pPr>
          </w:p>
        </w:tc>
        <w:tc>
          <w:tcPr>
            <w:tcW w:w="2409" w:type="dxa"/>
            <w:tcBorders>
              <w:top w:val="single" w:sz="4" w:space="0" w:color="000000"/>
              <w:left w:val="single" w:sz="4" w:space="0" w:color="000000"/>
              <w:bottom w:val="single" w:sz="4" w:space="0" w:color="000000"/>
            </w:tcBorders>
            <w:shd w:val="clear" w:color="auto" w:fill="auto"/>
          </w:tcPr>
          <w:p w14:paraId="5DCFE8AF" w14:textId="77777777" w:rsidR="00760922" w:rsidRPr="00F52B50" w:rsidRDefault="00760922" w:rsidP="00F52B50">
            <w:pPr>
              <w:snapToGrid w:val="0"/>
              <w:spacing w:after="0"/>
              <w:rPr>
                <w:rFonts w:ascii="Verdana" w:hAnsi="Verdana" w:cs="Verdana"/>
                <w:sz w:val="16"/>
              </w:rPr>
            </w:pPr>
          </w:p>
        </w:tc>
        <w:tc>
          <w:tcPr>
            <w:tcW w:w="1418" w:type="dxa"/>
            <w:tcBorders>
              <w:top w:val="single" w:sz="4" w:space="0" w:color="000000"/>
              <w:left w:val="single" w:sz="4" w:space="0" w:color="000000"/>
              <w:bottom w:val="single" w:sz="4" w:space="0" w:color="000000"/>
            </w:tcBorders>
            <w:shd w:val="clear" w:color="auto" w:fill="auto"/>
          </w:tcPr>
          <w:p w14:paraId="0C1E6741" w14:textId="77777777" w:rsidR="00760922" w:rsidRPr="00F52B50" w:rsidRDefault="00760922" w:rsidP="00F52B50">
            <w:pPr>
              <w:snapToGrid w:val="0"/>
              <w:spacing w:after="0"/>
              <w:rPr>
                <w:rFonts w:ascii="Verdana" w:hAnsi="Verdana" w:cs="Verdana"/>
                <w:sz w:val="16"/>
              </w:rPr>
            </w:pPr>
          </w:p>
        </w:tc>
        <w:tc>
          <w:tcPr>
            <w:tcW w:w="1701" w:type="dxa"/>
            <w:tcBorders>
              <w:top w:val="single" w:sz="4" w:space="0" w:color="000000"/>
              <w:left w:val="single" w:sz="4" w:space="0" w:color="000000"/>
              <w:bottom w:val="single" w:sz="4" w:space="0" w:color="000000"/>
            </w:tcBorders>
            <w:shd w:val="clear" w:color="auto" w:fill="auto"/>
          </w:tcPr>
          <w:p w14:paraId="056BEEC0" w14:textId="77777777" w:rsidR="00760922" w:rsidRPr="00F52B50" w:rsidRDefault="00760922" w:rsidP="00F52B50">
            <w:pPr>
              <w:snapToGrid w:val="0"/>
              <w:spacing w:after="0"/>
              <w:rPr>
                <w:rFonts w:ascii="Verdana" w:hAnsi="Verdana" w:cs="Verdana"/>
                <w:sz w:val="16"/>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18B2EFD4" w14:textId="77777777" w:rsidR="00760922" w:rsidRPr="00F52B50" w:rsidRDefault="00760922" w:rsidP="00F52B50">
            <w:pPr>
              <w:snapToGrid w:val="0"/>
              <w:spacing w:after="0"/>
              <w:rPr>
                <w:rFonts w:ascii="Verdana" w:hAnsi="Verdana" w:cs="Verdana"/>
                <w:sz w:val="16"/>
              </w:rPr>
            </w:pPr>
          </w:p>
        </w:tc>
      </w:tr>
      <w:tr w:rsidR="00760922" w:rsidRPr="00F52B50" w14:paraId="410A2A11" w14:textId="77777777" w:rsidTr="00706462">
        <w:trPr>
          <w:cantSplit/>
        </w:trPr>
        <w:tc>
          <w:tcPr>
            <w:tcW w:w="1134" w:type="dxa"/>
            <w:tcBorders>
              <w:top w:val="single" w:sz="4" w:space="0" w:color="000000"/>
              <w:left w:val="single" w:sz="4" w:space="0" w:color="000000"/>
              <w:bottom w:val="single" w:sz="4" w:space="0" w:color="000000"/>
            </w:tcBorders>
            <w:shd w:val="clear" w:color="auto" w:fill="auto"/>
          </w:tcPr>
          <w:p w14:paraId="65698289" w14:textId="77777777" w:rsidR="00760922" w:rsidRPr="00F52B50" w:rsidRDefault="00760922" w:rsidP="00F52B50">
            <w:pPr>
              <w:spacing w:after="0"/>
              <w:rPr>
                <w:rFonts w:ascii="Verdana" w:hAnsi="Verdana" w:cs="Verdana"/>
                <w:sz w:val="16"/>
              </w:rPr>
            </w:pPr>
            <w:r w:rsidRPr="00F52B50">
              <w:rPr>
                <w:rFonts w:ascii="Verdana" w:hAnsi="Verdana" w:cs="Verdana"/>
                <w:sz w:val="16"/>
              </w:rPr>
              <w:t>Couple produit – marché 2</w:t>
            </w:r>
          </w:p>
        </w:tc>
        <w:tc>
          <w:tcPr>
            <w:tcW w:w="993" w:type="dxa"/>
            <w:tcBorders>
              <w:top w:val="single" w:sz="4" w:space="0" w:color="000000"/>
              <w:left w:val="single" w:sz="4" w:space="0" w:color="000000"/>
              <w:bottom w:val="single" w:sz="4" w:space="0" w:color="000000"/>
            </w:tcBorders>
            <w:shd w:val="clear" w:color="auto" w:fill="auto"/>
          </w:tcPr>
          <w:p w14:paraId="1BC1B95C" w14:textId="77777777" w:rsidR="00760922" w:rsidRPr="00F52B50" w:rsidRDefault="00760922" w:rsidP="00F52B50">
            <w:pPr>
              <w:snapToGrid w:val="0"/>
              <w:spacing w:after="0"/>
              <w:rPr>
                <w:rFonts w:ascii="Verdana" w:hAnsi="Verdana" w:cs="Verdana"/>
                <w:sz w:val="16"/>
              </w:rPr>
            </w:pPr>
          </w:p>
        </w:tc>
        <w:tc>
          <w:tcPr>
            <w:tcW w:w="2409" w:type="dxa"/>
            <w:tcBorders>
              <w:top w:val="single" w:sz="4" w:space="0" w:color="000000"/>
              <w:left w:val="single" w:sz="4" w:space="0" w:color="000000"/>
              <w:bottom w:val="single" w:sz="4" w:space="0" w:color="000000"/>
            </w:tcBorders>
            <w:shd w:val="clear" w:color="auto" w:fill="auto"/>
          </w:tcPr>
          <w:p w14:paraId="71F0AE00" w14:textId="77777777" w:rsidR="00760922" w:rsidRPr="00F52B50" w:rsidRDefault="00760922" w:rsidP="00F52B50">
            <w:pPr>
              <w:snapToGrid w:val="0"/>
              <w:spacing w:after="0"/>
              <w:rPr>
                <w:rFonts w:ascii="Verdana" w:hAnsi="Verdana" w:cs="Verdana"/>
                <w:sz w:val="16"/>
              </w:rPr>
            </w:pPr>
          </w:p>
        </w:tc>
        <w:tc>
          <w:tcPr>
            <w:tcW w:w="1418" w:type="dxa"/>
            <w:tcBorders>
              <w:top w:val="single" w:sz="4" w:space="0" w:color="000000"/>
              <w:left w:val="single" w:sz="4" w:space="0" w:color="000000"/>
              <w:bottom w:val="single" w:sz="4" w:space="0" w:color="000000"/>
            </w:tcBorders>
            <w:shd w:val="clear" w:color="auto" w:fill="auto"/>
          </w:tcPr>
          <w:p w14:paraId="39501CF4" w14:textId="77777777" w:rsidR="00760922" w:rsidRPr="00F52B50" w:rsidRDefault="00760922" w:rsidP="00F52B50">
            <w:pPr>
              <w:snapToGrid w:val="0"/>
              <w:spacing w:after="0"/>
              <w:rPr>
                <w:rFonts w:ascii="Verdana" w:hAnsi="Verdana" w:cs="Verdana"/>
                <w:sz w:val="16"/>
              </w:rPr>
            </w:pPr>
          </w:p>
        </w:tc>
        <w:tc>
          <w:tcPr>
            <w:tcW w:w="1701" w:type="dxa"/>
            <w:tcBorders>
              <w:top w:val="single" w:sz="4" w:space="0" w:color="000000"/>
              <w:left w:val="single" w:sz="4" w:space="0" w:color="000000"/>
              <w:bottom w:val="single" w:sz="4" w:space="0" w:color="000000"/>
            </w:tcBorders>
            <w:shd w:val="clear" w:color="auto" w:fill="auto"/>
          </w:tcPr>
          <w:p w14:paraId="5173864B" w14:textId="77777777" w:rsidR="00760922" w:rsidRPr="00F52B50" w:rsidRDefault="00760922" w:rsidP="00F52B50">
            <w:pPr>
              <w:snapToGrid w:val="0"/>
              <w:spacing w:after="0"/>
              <w:rPr>
                <w:rFonts w:ascii="Verdana" w:hAnsi="Verdana" w:cs="Verdana"/>
                <w:sz w:val="16"/>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57F3DA4A" w14:textId="77777777" w:rsidR="00760922" w:rsidRPr="00F52B50" w:rsidRDefault="00760922" w:rsidP="00F52B50">
            <w:pPr>
              <w:snapToGrid w:val="0"/>
              <w:spacing w:after="0"/>
              <w:rPr>
                <w:rFonts w:ascii="Verdana" w:hAnsi="Verdana" w:cs="Verdana"/>
                <w:sz w:val="16"/>
              </w:rPr>
            </w:pPr>
          </w:p>
        </w:tc>
      </w:tr>
      <w:tr w:rsidR="00760922" w:rsidRPr="00F52B50" w14:paraId="09FC500D" w14:textId="77777777" w:rsidTr="00706462">
        <w:trPr>
          <w:cantSplit/>
        </w:trPr>
        <w:tc>
          <w:tcPr>
            <w:tcW w:w="1134" w:type="dxa"/>
            <w:tcBorders>
              <w:top w:val="single" w:sz="4" w:space="0" w:color="000000"/>
              <w:left w:val="single" w:sz="4" w:space="0" w:color="000000"/>
              <w:bottom w:val="single" w:sz="4" w:space="0" w:color="000000"/>
            </w:tcBorders>
            <w:shd w:val="clear" w:color="auto" w:fill="auto"/>
          </w:tcPr>
          <w:p w14:paraId="3DFC9835" w14:textId="77777777" w:rsidR="00760922" w:rsidRPr="00F52B50" w:rsidRDefault="00760922" w:rsidP="00F52B50">
            <w:pPr>
              <w:snapToGrid w:val="0"/>
              <w:spacing w:after="0"/>
              <w:rPr>
                <w:rFonts w:ascii="Verdana" w:hAnsi="Verdana" w:cs="Verdana"/>
                <w:sz w:val="16"/>
              </w:rPr>
            </w:pPr>
          </w:p>
        </w:tc>
        <w:tc>
          <w:tcPr>
            <w:tcW w:w="993" w:type="dxa"/>
            <w:tcBorders>
              <w:top w:val="single" w:sz="4" w:space="0" w:color="000000"/>
              <w:left w:val="single" w:sz="4" w:space="0" w:color="000000"/>
              <w:bottom w:val="single" w:sz="4" w:space="0" w:color="000000"/>
            </w:tcBorders>
            <w:shd w:val="clear" w:color="auto" w:fill="auto"/>
          </w:tcPr>
          <w:p w14:paraId="1E67EE6A" w14:textId="77777777" w:rsidR="00760922" w:rsidRPr="00F52B50" w:rsidRDefault="00760922" w:rsidP="00F52B50">
            <w:pPr>
              <w:snapToGrid w:val="0"/>
              <w:spacing w:after="0"/>
              <w:rPr>
                <w:rFonts w:ascii="Verdana" w:hAnsi="Verdana" w:cs="Verdana"/>
                <w:sz w:val="16"/>
              </w:rPr>
            </w:pPr>
          </w:p>
        </w:tc>
        <w:tc>
          <w:tcPr>
            <w:tcW w:w="2409" w:type="dxa"/>
            <w:tcBorders>
              <w:top w:val="single" w:sz="4" w:space="0" w:color="000000"/>
              <w:left w:val="single" w:sz="4" w:space="0" w:color="000000"/>
              <w:bottom w:val="single" w:sz="4" w:space="0" w:color="000000"/>
            </w:tcBorders>
            <w:shd w:val="clear" w:color="auto" w:fill="auto"/>
          </w:tcPr>
          <w:p w14:paraId="14322516" w14:textId="77777777" w:rsidR="00760922" w:rsidRPr="00F52B50" w:rsidRDefault="00760922" w:rsidP="00F52B50">
            <w:pPr>
              <w:snapToGrid w:val="0"/>
              <w:spacing w:after="0"/>
              <w:rPr>
                <w:rFonts w:ascii="Verdana" w:hAnsi="Verdana" w:cs="Verdana"/>
                <w:sz w:val="16"/>
              </w:rPr>
            </w:pPr>
          </w:p>
        </w:tc>
        <w:tc>
          <w:tcPr>
            <w:tcW w:w="1418" w:type="dxa"/>
            <w:tcBorders>
              <w:top w:val="single" w:sz="4" w:space="0" w:color="000000"/>
              <w:left w:val="single" w:sz="4" w:space="0" w:color="000000"/>
              <w:bottom w:val="single" w:sz="4" w:space="0" w:color="000000"/>
            </w:tcBorders>
            <w:shd w:val="clear" w:color="auto" w:fill="auto"/>
          </w:tcPr>
          <w:p w14:paraId="62C588E5" w14:textId="77777777" w:rsidR="00760922" w:rsidRPr="00F52B50" w:rsidRDefault="00760922" w:rsidP="00F52B50">
            <w:pPr>
              <w:snapToGrid w:val="0"/>
              <w:spacing w:after="0"/>
              <w:rPr>
                <w:rFonts w:ascii="Verdana" w:hAnsi="Verdana" w:cs="Verdana"/>
                <w:sz w:val="16"/>
              </w:rPr>
            </w:pPr>
          </w:p>
        </w:tc>
        <w:tc>
          <w:tcPr>
            <w:tcW w:w="1701" w:type="dxa"/>
            <w:tcBorders>
              <w:top w:val="single" w:sz="4" w:space="0" w:color="000000"/>
              <w:left w:val="single" w:sz="4" w:space="0" w:color="000000"/>
              <w:bottom w:val="single" w:sz="4" w:space="0" w:color="000000"/>
            </w:tcBorders>
            <w:shd w:val="clear" w:color="auto" w:fill="auto"/>
          </w:tcPr>
          <w:p w14:paraId="4F21931B" w14:textId="77777777" w:rsidR="00760922" w:rsidRPr="00F52B50" w:rsidRDefault="00760922" w:rsidP="00F52B50">
            <w:pPr>
              <w:snapToGrid w:val="0"/>
              <w:spacing w:after="0"/>
              <w:rPr>
                <w:rFonts w:ascii="Verdana" w:hAnsi="Verdana" w:cs="Verdana"/>
                <w:sz w:val="16"/>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56154B73" w14:textId="77777777" w:rsidR="00760922" w:rsidRPr="00F52B50" w:rsidRDefault="00760922" w:rsidP="00F52B50">
            <w:pPr>
              <w:snapToGrid w:val="0"/>
              <w:spacing w:after="0"/>
              <w:rPr>
                <w:rFonts w:ascii="Verdana" w:hAnsi="Verdana" w:cs="Verdana"/>
                <w:sz w:val="16"/>
              </w:rPr>
            </w:pPr>
          </w:p>
        </w:tc>
      </w:tr>
      <w:tr w:rsidR="00760922" w:rsidRPr="00F52B50" w14:paraId="44068BEE" w14:textId="77777777" w:rsidTr="00706462">
        <w:trPr>
          <w:cantSplit/>
        </w:trPr>
        <w:tc>
          <w:tcPr>
            <w:tcW w:w="1134" w:type="dxa"/>
            <w:tcBorders>
              <w:top w:val="single" w:sz="4" w:space="0" w:color="000000"/>
              <w:left w:val="single" w:sz="4" w:space="0" w:color="000000"/>
              <w:bottom w:val="single" w:sz="4" w:space="0" w:color="000000"/>
            </w:tcBorders>
            <w:shd w:val="clear" w:color="auto" w:fill="auto"/>
          </w:tcPr>
          <w:p w14:paraId="2F97AAF6" w14:textId="77777777" w:rsidR="00760922" w:rsidRPr="00F52B50" w:rsidRDefault="00760922" w:rsidP="00F52B50">
            <w:pPr>
              <w:snapToGrid w:val="0"/>
              <w:spacing w:after="0"/>
              <w:rPr>
                <w:rFonts w:ascii="Verdana" w:hAnsi="Verdana" w:cs="Verdana"/>
                <w:sz w:val="16"/>
              </w:rPr>
            </w:pPr>
          </w:p>
        </w:tc>
        <w:tc>
          <w:tcPr>
            <w:tcW w:w="993" w:type="dxa"/>
            <w:tcBorders>
              <w:top w:val="single" w:sz="4" w:space="0" w:color="000000"/>
              <w:left w:val="single" w:sz="4" w:space="0" w:color="000000"/>
              <w:bottom w:val="single" w:sz="4" w:space="0" w:color="000000"/>
            </w:tcBorders>
            <w:shd w:val="clear" w:color="auto" w:fill="auto"/>
          </w:tcPr>
          <w:p w14:paraId="68866799" w14:textId="77777777" w:rsidR="00760922" w:rsidRPr="00F52B50" w:rsidRDefault="00760922" w:rsidP="00F52B50">
            <w:pPr>
              <w:snapToGrid w:val="0"/>
              <w:spacing w:after="0"/>
              <w:rPr>
                <w:rFonts w:ascii="Verdana" w:hAnsi="Verdana" w:cs="Verdana"/>
                <w:sz w:val="16"/>
              </w:rPr>
            </w:pPr>
          </w:p>
        </w:tc>
        <w:tc>
          <w:tcPr>
            <w:tcW w:w="2409" w:type="dxa"/>
            <w:tcBorders>
              <w:top w:val="single" w:sz="4" w:space="0" w:color="000000"/>
              <w:left w:val="single" w:sz="4" w:space="0" w:color="000000"/>
              <w:bottom w:val="single" w:sz="4" w:space="0" w:color="000000"/>
            </w:tcBorders>
            <w:shd w:val="clear" w:color="auto" w:fill="auto"/>
          </w:tcPr>
          <w:p w14:paraId="07413652" w14:textId="77777777" w:rsidR="00760922" w:rsidRPr="00F52B50" w:rsidRDefault="00760922" w:rsidP="00F52B50">
            <w:pPr>
              <w:snapToGrid w:val="0"/>
              <w:spacing w:after="0"/>
              <w:rPr>
                <w:rFonts w:ascii="Verdana" w:hAnsi="Verdana" w:cs="Verdana"/>
                <w:sz w:val="16"/>
              </w:rPr>
            </w:pPr>
          </w:p>
        </w:tc>
        <w:tc>
          <w:tcPr>
            <w:tcW w:w="1418" w:type="dxa"/>
            <w:tcBorders>
              <w:top w:val="single" w:sz="4" w:space="0" w:color="000000"/>
              <w:left w:val="single" w:sz="4" w:space="0" w:color="000000"/>
              <w:bottom w:val="single" w:sz="4" w:space="0" w:color="000000"/>
            </w:tcBorders>
            <w:shd w:val="clear" w:color="auto" w:fill="auto"/>
          </w:tcPr>
          <w:p w14:paraId="6BCDA42E" w14:textId="77777777" w:rsidR="00760922" w:rsidRPr="00F52B50" w:rsidRDefault="00760922" w:rsidP="00F52B50">
            <w:pPr>
              <w:snapToGrid w:val="0"/>
              <w:spacing w:after="0"/>
              <w:rPr>
                <w:rFonts w:ascii="Verdana" w:hAnsi="Verdana" w:cs="Verdana"/>
                <w:sz w:val="16"/>
              </w:rPr>
            </w:pPr>
          </w:p>
        </w:tc>
        <w:tc>
          <w:tcPr>
            <w:tcW w:w="1701" w:type="dxa"/>
            <w:tcBorders>
              <w:top w:val="single" w:sz="4" w:space="0" w:color="000000"/>
              <w:left w:val="single" w:sz="4" w:space="0" w:color="000000"/>
              <w:bottom w:val="single" w:sz="4" w:space="0" w:color="000000"/>
            </w:tcBorders>
            <w:shd w:val="clear" w:color="auto" w:fill="auto"/>
          </w:tcPr>
          <w:p w14:paraId="4B2061FC" w14:textId="77777777" w:rsidR="00760922" w:rsidRPr="00F52B50" w:rsidRDefault="00760922" w:rsidP="00F52B50">
            <w:pPr>
              <w:snapToGrid w:val="0"/>
              <w:spacing w:after="0"/>
              <w:rPr>
                <w:rFonts w:ascii="Verdana" w:hAnsi="Verdana" w:cs="Verdana"/>
                <w:sz w:val="16"/>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345BE254" w14:textId="77777777" w:rsidR="00760922" w:rsidRPr="00F52B50" w:rsidRDefault="00760922" w:rsidP="00F52B50">
            <w:pPr>
              <w:snapToGrid w:val="0"/>
              <w:spacing w:after="0"/>
              <w:rPr>
                <w:rFonts w:ascii="Verdana" w:hAnsi="Verdana" w:cs="Verdana"/>
                <w:sz w:val="16"/>
              </w:rPr>
            </w:pPr>
          </w:p>
        </w:tc>
      </w:tr>
    </w:tbl>
    <w:p w14:paraId="4A32F404" w14:textId="751522DC" w:rsidR="009C1D35" w:rsidRDefault="009C1D35" w:rsidP="00760922">
      <w:pPr>
        <w:rPr>
          <w:rFonts w:ascii="Verdana" w:hAnsi="Verdana" w:cs="Verdana"/>
          <w:sz w:val="18"/>
        </w:rPr>
      </w:pPr>
    </w:p>
    <w:p w14:paraId="46E74F94" w14:textId="77777777" w:rsidR="009C1D35" w:rsidRDefault="009C1D35">
      <w:pPr>
        <w:rPr>
          <w:rFonts w:ascii="Verdana" w:hAnsi="Verdana" w:cs="Verdana"/>
          <w:sz w:val="18"/>
        </w:rPr>
      </w:pPr>
      <w:r>
        <w:rPr>
          <w:rFonts w:ascii="Verdana" w:hAnsi="Verdana" w:cs="Verdana"/>
          <w:sz w:val="18"/>
        </w:rPr>
        <w:br w:type="page"/>
      </w:r>
    </w:p>
    <w:p w14:paraId="1FC80D07" w14:textId="77777777" w:rsidR="00760922" w:rsidRPr="00F52B50" w:rsidRDefault="00760922" w:rsidP="00760922">
      <w:pPr>
        <w:pStyle w:val="Corpsdetexte"/>
        <w:rPr>
          <w:rFonts w:ascii="Verdana" w:hAnsi="Verdana" w:cs="Verdana"/>
          <w:sz w:val="18"/>
        </w:rPr>
      </w:pPr>
      <w:r w:rsidRPr="00F52B50">
        <w:rPr>
          <w:rFonts w:ascii="Verdana" w:hAnsi="Verdana"/>
          <w:b/>
        </w:rPr>
        <w:lastRenderedPageBreak/>
        <w:t>Orientations et objectifs de développement</w:t>
      </w:r>
    </w:p>
    <w:tbl>
      <w:tblPr>
        <w:tblW w:w="9933" w:type="dxa"/>
        <w:tblInd w:w="70" w:type="dxa"/>
        <w:tblLayout w:type="fixed"/>
        <w:tblCellMar>
          <w:left w:w="70" w:type="dxa"/>
          <w:right w:w="70" w:type="dxa"/>
        </w:tblCellMar>
        <w:tblLook w:val="0000" w:firstRow="0" w:lastRow="0" w:firstColumn="0" w:lastColumn="0" w:noHBand="0" w:noVBand="0"/>
      </w:tblPr>
      <w:tblGrid>
        <w:gridCol w:w="1245"/>
        <w:gridCol w:w="1575"/>
        <w:gridCol w:w="614"/>
        <w:gridCol w:w="614"/>
        <w:gridCol w:w="614"/>
        <w:gridCol w:w="614"/>
        <w:gridCol w:w="614"/>
        <w:gridCol w:w="631"/>
        <w:gridCol w:w="567"/>
        <w:gridCol w:w="567"/>
        <w:gridCol w:w="709"/>
        <w:gridCol w:w="1569"/>
      </w:tblGrid>
      <w:tr w:rsidR="00760922" w:rsidRPr="00F52B50" w14:paraId="59266968" w14:textId="77777777" w:rsidTr="00760922">
        <w:trPr>
          <w:cantSplit/>
        </w:trPr>
        <w:tc>
          <w:tcPr>
            <w:tcW w:w="1245" w:type="dxa"/>
            <w:vMerge w:val="restart"/>
            <w:tcBorders>
              <w:top w:val="single" w:sz="4" w:space="0" w:color="000000"/>
              <w:left w:val="single" w:sz="4" w:space="0" w:color="000000"/>
              <w:bottom w:val="single" w:sz="4" w:space="0" w:color="000000"/>
            </w:tcBorders>
            <w:shd w:val="clear" w:color="auto" w:fill="auto"/>
          </w:tcPr>
          <w:p w14:paraId="57678ABD" w14:textId="77777777" w:rsidR="00760922" w:rsidRPr="00F52B50" w:rsidRDefault="00760922" w:rsidP="00706462">
            <w:pPr>
              <w:rPr>
                <w:rFonts w:ascii="Verdana" w:hAnsi="Verdana" w:cs="Verdana"/>
                <w:sz w:val="16"/>
              </w:rPr>
            </w:pPr>
            <w:r w:rsidRPr="00F52B50">
              <w:rPr>
                <w:rFonts w:ascii="Verdana" w:hAnsi="Verdana" w:cs="Verdana"/>
                <w:sz w:val="16"/>
              </w:rPr>
              <w:t xml:space="preserve">Segments d’activités de l’entreprise </w:t>
            </w:r>
          </w:p>
        </w:tc>
        <w:tc>
          <w:tcPr>
            <w:tcW w:w="1575" w:type="dxa"/>
            <w:vMerge w:val="restart"/>
            <w:tcBorders>
              <w:top w:val="single" w:sz="4" w:space="0" w:color="000000"/>
              <w:left w:val="single" w:sz="4" w:space="0" w:color="000000"/>
              <w:bottom w:val="single" w:sz="4" w:space="0" w:color="000000"/>
            </w:tcBorders>
            <w:shd w:val="clear" w:color="auto" w:fill="auto"/>
          </w:tcPr>
          <w:p w14:paraId="3A425C49" w14:textId="77777777" w:rsidR="00760922" w:rsidRPr="00F52B50" w:rsidRDefault="00760922" w:rsidP="00706462">
            <w:pPr>
              <w:jc w:val="center"/>
              <w:rPr>
                <w:rFonts w:ascii="Verdana" w:hAnsi="Verdana" w:cs="Verdana"/>
                <w:sz w:val="16"/>
                <w:lang w:val="es-ES"/>
              </w:rPr>
            </w:pPr>
            <w:r w:rsidRPr="00F52B50">
              <w:rPr>
                <w:rFonts w:ascii="Verdana" w:hAnsi="Verdana" w:cs="Verdana"/>
                <w:sz w:val="16"/>
              </w:rPr>
              <w:t>Objectif global (développement, stabilisation…)</w:t>
            </w:r>
          </w:p>
        </w:tc>
        <w:tc>
          <w:tcPr>
            <w:tcW w:w="5544" w:type="dxa"/>
            <w:gridSpan w:val="9"/>
            <w:tcBorders>
              <w:top w:val="single" w:sz="4" w:space="0" w:color="000000"/>
              <w:left w:val="single" w:sz="4" w:space="0" w:color="000000"/>
              <w:bottom w:val="single" w:sz="4" w:space="0" w:color="000000"/>
            </w:tcBorders>
            <w:shd w:val="clear" w:color="auto" w:fill="auto"/>
          </w:tcPr>
          <w:p w14:paraId="1EDB3E61" w14:textId="77777777" w:rsidR="00760922" w:rsidRPr="00F52B50" w:rsidRDefault="00760922" w:rsidP="00706462">
            <w:pPr>
              <w:jc w:val="center"/>
              <w:rPr>
                <w:rFonts w:ascii="Verdana" w:hAnsi="Verdana" w:cs="Verdana"/>
                <w:sz w:val="16"/>
                <w:lang w:val="es-ES"/>
              </w:rPr>
            </w:pPr>
            <w:proofErr w:type="spellStart"/>
            <w:r w:rsidRPr="00F52B50">
              <w:rPr>
                <w:rFonts w:ascii="Verdana" w:hAnsi="Verdana" w:cs="Verdana"/>
                <w:sz w:val="16"/>
                <w:lang w:val="es-ES"/>
              </w:rPr>
              <w:t>Objectifs</w:t>
            </w:r>
            <w:proofErr w:type="spellEnd"/>
            <w:r w:rsidRPr="00F52B50">
              <w:rPr>
                <w:rFonts w:ascii="Verdana" w:hAnsi="Verdana" w:cs="Verdana"/>
                <w:sz w:val="16"/>
                <w:lang w:val="es-ES"/>
              </w:rPr>
              <w:t xml:space="preserve"> </w:t>
            </w:r>
            <w:proofErr w:type="spellStart"/>
            <w:r w:rsidRPr="00F52B50">
              <w:rPr>
                <w:rFonts w:ascii="Verdana" w:hAnsi="Verdana" w:cs="Verdana"/>
                <w:sz w:val="16"/>
                <w:lang w:val="es-ES"/>
              </w:rPr>
              <w:t>quantitatifs</w:t>
            </w:r>
            <w:proofErr w:type="spellEnd"/>
          </w:p>
        </w:tc>
        <w:tc>
          <w:tcPr>
            <w:tcW w:w="156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F4CB41" w14:textId="77777777" w:rsidR="00760922" w:rsidRPr="00F52B50" w:rsidRDefault="00760922" w:rsidP="00706462">
            <w:pPr>
              <w:jc w:val="center"/>
              <w:rPr>
                <w:rFonts w:ascii="Verdana" w:hAnsi="Verdana"/>
              </w:rPr>
            </w:pPr>
            <w:proofErr w:type="spellStart"/>
            <w:r w:rsidRPr="00F52B50">
              <w:rPr>
                <w:rFonts w:ascii="Verdana" w:hAnsi="Verdana" w:cs="Verdana"/>
                <w:sz w:val="16"/>
                <w:lang w:val="es-ES"/>
              </w:rPr>
              <w:t>Objectifs</w:t>
            </w:r>
            <w:proofErr w:type="spellEnd"/>
            <w:r w:rsidRPr="00F52B50">
              <w:rPr>
                <w:rFonts w:ascii="Verdana" w:hAnsi="Verdana" w:cs="Verdana"/>
                <w:sz w:val="16"/>
                <w:lang w:val="es-ES"/>
              </w:rPr>
              <w:t xml:space="preserve"> </w:t>
            </w:r>
            <w:proofErr w:type="spellStart"/>
            <w:r w:rsidRPr="00F52B50">
              <w:rPr>
                <w:rFonts w:ascii="Verdana" w:hAnsi="Verdana" w:cs="Verdana"/>
                <w:sz w:val="16"/>
                <w:lang w:val="es-ES"/>
              </w:rPr>
              <w:t>qualitatifs</w:t>
            </w:r>
            <w:proofErr w:type="spellEnd"/>
          </w:p>
        </w:tc>
      </w:tr>
      <w:tr w:rsidR="00760922" w:rsidRPr="00F52B50" w14:paraId="7B40F677" w14:textId="77777777" w:rsidTr="00760922">
        <w:trPr>
          <w:cantSplit/>
        </w:trPr>
        <w:tc>
          <w:tcPr>
            <w:tcW w:w="1245" w:type="dxa"/>
            <w:vMerge/>
            <w:tcBorders>
              <w:top w:val="single" w:sz="4" w:space="0" w:color="000000"/>
              <w:left w:val="single" w:sz="4" w:space="0" w:color="000000"/>
              <w:bottom w:val="single" w:sz="4" w:space="0" w:color="000000"/>
            </w:tcBorders>
            <w:shd w:val="clear" w:color="auto" w:fill="auto"/>
          </w:tcPr>
          <w:p w14:paraId="31A6B118" w14:textId="77777777" w:rsidR="00760922" w:rsidRPr="00F52B50" w:rsidRDefault="00760922" w:rsidP="00706462">
            <w:pPr>
              <w:rPr>
                <w:rFonts w:ascii="Verdana" w:hAnsi="Verdana"/>
              </w:rPr>
            </w:pPr>
          </w:p>
        </w:tc>
        <w:tc>
          <w:tcPr>
            <w:tcW w:w="1575" w:type="dxa"/>
            <w:vMerge/>
            <w:tcBorders>
              <w:top w:val="single" w:sz="4" w:space="0" w:color="000000"/>
              <w:left w:val="single" w:sz="4" w:space="0" w:color="000000"/>
              <w:bottom w:val="single" w:sz="4" w:space="0" w:color="000000"/>
            </w:tcBorders>
            <w:shd w:val="clear" w:color="auto" w:fill="auto"/>
          </w:tcPr>
          <w:p w14:paraId="62E4B84A" w14:textId="77777777" w:rsidR="00760922" w:rsidRPr="00F52B50" w:rsidRDefault="00760922" w:rsidP="00706462">
            <w:pPr>
              <w:rPr>
                <w:rFonts w:ascii="Verdana" w:hAnsi="Verdana"/>
              </w:rPr>
            </w:pPr>
          </w:p>
        </w:tc>
        <w:tc>
          <w:tcPr>
            <w:tcW w:w="1842" w:type="dxa"/>
            <w:gridSpan w:val="3"/>
            <w:tcBorders>
              <w:top w:val="single" w:sz="4" w:space="0" w:color="000000"/>
              <w:left w:val="single" w:sz="4" w:space="0" w:color="000000"/>
              <w:bottom w:val="single" w:sz="4" w:space="0" w:color="000000"/>
            </w:tcBorders>
            <w:shd w:val="clear" w:color="auto" w:fill="auto"/>
          </w:tcPr>
          <w:p w14:paraId="7B7ECF2A" w14:textId="77777777" w:rsidR="00760922" w:rsidRPr="00F52B50" w:rsidRDefault="00760922" w:rsidP="00706462">
            <w:pPr>
              <w:jc w:val="center"/>
              <w:rPr>
                <w:rFonts w:ascii="Verdana" w:hAnsi="Verdana" w:cs="Verdana"/>
                <w:sz w:val="16"/>
                <w:lang w:val="es-ES"/>
              </w:rPr>
            </w:pPr>
            <w:r w:rsidRPr="00F52B50">
              <w:rPr>
                <w:rFonts w:ascii="Verdana" w:hAnsi="Verdana" w:cs="Verdana"/>
                <w:sz w:val="16"/>
                <w:lang w:val="nl-NL"/>
              </w:rPr>
              <w:t>N+1</w:t>
            </w:r>
          </w:p>
        </w:tc>
        <w:tc>
          <w:tcPr>
            <w:tcW w:w="1859" w:type="dxa"/>
            <w:gridSpan w:val="3"/>
            <w:tcBorders>
              <w:top w:val="single" w:sz="4" w:space="0" w:color="000000"/>
              <w:left w:val="single" w:sz="4" w:space="0" w:color="000000"/>
              <w:bottom w:val="single" w:sz="4" w:space="0" w:color="000000"/>
            </w:tcBorders>
            <w:shd w:val="clear" w:color="auto" w:fill="auto"/>
          </w:tcPr>
          <w:p w14:paraId="4ADE67C2" w14:textId="77777777" w:rsidR="00760922" w:rsidRPr="00F52B50" w:rsidRDefault="00760922" w:rsidP="00706462">
            <w:pPr>
              <w:jc w:val="center"/>
              <w:rPr>
                <w:rFonts w:ascii="Verdana" w:hAnsi="Verdana" w:cs="Verdana"/>
                <w:sz w:val="16"/>
                <w:lang w:val="es-ES"/>
              </w:rPr>
            </w:pPr>
            <w:r w:rsidRPr="00F52B50">
              <w:rPr>
                <w:rFonts w:ascii="Verdana" w:hAnsi="Verdana" w:cs="Verdana"/>
                <w:sz w:val="16"/>
                <w:lang w:val="es-ES"/>
              </w:rPr>
              <w:t>N+2</w:t>
            </w:r>
          </w:p>
        </w:tc>
        <w:tc>
          <w:tcPr>
            <w:tcW w:w="1843" w:type="dxa"/>
            <w:gridSpan w:val="3"/>
            <w:tcBorders>
              <w:top w:val="single" w:sz="4" w:space="0" w:color="000000"/>
              <w:left w:val="single" w:sz="4" w:space="0" w:color="000000"/>
              <w:bottom w:val="single" w:sz="4" w:space="0" w:color="000000"/>
            </w:tcBorders>
            <w:shd w:val="clear" w:color="auto" w:fill="auto"/>
          </w:tcPr>
          <w:p w14:paraId="513F4DB9" w14:textId="77777777" w:rsidR="00760922" w:rsidRPr="00F52B50" w:rsidRDefault="00760922" w:rsidP="00706462">
            <w:pPr>
              <w:jc w:val="center"/>
              <w:rPr>
                <w:rFonts w:ascii="Verdana" w:hAnsi="Verdana"/>
              </w:rPr>
            </w:pPr>
            <w:r w:rsidRPr="00F52B50">
              <w:rPr>
                <w:rFonts w:ascii="Verdana" w:hAnsi="Verdana" w:cs="Verdana"/>
                <w:sz w:val="16"/>
                <w:lang w:val="es-ES"/>
              </w:rPr>
              <w:t>N+3</w:t>
            </w:r>
          </w:p>
        </w:tc>
        <w:tc>
          <w:tcPr>
            <w:tcW w:w="1569" w:type="dxa"/>
            <w:vMerge/>
            <w:tcBorders>
              <w:top w:val="single" w:sz="4" w:space="0" w:color="000000"/>
              <w:left w:val="single" w:sz="4" w:space="0" w:color="000000"/>
              <w:bottom w:val="single" w:sz="4" w:space="0" w:color="000000"/>
              <w:right w:val="single" w:sz="4" w:space="0" w:color="000000"/>
            </w:tcBorders>
            <w:shd w:val="clear" w:color="auto" w:fill="auto"/>
          </w:tcPr>
          <w:p w14:paraId="0495A0A8" w14:textId="77777777" w:rsidR="00760922" w:rsidRPr="00F52B50" w:rsidRDefault="00760922" w:rsidP="00706462">
            <w:pPr>
              <w:rPr>
                <w:rFonts w:ascii="Verdana" w:hAnsi="Verdana"/>
              </w:rPr>
            </w:pPr>
          </w:p>
        </w:tc>
      </w:tr>
      <w:tr w:rsidR="00760922" w:rsidRPr="00F52B50" w14:paraId="0EC8486F" w14:textId="77777777" w:rsidTr="00760922">
        <w:trPr>
          <w:cantSplit/>
        </w:trPr>
        <w:tc>
          <w:tcPr>
            <w:tcW w:w="1245" w:type="dxa"/>
            <w:vMerge/>
            <w:tcBorders>
              <w:top w:val="single" w:sz="4" w:space="0" w:color="000000"/>
              <w:left w:val="single" w:sz="4" w:space="0" w:color="000000"/>
              <w:bottom w:val="single" w:sz="4" w:space="0" w:color="000000"/>
            </w:tcBorders>
            <w:shd w:val="clear" w:color="auto" w:fill="auto"/>
          </w:tcPr>
          <w:p w14:paraId="063C1E3B" w14:textId="77777777" w:rsidR="00760922" w:rsidRPr="00F52B50" w:rsidRDefault="00760922" w:rsidP="00706462">
            <w:pPr>
              <w:rPr>
                <w:rFonts w:ascii="Verdana" w:hAnsi="Verdana"/>
              </w:rPr>
            </w:pPr>
          </w:p>
        </w:tc>
        <w:tc>
          <w:tcPr>
            <w:tcW w:w="1575" w:type="dxa"/>
            <w:vMerge/>
            <w:tcBorders>
              <w:top w:val="single" w:sz="4" w:space="0" w:color="000000"/>
              <w:left w:val="single" w:sz="4" w:space="0" w:color="000000"/>
              <w:bottom w:val="single" w:sz="4" w:space="0" w:color="000000"/>
            </w:tcBorders>
            <w:shd w:val="clear" w:color="auto" w:fill="auto"/>
          </w:tcPr>
          <w:p w14:paraId="4B607F98" w14:textId="77777777" w:rsidR="00760922" w:rsidRPr="00F52B50" w:rsidRDefault="00760922" w:rsidP="00706462">
            <w:pPr>
              <w:rPr>
                <w:rFonts w:ascii="Verdana" w:hAnsi="Verdana"/>
              </w:rPr>
            </w:pPr>
          </w:p>
        </w:tc>
        <w:tc>
          <w:tcPr>
            <w:tcW w:w="614" w:type="dxa"/>
            <w:tcBorders>
              <w:top w:val="single" w:sz="4" w:space="0" w:color="000000"/>
              <w:left w:val="single" w:sz="4" w:space="0" w:color="000000"/>
              <w:bottom w:val="single" w:sz="4" w:space="0" w:color="000000"/>
            </w:tcBorders>
            <w:shd w:val="clear" w:color="auto" w:fill="auto"/>
          </w:tcPr>
          <w:p w14:paraId="500BD2F8" w14:textId="77777777" w:rsidR="00760922" w:rsidRPr="00F52B50" w:rsidRDefault="00760922" w:rsidP="00706462">
            <w:pPr>
              <w:jc w:val="center"/>
              <w:rPr>
                <w:rFonts w:ascii="Verdana" w:hAnsi="Verdana" w:cs="Verdana"/>
                <w:sz w:val="16"/>
                <w:lang w:val="es-ES"/>
              </w:rPr>
            </w:pPr>
            <w:proofErr w:type="spellStart"/>
            <w:r w:rsidRPr="00F52B50">
              <w:rPr>
                <w:rFonts w:ascii="Verdana" w:hAnsi="Verdana" w:cs="Verdana"/>
                <w:sz w:val="16"/>
                <w:lang w:val="es-ES"/>
              </w:rPr>
              <w:t>Vol</w:t>
            </w:r>
            <w:proofErr w:type="spellEnd"/>
          </w:p>
        </w:tc>
        <w:tc>
          <w:tcPr>
            <w:tcW w:w="614" w:type="dxa"/>
            <w:tcBorders>
              <w:top w:val="single" w:sz="4" w:space="0" w:color="000000"/>
              <w:left w:val="single" w:sz="4" w:space="0" w:color="000000"/>
              <w:bottom w:val="single" w:sz="4" w:space="0" w:color="000000"/>
            </w:tcBorders>
            <w:shd w:val="clear" w:color="auto" w:fill="auto"/>
          </w:tcPr>
          <w:p w14:paraId="70A94B62" w14:textId="77777777" w:rsidR="00760922" w:rsidRPr="00F52B50" w:rsidRDefault="00760922" w:rsidP="00706462">
            <w:pPr>
              <w:jc w:val="center"/>
              <w:rPr>
                <w:rFonts w:ascii="Verdana" w:hAnsi="Verdana" w:cs="Verdana"/>
                <w:sz w:val="12"/>
                <w:lang w:val="es-ES"/>
              </w:rPr>
            </w:pPr>
            <w:r w:rsidRPr="00F52B50">
              <w:rPr>
                <w:rFonts w:ascii="Verdana" w:hAnsi="Verdana" w:cs="Verdana"/>
                <w:sz w:val="16"/>
                <w:lang w:val="es-ES"/>
              </w:rPr>
              <w:t>CA</w:t>
            </w:r>
          </w:p>
        </w:tc>
        <w:tc>
          <w:tcPr>
            <w:tcW w:w="614" w:type="dxa"/>
            <w:tcBorders>
              <w:top w:val="single" w:sz="4" w:space="0" w:color="000000"/>
              <w:left w:val="single" w:sz="4" w:space="0" w:color="000000"/>
              <w:bottom w:val="single" w:sz="4" w:space="0" w:color="000000"/>
            </w:tcBorders>
            <w:shd w:val="clear" w:color="auto" w:fill="auto"/>
          </w:tcPr>
          <w:p w14:paraId="29BDDFE5" w14:textId="77777777" w:rsidR="00760922" w:rsidRPr="00F52B50" w:rsidRDefault="00760922" w:rsidP="00706462">
            <w:pPr>
              <w:jc w:val="center"/>
              <w:rPr>
                <w:rFonts w:ascii="Verdana" w:hAnsi="Verdana" w:cs="Verdana"/>
                <w:sz w:val="16"/>
                <w:lang w:val="es-ES"/>
              </w:rPr>
            </w:pPr>
            <w:proofErr w:type="spellStart"/>
            <w:r w:rsidRPr="00F52B50">
              <w:rPr>
                <w:rFonts w:ascii="Verdana" w:hAnsi="Verdana" w:cs="Verdana"/>
                <w:sz w:val="12"/>
                <w:lang w:val="es-ES"/>
              </w:rPr>
              <w:t>Part</w:t>
            </w:r>
            <w:proofErr w:type="spellEnd"/>
            <w:r w:rsidRPr="00F52B50">
              <w:rPr>
                <w:rFonts w:ascii="Verdana" w:hAnsi="Verdana" w:cs="Verdana"/>
                <w:sz w:val="12"/>
                <w:lang w:val="es-ES"/>
              </w:rPr>
              <w:t xml:space="preserve"> relative</w:t>
            </w:r>
          </w:p>
        </w:tc>
        <w:tc>
          <w:tcPr>
            <w:tcW w:w="614" w:type="dxa"/>
            <w:tcBorders>
              <w:top w:val="single" w:sz="4" w:space="0" w:color="000000"/>
              <w:left w:val="single" w:sz="4" w:space="0" w:color="000000"/>
              <w:bottom w:val="single" w:sz="4" w:space="0" w:color="000000"/>
            </w:tcBorders>
            <w:shd w:val="clear" w:color="auto" w:fill="auto"/>
          </w:tcPr>
          <w:p w14:paraId="7443203E" w14:textId="77777777" w:rsidR="00760922" w:rsidRPr="00F52B50" w:rsidRDefault="00760922" w:rsidP="00706462">
            <w:pPr>
              <w:jc w:val="center"/>
              <w:rPr>
                <w:rFonts w:ascii="Verdana" w:hAnsi="Verdana" w:cs="Verdana"/>
                <w:sz w:val="16"/>
                <w:lang w:val="es-ES"/>
              </w:rPr>
            </w:pPr>
            <w:proofErr w:type="spellStart"/>
            <w:r w:rsidRPr="00F52B50">
              <w:rPr>
                <w:rFonts w:ascii="Verdana" w:hAnsi="Verdana" w:cs="Verdana"/>
                <w:sz w:val="16"/>
                <w:lang w:val="es-ES"/>
              </w:rPr>
              <w:t>Vol</w:t>
            </w:r>
            <w:proofErr w:type="spellEnd"/>
          </w:p>
        </w:tc>
        <w:tc>
          <w:tcPr>
            <w:tcW w:w="614" w:type="dxa"/>
            <w:tcBorders>
              <w:top w:val="single" w:sz="4" w:space="0" w:color="000000"/>
              <w:left w:val="single" w:sz="4" w:space="0" w:color="000000"/>
              <w:bottom w:val="single" w:sz="4" w:space="0" w:color="000000"/>
            </w:tcBorders>
            <w:shd w:val="clear" w:color="auto" w:fill="auto"/>
          </w:tcPr>
          <w:p w14:paraId="4E38D260" w14:textId="77777777" w:rsidR="00760922" w:rsidRPr="00F52B50" w:rsidRDefault="00760922" w:rsidP="00706462">
            <w:pPr>
              <w:jc w:val="center"/>
              <w:rPr>
                <w:rFonts w:ascii="Verdana" w:hAnsi="Verdana" w:cs="Verdana"/>
                <w:sz w:val="12"/>
                <w:lang w:val="es-ES"/>
              </w:rPr>
            </w:pPr>
            <w:r w:rsidRPr="00F52B50">
              <w:rPr>
                <w:rFonts w:ascii="Verdana" w:hAnsi="Verdana" w:cs="Verdana"/>
                <w:sz w:val="16"/>
                <w:lang w:val="es-ES"/>
              </w:rPr>
              <w:t>CA</w:t>
            </w:r>
          </w:p>
        </w:tc>
        <w:tc>
          <w:tcPr>
            <w:tcW w:w="631" w:type="dxa"/>
            <w:tcBorders>
              <w:top w:val="single" w:sz="4" w:space="0" w:color="000000"/>
              <w:left w:val="single" w:sz="4" w:space="0" w:color="000000"/>
              <w:bottom w:val="single" w:sz="4" w:space="0" w:color="000000"/>
            </w:tcBorders>
            <w:shd w:val="clear" w:color="auto" w:fill="auto"/>
          </w:tcPr>
          <w:p w14:paraId="74EB7D6C" w14:textId="77777777" w:rsidR="00760922" w:rsidRPr="00F52B50" w:rsidRDefault="00760922" w:rsidP="00706462">
            <w:pPr>
              <w:jc w:val="center"/>
              <w:rPr>
                <w:rFonts w:ascii="Verdana" w:hAnsi="Verdana" w:cs="Verdana"/>
                <w:sz w:val="16"/>
                <w:lang w:val="es-ES"/>
              </w:rPr>
            </w:pPr>
            <w:proofErr w:type="spellStart"/>
            <w:r w:rsidRPr="00F52B50">
              <w:rPr>
                <w:rFonts w:ascii="Verdana" w:hAnsi="Verdana" w:cs="Verdana"/>
                <w:sz w:val="12"/>
                <w:lang w:val="es-ES"/>
              </w:rPr>
              <w:t>Part</w:t>
            </w:r>
            <w:proofErr w:type="spellEnd"/>
            <w:r w:rsidRPr="00F52B50">
              <w:rPr>
                <w:rFonts w:ascii="Verdana" w:hAnsi="Verdana" w:cs="Verdana"/>
                <w:sz w:val="12"/>
                <w:lang w:val="es-ES"/>
              </w:rPr>
              <w:t xml:space="preserve"> relative</w:t>
            </w:r>
          </w:p>
        </w:tc>
        <w:tc>
          <w:tcPr>
            <w:tcW w:w="567" w:type="dxa"/>
            <w:tcBorders>
              <w:top w:val="single" w:sz="4" w:space="0" w:color="000000"/>
              <w:left w:val="single" w:sz="4" w:space="0" w:color="000000"/>
              <w:bottom w:val="single" w:sz="4" w:space="0" w:color="000000"/>
            </w:tcBorders>
            <w:shd w:val="clear" w:color="auto" w:fill="auto"/>
          </w:tcPr>
          <w:p w14:paraId="09377C31" w14:textId="77777777" w:rsidR="00760922" w:rsidRPr="00F52B50" w:rsidRDefault="00760922" w:rsidP="00706462">
            <w:pPr>
              <w:jc w:val="center"/>
              <w:rPr>
                <w:rFonts w:ascii="Verdana" w:hAnsi="Verdana" w:cs="Verdana"/>
                <w:sz w:val="16"/>
              </w:rPr>
            </w:pPr>
            <w:proofErr w:type="spellStart"/>
            <w:r w:rsidRPr="00F52B50">
              <w:rPr>
                <w:rFonts w:ascii="Verdana" w:hAnsi="Verdana" w:cs="Verdana"/>
                <w:sz w:val="16"/>
                <w:lang w:val="es-ES"/>
              </w:rPr>
              <w:t>Vol</w:t>
            </w:r>
            <w:proofErr w:type="spellEnd"/>
          </w:p>
        </w:tc>
        <w:tc>
          <w:tcPr>
            <w:tcW w:w="567" w:type="dxa"/>
            <w:tcBorders>
              <w:top w:val="single" w:sz="4" w:space="0" w:color="000000"/>
              <w:left w:val="single" w:sz="4" w:space="0" w:color="000000"/>
              <w:bottom w:val="single" w:sz="4" w:space="0" w:color="000000"/>
            </w:tcBorders>
            <w:shd w:val="clear" w:color="auto" w:fill="auto"/>
          </w:tcPr>
          <w:p w14:paraId="30A42344" w14:textId="77777777" w:rsidR="00760922" w:rsidRPr="00F52B50" w:rsidRDefault="00760922" w:rsidP="00706462">
            <w:pPr>
              <w:jc w:val="center"/>
              <w:rPr>
                <w:rFonts w:ascii="Verdana" w:hAnsi="Verdana" w:cs="Verdana"/>
                <w:sz w:val="12"/>
                <w:lang w:val="es-ES"/>
              </w:rPr>
            </w:pPr>
            <w:r w:rsidRPr="00F52B50">
              <w:rPr>
                <w:rFonts w:ascii="Verdana" w:hAnsi="Verdana" w:cs="Verdana"/>
                <w:sz w:val="16"/>
              </w:rPr>
              <w:t>CA</w:t>
            </w:r>
          </w:p>
        </w:tc>
        <w:tc>
          <w:tcPr>
            <w:tcW w:w="709" w:type="dxa"/>
            <w:tcBorders>
              <w:top w:val="single" w:sz="4" w:space="0" w:color="000000"/>
              <w:left w:val="single" w:sz="4" w:space="0" w:color="000000"/>
              <w:bottom w:val="single" w:sz="4" w:space="0" w:color="000000"/>
            </w:tcBorders>
            <w:shd w:val="clear" w:color="auto" w:fill="auto"/>
          </w:tcPr>
          <w:p w14:paraId="23E9BBC6" w14:textId="77777777" w:rsidR="00760922" w:rsidRPr="00F52B50" w:rsidRDefault="00760922" w:rsidP="00706462">
            <w:pPr>
              <w:jc w:val="center"/>
              <w:rPr>
                <w:rFonts w:ascii="Verdana" w:hAnsi="Verdana"/>
              </w:rPr>
            </w:pPr>
            <w:proofErr w:type="spellStart"/>
            <w:r w:rsidRPr="00F52B50">
              <w:rPr>
                <w:rFonts w:ascii="Verdana" w:hAnsi="Verdana" w:cs="Verdana"/>
                <w:sz w:val="12"/>
                <w:lang w:val="es-ES"/>
              </w:rPr>
              <w:t>Part</w:t>
            </w:r>
            <w:proofErr w:type="spellEnd"/>
            <w:r w:rsidRPr="00F52B50">
              <w:rPr>
                <w:rFonts w:ascii="Verdana" w:hAnsi="Verdana" w:cs="Verdana"/>
                <w:sz w:val="12"/>
                <w:lang w:val="es-ES"/>
              </w:rPr>
              <w:t xml:space="preserve"> relative</w:t>
            </w:r>
          </w:p>
        </w:tc>
        <w:tc>
          <w:tcPr>
            <w:tcW w:w="1569" w:type="dxa"/>
            <w:vMerge/>
            <w:tcBorders>
              <w:top w:val="single" w:sz="4" w:space="0" w:color="000000"/>
              <w:left w:val="single" w:sz="4" w:space="0" w:color="000000"/>
              <w:bottom w:val="single" w:sz="4" w:space="0" w:color="000000"/>
              <w:right w:val="single" w:sz="4" w:space="0" w:color="000000"/>
            </w:tcBorders>
            <w:shd w:val="clear" w:color="auto" w:fill="auto"/>
          </w:tcPr>
          <w:p w14:paraId="58D56D20" w14:textId="77777777" w:rsidR="00760922" w:rsidRPr="00F52B50" w:rsidRDefault="00760922" w:rsidP="00706462">
            <w:pPr>
              <w:rPr>
                <w:rFonts w:ascii="Verdana" w:hAnsi="Verdana"/>
              </w:rPr>
            </w:pPr>
          </w:p>
        </w:tc>
      </w:tr>
      <w:tr w:rsidR="00760922" w:rsidRPr="00F52B50" w14:paraId="54BC7007" w14:textId="77777777" w:rsidTr="00760922">
        <w:trPr>
          <w:cantSplit/>
        </w:trPr>
        <w:tc>
          <w:tcPr>
            <w:tcW w:w="1245" w:type="dxa"/>
            <w:tcBorders>
              <w:top w:val="single" w:sz="4" w:space="0" w:color="000000"/>
              <w:left w:val="single" w:sz="4" w:space="0" w:color="000000"/>
              <w:bottom w:val="single" w:sz="4" w:space="0" w:color="000000"/>
            </w:tcBorders>
            <w:shd w:val="clear" w:color="auto" w:fill="auto"/>
          </w:tcPr>
          <w:p w14:paraId="348F7BB4" w14:textId="77777777" w:rsidR="00760922" w:rsidRPr="00F52B50" w:rsidRDefault="00760922" w:rsidP="00706462">
            <w:pPr>
              <w:rPr>
                <w:rFonts w:ascii="Verdana" w:hAnsi="Verdana" w:cs="Verdana"/>
                <w:sz w:val="16"/>
              </w:rPr>
            </w:pPr>
            <w:r w:rsidRPr="00F52B50">
              <w:rPr>
                <w:rFonts w:ascii="Verdana" w:hAnsi="Verdana" w:cs="Verdana"/>
                <w:sz w:val="16"/>
              </w:rPr>
              <w:t>Couple produit – marché 1</w:t>
            </w:r>
          </w:p>
        </w:tc>
        <w:tc>
          <w:tcPr>
            <w:tcW w:w="1575" w:type="dxa"/>
            <w:tcBorders>
              <w:top w:val="single" w:sz="4" w:space="0" w:color="000000"/>
              <w:left w:val="single" w:sz="4" w:space="0" w:color="000000"/>
              <w:bottom w:val="single" w:sz="4" w:space="0" w:color="000000"/>
            </w:tcBorders>
            <w:shd w:val="clear" w:color="auto" w:fill="auto"/>
          </w:tcPr>
          <w:p w14:paraId="7F8976C3"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579E16E4"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66E11300"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63A2CF99"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7803104C"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28952D25" w14:textId="77777777" w:rsidR="00760922" w:rsidRPr="00F52B50" w:rsidRDefault="00760922" w:rsidP="00706462">
            <w:pPr>
              <w:snapToGrid w:val="0"/>
              <w:rPr>
                <w:rFonts w:ascii="Verdana" w:hAnsi="Verdana" w:cs="Verdana"/>
                <w:sz w:val="16"/>
              </w:rPr>
            </w:pPr>
          </w:p>
        </w:tc>
        <w:tc>
          <w:tcPr>
            <w:tcW w:w="631" w:type="dxa"/>
            <w:tcBorders>
              <w:top w:val="single" w:sz="4" w:space="0" w:color="000000"/>
              <w:left w:val="single" w:sz="4" w:space="0" w:color="000000"/>
              <w:bottom w:val="single" w:sz="4" w:space="0" w:color="000000"/>
            </w:tcBorders>
            <w:shd w:val="clear" w:color="auto" w:fill="auto"/>
          </w:tcPr>
          <w:p w14:paraId="7DF1AFE4" w14:textId="77777777" w:rsidR="00760922" w:rsidRPr="00F52B50" w:rsidRDefault="00760922" w:rsidP="00706462">
            <w:pPr>
              <w:snapToGrid w:val="0"/>
              <w:rPr>
                <w:rFonts w:ascii="Verdana" w:hAnsi="Verdana" w:cs="Verdana"/>
                <w:sz w:val="16"/>
              </w:rPr>
            </w:pPr>
          </w:p>
        </w:tc>
        <w:tc>
          <w:tcPr>
            <w:tcW w:w="567" w:type="dxa"/>
            <w:tcBorders>
              <w:top w:val="single" w:sz="4" w:space="0" w:color="000000"/>
              <w:left w:val="single" w:sz="4" w:space="0" w:color="000000"/>
              <w:bottom w:val="single" w:sz="4" w:space="0" w:color="000000"/>
            </w:tcBorders>
            <w:shd w:val="clear" w:color="auto" w:fill="auto"/>
          </w:tcPr>
          <w:p w14:paraId="3BF5BAA9" w14:textId="77777777" w:rsidR="00760922" w:rsidRPr="00F52B50" w:rsidRDefault="00760922" w:rsidP="00706462">
            <w:pPr>
              <w:snapToGrid w:val="0"/>
              <w:rPr>
                <w:rFonts w:ascii="Verdana" w:hAnsi="Verdana" w:cs="Verdana"/>
                <w:sz w:val="16"/>
              </w:rPr>
            </w:pPr>
          </w:p>
        </w:tc>
        <w:tc>
          <w:tcPr>
            <w:tcW w:w="567" w:type="dxa"/>
            <w:tcBorders>
              <w:top w:val="single" w:sz="4" w:space="0" w:color="000000"/>
              <w:left w:val="single" w:sz="4" w:space="0" w:color="000000"/>
              <w:bottom w:val="single" w:sz="4" w:space="0" w:color="000000"/>
            </w:tcBorders>
            <w:shd w:val="clear" w:color="auto" w:fill="auto"/>
          </w:tcPr>
          <w:p w14:paraId="5D06B08C" w14:textId="77777777" w:rsidR="00760922" w:rsidRPr="00F52B50" w:rsidRDefault="00760922" w:rsidP="00706462">
            <w:pPr>
              <w:snapToGrid w:val="0"/>
              <w:rPr>
                <w:rFonts w:ascii="Verdana" w:hAnsi="Verdana" w:cs="Verdana"/>
                <w:sz w:val="16"/>
              </w:rPr>
            </w:pPr>
          </w:p>
        </w:tc>
        <w:tc>
          <w:tcPr>
            <w:tcW w:w="709" w:type="dxa"/>
            <w:tcBorders>
              <w:top w:val="single" w:sz="4" w:space="0" w:color="000000"/>
              <w:left w:val="single" w:sz="4" w:space="0" w:color="000000"/>
              <w:bottom w:val="single" w:sz="4" w:space="0" w:color="000000"/>
            </w:tcBorders>
            <w:shd w:val="clear" w:color="auto" w:fill="auto"/>
          </w:tcPr>
          <w:p w14:paraId="64AFCBD1" w14:textId="77777777" w:rsidR="00760922" w:rsidRPr="00F52B50" w:rsidRDefault="00760922" w:rsidP="00706462">
            <w:pPr>
              <w:snapToGrid w:val="0"/>
              <w:rPr>
                <w:rFonts w:ascii="Verdana" w:hAnsi="Verdana" w:cs="Verdana"/>
                <w:sz w:val="16"/>
              </w:rPr>
            </w:pP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14:paraId="472AEC6A" w14:textId="77777777" w:rsidR="00760922" w:rsidRPr="00F52B50" w:rsidRDefault="00760922" w:rsidP="00706462">
            <w:pPr>
              <w:snapToGrid w:val="0"/>
              <w:rPr>
                <w:rFonts w:ascii="Verdana" w:hAnsi="Verdana" w:cs="Verdana"/>
                <w:sz w:val="16"/>
              </w:rPr>
            </w:pPr>
          </w:p>
        </w:tc>
      </w:tr>
      <w:tr w:rsidR="00760922" w:rsidRPr="00F52B50" w14:paraId="574C77C2" w14:textId="77777777" w:rsidTr="00760922">
        <w:trPr>
          <w:cantSplit/>
        </w:trPr>
        <w:tc>
          <w:tcPr>
            <w:tcW w:w="1245" w:type="dxa"/>
            <w:tcBorders>
              <w:top w:val="single" w:sz="4" w:space="0" w:color="000000"/>
              <w:left w:val="single" w:sz="4" w:space="0" w:color="000000"/>
              <w:bottom w:val="single" w:sz="4" w:space="0" w:color="000000"/>
            </w:tcBorders>
            <w:shd w:val="clear" w:color="auto" w:fill="auto"/>
          </w:tcPr>
          <w:p w14:paraId="5C22AE5C" w14:textId="77777777" w:rsidR="00760922" w:rsidRPr="00F52B50" w:rsidRDefault="00760922" w:rsidP="00706462">
            <w:pPr>
              <w:rPr>
                <w:rFonts w:ascii="Verdana" w:hAnsi="Verdana" w:cs="Verdana"/>
                <w:sz w:val="16"/>
              </w:rPr>
            </w:pPr>
            <w:r w:rsidRPr="00F52B50">
              <w:rPr>
                <w:rFonts w:ascii="Verdana" w:hAnsi="Verdana" w:cs="Verdana"/>
                <w:sz w:val="16"/>
              </w:rPr>
              <w:t>Couple produit – marché 2</w:t>
            </w:r>
          </w:p>
        </w:tc>
        <w:tc>
          <w:tcPr>
            <w:tcW w:w="1575" w:type="dxa"/>
            <w:tcBorders>
              <w:top w:val="single" w:sz="4" w:space="0" w:color="000000"/>
              <w:left w:val="single" w:sz="4" w:space="0" w:color="000000"/>
              <w:bottom w:val="single" w:sz="4" w:space="0" w:color="000000"/>
            </w:tcBorders>
            <w:shd w:val="clear" w:color="auto" w:fill="auto"/>
          </w:tcPr>
          <w:p w14:paraId="3987D5E4"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2B2556D5"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5280FC66"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395FB8C9"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2840C7CB"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583D893E" w14:textId="77777777" w:rsidR="00760922" w:rsidRPr="00F52B50" w:rsidRDefault="00760922" w:rsidP="00706462">
            <w:pPr>
              <w:snapToGrid w:val="0"/>
              <w:rPr>
                <w:rFonts w:ascii="Verdana" w:hAnsi="Verdana" w:cs="Verdana"/>
                <w:sz w:val="16"/>
              </w:rPr>
            </w:pPr>
          </w:p>
        </w:tc>
        <w:tc>
          <w:tcPr>
            <w:tcW w:w="631" w:type="dxa"/>
            <w:tcBorders>
              <w:top w:val="single" w:sz="4" w:space="0" w:color="000000"/>
              <w:left w:val="single" w:sz="4" w:space="0" w:color="000000"/>
              <w:bottom w:val="single" w:sz="4" w:space="0" w:color="000000"/>
            </w:tcBorders>
            <w:shd w:val="clear" w:color="auto" w:fill="auto"/>
          </w:tcPr>
          <w:p w14:paraId="4BC6E8D6" w14:textId="77777777" w:rsidR="00760922" w:rsidRPr="00F52B50" w:rsidRDefault="00760922" w:rsidP="00706462">
            <w:pPr>
              <w:snapToGrid w:val="0"/>
              <w:rPr>
                <w:rFonts w:ascii="Verdana" w:hAnsi="Verdana" w:cs="Verdana"/>
                <w:sz w:val="16"/>
              </w:rPr>
            </w:pPr>
          </w:p>
        </w:tc>
        <w:tc>
          <w:tcPr>
            <w:tcW w:w="567" w:type="dxa"/>
            <w:tcBorders>
              <w:top w:val="single" w:sz="4" w:space="0" w:color="000000"/>
              <w:left w:val="single" w:sz="4" w:space="0" w:color="000000"/>
              <w:bottom w:val="single" w:sz="4" w:space="0" w:color="000000"/>
            </w:tcBorders>
            <w:shd w:val="clear" w:color="auto" w:fill="auto"/>
          </w:tcPr>
          <w:p w14:paraId="28DF475D" w14:textId="77777777" w:rsidR="00760922" w:rsidRPr="00F52B50" w:rsidRDefault="00760922" w:rsidP="00706462">
            <w:pPr>
              <w:snapToGrid w:val="0"/>
              <w:rPr>
                <w:rFonts w:ascii="Verdana" w:hAnsi="Verdana" w:cs="Verdana"/>
                <w:sz w:val="16"/>
              </w:rPr>
            </w:pPr>
          </w:p>
        </w:tc>
        <w:tc>
          <w:tcPr>
            <w:tcW w:w="567" w:type="dxa"/>
            <w:tcBorders>
              <w:top w:val="single" w:sz="4" w:space="0" w:color="000000"/>
              <w:left w:val="single" w:sz="4" w:space="0" w:color="000000"/>
              <w:bottom w:val="single" w:sz="4" w:space="0" w:color="000000"/>
            </w:tcBorders>
            <w:shd w:val="clear" w:color="auto" w:fill="auto"/>
          </w:tcPr>
          <w:p w14:paraId="18C18AA9" w14:textId="77777777" w:rsidR="00760922" w:rsidRPr="00F52B50" w:rsidRDefault="00760922" w:rsidP="00706462">
            <w:pPr>
              <w:snapToGrid w:val="0"/>
              <w:rPr>
                <w:rFonts w:ascii="Verdana" w:hAnsi="Verdana" w:cs="Verdana"/>
                <w:sz w:val="16"/>
              </w:rPr>
            </w:pPr>
          </w:p>
        </w:tc>
        <w:tc>
          <w:tcPr>
            <w:tcW w:w="709" w:type="dxa"/>
            <w:tcBorders>
              <w:top w:val="single" w:sz="4" w:space="0" w:color="000000"/>
              <w:left w:val="single" w:sz="4" w:space="0" w:color="000000"/>
              <w:bottom w:val="single" w:sz="4" w:space="0" w:color="000000"/>
            </w:tcBorders>
            <w:shd w:val="clear" w:color="auto" w:fill="auto"/>
          </w:tcPr>
          <w:p w14:paraId="53F140FF" w14:textId="77777777" w:rsidR="00760922" w:rsidRPr="00F52B50" w:rsidRDefault="00760922" w:rsidP="00706462">
            <w:pPr>
              <w:snapToGrid w:val="0"/>
              <w:rPr>
                <w:rFonts w:ascii="Verdana" w:hAnsi="Verdana" w:cs="Verdana"/>
                <w:sz w:val="16"/>
              </w:rPr>
            </w:pP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14:paraId="69575B0A" w14:textId="77777777" w:rsidR="00760922" w:rsidRPr="00F52B50" w:rsidRDefault="00760922" w:rsidP="00706462">
            <w:pPr>
              <w:snapToGrid w:val="0"/>
              <w:rPr>
                <w:rFonts w:ascii="Verdana" w:hAnsi="Verdana" w:cs="Verdana"/>
                <w:sz w:val="16"/>
              </w:rPr>
            </w:pPr>
          </w:p>
        </w:tc>
      </w:tr>
      <w:tr w:rsidR="00760922" w:rsidRPr="00F52B50" w14:paraId="5326F14A" w14:textId="77777777" w:rsidTr="00760922">
        <w:trPr>
          <w:cantSplit/>
        </w:trPr>
        <w:tc>
          <w:tcPr>
            <w:tcW w:w="1245" w:type="dxa"/>
            <w:tcBorders>
              <w:top w:val="single" w:sz="4" w:space="0" w:color="000000"/>
              <w:left w:val="single" w:sz="4" w:space="0" w:color="000000"/>
              <w:bottom w:val="single" w:sz="4" w:space="0" w:color="000000"/>
            </w:tcBorders>
            <w:shd w:val="clear" w:color="auto" w:fill="auto"/>
          </w:tcPr>
          <w:p w14:paraId="2B9B213F" w14:textId="77777777" w:rsidR="00760922" w:rsidRPr="00F52B50" w:rsidRDefault="00760922" w:rsidP="00706462">
            <w:pPr>
              <w:snapToGrid w:val="0"/>
              <w:rPr>
                <w:rFonts w:ascii="Verdana" w:hAnsi="Verdana" w:cs="Verdana"/>
                <w:sz w:val="16"/>
              </w:rPr>
            </w:pPr>
          </w:p>
        </w:tc>
        <w:tc>
          <w:tcPr>
            <w:tcW w:w="1575" w:type="dxa"/>
            <w:tcBorders>
              <w:top w:val="single" w:sz="4" w:space="0" w:color="000000"/>
              <w:left w:val="single" w:sz="4" w:space="0" w:color="000000"/>
              <w:bottom w:val="single" w:sz="4" w:space="0" w:color="000000"/>
            </w:tcBorders>
            <w:shd w:val="clear" w:color="auto" w:fill="auto"/>
          </w:tcPr>
          <w:p w14:paraId="79574A92"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24D4B754"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0F89E7C3"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388CD9F0"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0E91AB93"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056FE2A6" w14:textId="77777777" w:rsidR="00760922" w:rsidRPr="00F52B50" w:rsidRDefault="00760922" w:rsidP="00706462">
            <w:pPr>
              <w:snapToGrid w:val="0"/>
              <w:rPr>
                <w:rFonts w:ascii="Verdana" w:hAnsi="Verdana" w:cs="Verdana"/>
                <w:sz w:val="16"/>
              </w:rPr>
            </w:pPr>
          </w:p>
        </w:tc>
        <w:tc>
          <w:tcPr>
            <w:tcW w:w="631" w:type="dxa"/>
            <w:tcBorders>
              <w:top w:val="single" w:sz="4" w:space="0" w:color="000000"/>
              <w:left w:val="single" w:sz="4" w:space="0" w:color="000000"/>
              <w:bottom w:val="single" w:sz="4" w:space="0" w:color="000000"/>
            </w:tcBorders>
            <w:shd w:val="clear" w:color="auto" w:fill="auto"/>
          </w:tcPr>
          <w:p w14:paraId="3056AF48" w14:textId="77777777" w:rsidR="00760922" w:rsidRPr="00F52B50" w:rsidRDefault="00760922" w:rsidP="00706462">
            <w:pPr>
              <w:snapToGrid w:val="0"/>
              <w:rPr>
                <w:rFonts w:ascii="Verdana" w:hAnsi="Verdana" w:cs="Verdana"/>
                <w:sz w:val="16"/>
              </w:rPr>
            </w:pPr>
          </w:p>
        </w:tc>
        <w:tc>
          <w:tcPr>
            <w:tcW w:w="567" w:type="dxa"/>
            <w:tcBorders>
              <w:top w:val="single" w:sz="4" w:space="0" w:color="000000"/>
              <w:left w:val="single" w:sz="4" w:space="0" w:color="000000"/>
              <w:bottom w:val="single" w:sz="4" w:space="0" w:color="000000"/>
            </w:tcBorders>
            <w:shd w:val="clear" w:color="auto" w:fill="auto"/>
          </w:tcPr>
          <w:p w14:paraId="088F20BF" w14:textId="77777777" w:rsidR="00760922" w:rsidRPr="00F52B50" w:rsidRDefault="00760922" w:rsidP="00706462">
            <w:pPr>
              <w:snapToGrid w:val="0"/>
              <w:rPr>
                <w:rFonts w:ascii="Verdana" w:hAnsi="Verdana" w:cs="Verdana"/>
                <w:sz w:val="16"/>
              </w:rPr>
            </w:pPr>
          </w:p>
        </w:tc>
        <w:tc>
          <w:tcPr>
            <w:tcW w:w="567" w:type="dxa"/>
            <w:tcBorders>
              <w:top w:val="single" w:sz="4" w:space="0" w:color="000000"/>
              <w:left w:val="single" w:sz="4" w:space="0" w:color="000000"/>
              <w:bottom w:val="single" w:sz="4" w:space="0" w:color="000000"/>
            </w:tcBorders>
            <w:shd w:val="clear" w:color="auto" w:fill="auto"/>
          </w:tcPr>
          <w:p w14:paraId="75E7ECB7" w14:textId="77777777" w:rsidR="00760922" w:rsidRPr="00F52B50" w:rsidRDefault="00760922" w:rsidP="00706462">
            <w:pPr>
              <w:snapToGrid w:val="0"/>
              <w:rPr>
                <w:rFonts w:ascii="Verdana" w:hAnsi="Verdana" w:cs="Verdana"/>
                <w:sz w:val="16"/>
              </w:rPr>
            </w:pPr>
          </w:p>
        </w:tc>
        <w:tc>
          <w:tcPr>
            <w:tcW w:w="709" w:type="dxa"/>
            <w:tcBorders>
              <w:top w:val="single" w:sz="4" w:space="0" w:color="000000"/>
              <w:left w:val="single" w:sz="4" w:space="0" w:color="000000"/>
              <w:bottom w:val="single" w:sz="4" w:space="0" w:color="000000"/>
            </w:tcBorders>
            <w:shd w:val="clear" w:color="auto" w:fill="auto"/>
          </w:tcPr>
          <w:p w14:paraId="5D71248F" w14:textId="77777777" w:rsidR="00760922" w:rsidRPr="00F52B50" w:rsidRDefault="00760922" w:rsidP="00706462">
            <w:pPr>
              <w:snapToGrid w:val="0"/>
              <w:rPr>
                <w:rFonts w:ascii="Verdana" w:hAnsi="Verdana" w:cs="Verdana"/>
                <w:sz w:val="16"/>
              </w:rPr>
            </w:pP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14:paraId="58947A5C" w14:textId="77777777" w:rsidR="00760922" w:rsidRPr="00F52B50" w:rsidRDefault="00760922" w:rsidP="00706462">
            <w:pPr>
              <w:snapToGrid w:val="0"/>
              <w:rPr>
                <w:rFonts w:ascii="Verdana" w:hAnsi="Verdana" w:cs="Verdana"/>
                <w:sz w:val="16"/>
              </w:rPr>
            </w:pPr>
          </w:p>
        </w:tc>
      </w:tr>
      <w:tr w:rsidR="00760922" w:rsidRPr="00F52B50" w14:paraId="6C2857EF" w14:textId="77777777" w:rsidTr="00760922">
        <w:trPr>
          <w:cantSplit/>
        </w:trPr>
        <w:tc>
          <w:tcPr>
            <w:tcW w:w="1245" w:type="dxa"/>
            <w:tcBorders>
              <w:top w:val="single" w:sz="4" w:space="0" w:color="000000"/>
              <w:left w:val="single" w:sz="4" w:space="0" w:color="000000"/>
              <w:bottom w:val="single" w:sz="4" w:space="0" w:color="000000"/>
            </w:tcBorders>
            <w:shd w:val="clear" w:color="auto" w:fill="auto"/>
          </w:tcPr>
          <w:p w14:paraId="180383DE" w14:textId="77777777" w:rsidR="00760922" w:rsidRPr="00F52B50" w:rsidRDefault="00760922" w:rsidP="00706462">
            <w:pPr>
              <w:rPr>
                <w:rFonts w:ascii="Verdana" w:hAnsi="Verdana" w:cs="Verdana"/>
                <w:sz w:val="16"/>
              </w:rPr>
            </w:pPr>
            <w:r w:rsidRPr="00F52B50">
              <w:rPr>
                <w:rFonts w:ascii="Verdana" w:hAnsi="Verdana" w:cs="Verdana"/>
                <w:sz w:val="16"/>
              </w:rPr>
              <w:t>Total</w:t>
            </w:r>
          </w:p>
        </w:tc>
        <w:tc>
          <w:tcPr>
            <w:tcW w:w="1575" w:type="dxa"/>
            <w:tcBorders>
              <w:top w:val="single" w:sz="4" w:space="0" w:color="000000"/>
              <w:left w:val="single" w:sz="4" w:space="0" w:color="000000"/>
              <w:bottom w:val="single" w:sz="4" w:space="0" w:color="000000"/>
            </w:tcBorders>
            <w:shd w:val="clear" w:color="auto" w:fill="auto"/>
          </w:tcPr>
          <w:p w14:paraId="59E6A946"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00F8C32B"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6263E8D7"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2DE85DFE"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466AAF11" w14:textId="77777777" w:rsidR="00760922" w:rsidRPr="00F52B50" w:rsidRDefault="00760922" w:rsidP="00706462">
            <w:pPr>
              <w:snapToGrid w:val="0"/>
              <w:rPr>
                <w:rFonts w:ascii="Verdana" w:hAnsi="Verdana" w:cs="Verdana"/>
                <w:sz w:val="16"/>
              </w:rPr>
            </w:pPr>
          </w:p>
        </w:tc>
        <w:tc>
          <w:tcPr>
            <w:tcW w:w="614" w:type="dxa"/>
            <w:tcBorders>
              <w:top w:val="single" w:sz="4" w:space="0" w:color="000000"/>
              <w:left w:val="single" w:sz="4" w:space="0" w:color="000000"/>
              <w:bottom w:val="single" w:sz="4" w:space="0" w:color="000000"/>
            </w:tcBorders>
            <w:shd w:val="clear" w:color="auto" w:fill="auto"/>
          </w:tcPr>
          <w:p w14:paraId="05CAF832" w14:textId="77777777" w:rsidR="00760922" w:rsidRPr="00F52B50" w:rsidRDefault="00760922" w:rsidP="00706462">
            <w:pPr>
              <w:snapToGrid w:val="0"/>
              <w:rPr>
                <w:rFonts w:ascii="Verdana" w:hAnsi="Verdana" w:cs="Verdana"/>
                <w:sz w:val="16"/>
              </w:rPr>
            </w:pPr>
          </w:p>
        </w:tc>
        <w:tc>
          <w:tcPr>
            <w:tcW w:w="631" w:type="dxa"/>
            <w:tcBorders>
              <w:top w:val="single" w:sz="4" w:space="0" w:color="000000"/>
              <w:left w:val="single" w:sz="4" w:space="0" w:color="000000"/>
              <w:bottom w:val="single" w:sz="4" w:space="0" w:color="000000"/>
            </w:tcBorders>
            <w:shd w:val="clear" w:color="auto" w:fill="auto"/>
          </w:tcPr>
          <w:p w14:paraId="56A0418C" w14:textId="77777777" w:rsidR="00760922" w:rsidRPr="00F52B50" w:rsidRDefault="00760922" w:rsidP="00706462">
            <w:pPr>
              <w:snapToGrid w:val="0"/>
              <w:rPr>
                <w:rFonts w:ascii="Verdana" w:hAnsi="Verdana" w:cs="Verdana"/>
                <w:sz w:val="16"/>
              </w:rPr>
            </w:pPr>
          </w:p>
        </w:tc>
        <w:tc>
          <w:tcPr>
            <w:tcW w:w="567" w:type="dxa"/>
            <w:tcBorders>
              <w:top w:val="single" w:sz="4" w:space="0" w:color="000000"/>
              <w:left w:val="single" w:sz="4" w:space="0" w:color="000000"/>
              <w:bottom w:val="single" w:sz="4" w:space="0" w:color="000000"/>
            </w:tcBorders>
            <w:shd w:val="clear" w:color="auto" w:fill="auto"/>
          </w:tcPr>
          <w:p w14:paraId="5CFF7837" w14:textId="77777777" w:rsidR="00760922" w:rsidRPr="00F52B50" w:rsidRDefault="00760922" w:rsidP="00706462">
            <w:pPr>
              <w:snapToGrid w:val="0"/>
              <w:rPr>
                <w:rFonts w:ascii="Verdana" w:hAnsi="Verdana" w:cs="Verdana"/>
                <w:sz w:val="16"/>
              </w:rPr>
            </w:pPr>
          </w:p>
        </w:tc>
        <w:tc>
          <w:tcPr>
            <w:tcW w:w="567" w:type="dxa"/>
            <w:tcBorders>
              <w:top w:val="single" w:sz="4" w:space="0" w:color="000000"/>
              <w:left w:val="single" w:sz="4" w:space="0" w:color="000000"/>
              <w:bottom w:val="single" w:sz="4" w:space="0" w:color="000000"/>
            </w:tcBorders>
            <w:shd w:val="clear" w:color="auto" w:fill="auto"/>
          </w:tcPr>
          <w:p w14:paraId="4FB3C672" w14:textId="77777777" w:rsidR="00760922" w:rsidRPr="00F52B50" w:rsidRDefault="00760922" w:rsidP="00706462">
            <w:pPr>
              <w:snapToGrid w:val="0"/>
              <w:rPr>
                <w:rFonts w:ascii="Verdana" w:hAnsi="Verdana" w:cs="Verdana"/>
                <w:sz w:val="16"/>
              </w:rPr>
            </w:pPr>
          </w:p>
        </w:tc>
        <w:tc>
          <w:tcPr>
            <w:tcW w:w="709" w:type="dxa"/>
            <w:tcBorders>
              <w:top w:val="single" w:sz="4" w:space="0" w:color="000000"/>
              <w:left w:val="single" w:sz="4" w:space="0" w:color="000000"/>
              <w:bottom w:val="single" w:sz="4" w:space="0" w:color="000000"/>
            </w:tcBorders>
            <w:shd w:val="clear" w:color="auto" w:fill="auto"/>
          </w:tcPr>
          <w:p w14:paraId="3ED0F5E8" w14:textId="77777777" w:rsidR="00760922" w:rsidRPr="00F52B50" w:rsidRDefault="00760922" w:rsidP="00706462">
            <w:pPr>
              <w:snapToGrid w:val="0"/>
              <w:rPr>
                <w:rFonts w:ascii="Verdana" w:hAnsi="Verdana" w:cs="Verdana"/>
                <w:sz w:val="16"/>
              </w:rPr>
            </w:pP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14:paraId="71768DBC" w14:textId="77777777" w:rsidR="00760922" w:rsidRPr="00F52B50" w:rsidRDefault="00760922" w:rsidP="00706462">
            <w:pPr>
              <w:snapToGrid w:val="0"/>
              <w:rPr>
                <w:rFonts w:ascii="Verdana" w:hAnsi="Verdana" w:cs="Verdana"/>
                <w:sz w:val="16"/>
              </w:rPr>
            </w:pPr>
          </w:p>
        </w:tc>
      </w:tr>
    </w:tbl>
    <w:p w14:paraId="62C268BA" w14:textId="77777777" w:rsidR="00760922" w:rsidRPr="00F52B50" w:rsidRDefault="00760922" w:rsidP="00760922">
      <w:pPr>
        <w:jc w:val="both"/>
        <w:rPr>
          <w:rFonts w:ascii="Verdana" w:hAnsi="Verdana" w:cs="Verdana"/>
          <w:sz w:val="18"/>
        </w:rPr>
      </w:pPr>
    </w:p>
    <w:p w14:paraId="57389FFB" w14:textId="3419D2FB" w:rsidR="00760922" w:rsidRDefault="00760922" w:rsidP="00760922">
      <w:pPr>
        <w:pStyle w:val="Corpsdetexte21"/>
        <w:jc w:val="both"/>
        <w:rPr>
          <w:rFonts w:ascii="Verdana" w:hAnsi="Verdana" w:cs="Verdana"/>
          <w:b w:val="0"/>
          <w:color w:val="auto"/>
          <w:sz w:val="16"/>
        </w:rPr>
      </w:pPr>
      <w:r w:rsidRPr="00F52B50">
        <w:rPr>
          <w:rFonts w:ascii="Verdana" w:hAnsi="Verdana" w:cs="Verdana"/>
          <w:b w:val="0"/>
          <w:color w:val="auto"/>
          <w:sz w:val="16"/>
        </w:rPr>
        <w:t>Et/ou si c’est plus pertinent, présentation par produit ou par circuit de commercialisation sur le même modèle. Une présentation par territoire peut également être intéressante dans certaines situations.</w:t>
      </w:r>
    </w:p>
    <w:p w14:paraId="5DBFA899" w14:textId="1CB3D604" w:rsidR="004B5478" w:rsidRDefault="004B5478" w:rsidP="00760922">
      <w:pPr>
        <w:pStyle w:val="Corpsdetexte21"/>
        <w:jc w:val="both"/>
        <w:rPr>
          <w:rFonts w:ascii="Verdana" w:hAnsi="Verdana" w:cs="Verdana"/>
          <w:b w:val="0"/>
          <w:color w:val="auto"/>
          <w:sz w:val="16"/>
        </w:rPr>
      </w:pPr>
    </w:p>
    <w:p w14:paraId="3A262887" w14:textId="77777777" w:rsidR="004B5478" w:rsidRPr="00F52B50" w:rsidRDefault="004B5478" w:rsidP="00760922">
      <w:pPr>
        <w:pStyle w:val="Corpsdetexte21"/>
        <w:jc w:val="both"/>
        <w:rPr>
          <w:rFonts w:ascii="Verdana" w:hAnsi="Verdana"/>
        </w:rPr>
      </w:pPr>
    </w:p>
    <w:sectPr w:rsidR="004B5478" w:rsidRPr="00F52B50" w:rsidSect="00AE7E22">
      <w:pgSz w:w="16838" w:h="11906" w:orient="landscape"/>
      <w:pgMar w:top="1134" w:right="1134"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DB3E4" w14:textId="77777777" w:rsidR="009C1D35" w:rsidRDefault="009C1D35" w:rsidP="009C1D35">
      <w:pPr>
        <w:spacing w:after="0" w:line="240" w:lineRule="auto"/>
      </w:pPr>
      <w:r>
        <w:separator/>
      </w:r>
    </w:p>
  </w:endnote>
  <w:endnote w:type="continuationSeparator" w:id="0">
    <w:p w14:paraId="08E28F7E" w14:textId="77777777" w:rsidR="009C1D35" w:rsidRDefault="009C1D35" w:rsidP="009C1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519151791"/>
      <w:docPartObj>
        <w:docPartGallery w:val="Page Numbers (Bottom of Page)"/>
        <w:docPartUnique/>
      </w:docPartObj>
    </w:sdtPr>
    <w:sdtEndPr/>
    <w:sdtContent>
      <w:p w14:paraId="26963429" w14:textId="28D24203" w:rsidR="009C1D35" w:rsidRPr="00295D1A" w:rsidRDefault="009C1D35" w:rsidP="00295D1A">
        <w:pPr>
          <w:jc w:val="center"/>
          <w:rPr>
            <w:b/>
            <w:bCs/>
            <w:sz w:val="28"/>
            <w:szCs w:val="28"/>
          </w:rPr>
        </w:pPr>
        <w:r w:rsidRPr="00EF0038">
          <w:rPr>
            <w:noProof/>
            <w:sz w:val="16"/>
            <w:szCs w:val="16"/>
          </w:rPr>
          <mc:AlternateContent>
            <mc:Choice Requires="wps">
              <w:drawing>
                <wp:anchor distT="0" distB="0" distL="114300" distR="114300" simplePos="0" relativeHeight="251657216" behindDoc="0" locked="0" layoutInCell="0" allowOverlap="1" wp14:anchorId="3A189593" wp14:editId="10921449">
                  <wp:simplePos x="0" y="0"/>
                  <wp:positionH relativeFrom="rightMargin">
                    <wp:posOffset>14605</wp:posOffset>
                  </wp:positionH>
                  <wp:positionV relativeFrom="bottomMargin">
                    <wp:posOffset>75565</wp:posOffset>
                  </wp:positionV>
                  <wp:extent cx="228600" cy="266700"/>
                  <wp:effectExtent l="0" t="0" r="19050" b="19050"/>
                  <wp:wrapNone/>
                  <wp:docPr id="1" name="Rectangle : carré corné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66700"/>
                          </a:xfrm>
                          <a:prstGeom prst="foldedCorner">
                            <a:avLst>
                              <a:gd name="adj" fmla="val 34560"/>
                            </a:avLst>
                          </a:prstGeom>
                          <a:solidFill>
                            <a:srgbClr val="FFFFFF"/>
                          </a:solidFill>
                          <a:ln w="3175">
                            <a:solidFill>
                              <a:srgbClr val="808080"/>
                            </a:solidFill>
                            <a:round/>
                            <a:headEnd/>
                            <a:tailEnd/>
                          </a:ln>
                        </wps:spPr>
                        <wps:txbx>
                          <w:txbxContent>
                            <w:p w14:paraId="5C2EF188" w14:textId="77777777" w:rsidR="009C1D35" w:rsidRPr="009C1D35" w:rsidRDefault="009C1D35">
                              <w:pPr>
                                <w:jc w:val="center"/>
                                <w:rPr>
                                  <w:sz w:val="12"/>
                                  <w:szCs w:val="12"/>
                                </w:rPr>
                              </w:pPr>
                              <w:r w:rsidRPr="009C1D35">
                                <w:rPr>
                                  <w:sz w:val="12"/>
                                  <w:szCs w:val="12"/>
                                </w:rPr>
                                <w:fldChar w:fldCharType="begin"/>
                              </w:r>
                              <w:r w:rsidRPr="009C1D35">
                                <w:rPr>
                                  <w:sz w:val="12"/>
                                  <w:szCs w:val="12"/>
                                </w:rPr>
                                <w:instrText>PAGE    \* MERGEFORMAT</w:instrText>
                              </w:r>
                              <w:r w:rsidRPr="009C1D35">
                                <w:rPr>
                                  <w:sz w:val="12"/>
                                  <w:szCs w:val="12"/>
                                </w:rPr>
                                <w:fldChar w:fldCharType="separate"/>
                              </w:r>
                              <w:r w:rsidRPr="009C1D35">
                                <w:rPr>
                                  <w:sz w:val="12"/>
                                  <w:szCs w:val="12"/>
                                </w:rPr>
                                <w:t>2</w:t>
                              </w:r>
                              <w:r w:rsidRPr="009C1D35">
                                <w:rPr>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89593"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1" o:spid="_x0000_s1026" type="#_x0000_t65" style="position:absolute;left:0;text-align:left;margin-left:1.15pt;margin-top:5.95pt;width:18pt;height:21pt;z-index:2516572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" o:allowincell="f" adj="14135" strokecolor="gray" strokeweight=".25pt">
                  <v:textbox>
                    <w:txbxContent>
                      <w:p w14:paraId="5C2EF188" w14:textId="77777777" w:rsidR="009C1D35" w:rsidRPr="009C1D35" w:rsidRDefault="009C1D35">
                        <w:pPr>
                          <w:jc w:val="center"/>
                          <w:rPr>
                            <w:sz w:val="12"/>
                            <w:szCs w:val="12"/>
                          </w:rPr>
                        </w:pPr>
                        <w:r w:rsidRPr="009C1D35">
                          <w:rPr>
                            <w:sz w:val="12"/>
                            <w:szCs w:val="12"/>
                          </w:rPr>
                          <w:fldChar w:fldCharType="begin"/>
                        </w:r>
                        <w:r w:rsidRPr="009C1D35">
                          <w:rPr>
                            <w:sz w:val="12"/>
                            <w:szCs w:val="12"/>
                          </w:rPr>
                          <w:instrText>PAGE    \* MERGEFORMAT</w:instrText>
                        </w:r>
                        <w:r w:rsidRPr="009C1D35">
                          <w:rPr>
                            <w:sz w:val="12"/>
                            <w:szCs w:val="12"/>
                          </w:rPr>
                          <w:fldChar w:fldCharType="separate"/>
                        </w:r>
                        <w:r w:rsidRPr="009C1D35">
                          <w:rPr>
                            <w:sz w:val="12"/>
                            <w:szCs w:val="12"/>
                          </w:rPr>
                          <w:t>2</w:t>
                        </w:r>
                        <w:r w:rsidRPr="009C1D35">
                          <w:rPr>
                            <w:sz w:val="12"/>
                            <w:szCs w:val="12"/>
                          </w:rPr>
                          <w:fldChar w:fldCharType="end"/>
                        </w:r>
                      </w:p>
                    </w:txbxContent>
                  </v:textbox>
                  <w10:wrap anchorx="margin" anchory="margin"/>
                </v:shape>
              </w:pict>
            </mc:Fallback>
          </mc:AlternateContent>
        </w:r>
        <w:r w:rsidR="00EF0038" w:rsidRPr="00EF0038">
          <w:rPr>
            <w:sz w:val="16"/>
            <w:szCs w:val="16"/>
          </w:rPr>
          <w:t>PSN-</w:t>
        </w:r>
        <w:r w:rsidR="00E41954" w:rsidRPr="00295D1A">
          <w:rPr>
            <w:sz w:val="16"/>
            <w:szCs w:val="16"/>
          </w:rPr>
          <w:t>Aide aux investissements des entreprises agro-alimentaires</w:t>
        </w:r>
        <w:r w:rsidR="00E41954">
          <w:rPr>
            <w:sz w:val="16"/>
            <w:szCs w:val="16"/>
          </w:rPr>
          <w:t>-</w:t>
        </w:r>
        <w:r w:rsidR="00EF0038" w:rsidRPr="00EF0038">
          <w:rPr>
            <w:sz w:val="16"/>
            <w:szCs w:val="16"/>
          </w:rPr>
          <w:t>Plan stratégique d’Entreprise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04759" w14:textId="77777777" w:rsidR="009C1D35" w:rsidRDefault="009C1D35" w:rsidP="009C1D35">
      <w:pPr>
        <w:spacing w:after="0" w:line="240" w:lineRule="auto"/>
      </w:pPr>
      <w:r>
        <w:separator/>
      </w:r>
    </w:p>
  </w:footnote>
  <w:footnote w:type="continuationSeparator" w:id="0">
    <w:p w14:paraId="1BC205EA" w14:textId="77777777" w:rsidR="009C1D35" w:rsidRDefault="009C1D35" w:rsidP="009C1D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lvl w:ilvl="0">
      <w:start w:val="1"/>
      <w:numFmt w:val="bullet"/>
      <w:lvlText w:val=""/>
      <w:lvlJc w:val="left"/>
      <w:pPr>
        <w:tabs>
          <w:tab w:val="num" w:pos="1068"/>
        </w:tabs>
        <w:ind w:left="1068" w:hanging="360"/>
      </w:pPr>
      <w:rPr>
        <w:rFonts w:ascii="Wingdings" w:hAnsi="Wingdings" w:cs="Wingdings"/>
        <w:sz w:val="16"/>
      </w:rPr>
    </w:lvl>
  </w:abstractNum>
  <w:abstractNum w:abstractNumId="1" w15:restartNumberingAfterBreak="0">
    <w:nsid w:val="00000007"/>
    <w:multiLevelType w:val="multilevel"/>
    <w:tmpl w:val="00000007"/>
    <w:name w:val="WW8Num15"/>
    <w:lvl w:ilvl="0">
      <w:start w:val="1"/>
      <w:numFmt w:val="bullet"/>
      <w:lvlText w:val=""/>
      <w:lvlJc w:val="left"/>
      <w:pPr>
        <w:tabs>
          <w:tab w:val="num" w:pos="360"/>
        </w:tabs>
        <w:ind w:left="360" w:hanging="360"/>
      </w:pPr>
      <w:rPr>
        <w:rFonts w:ascii="Symbol" w:hAnsi="Symbol" w:cs="Symbol"/>
        <w:color w:val="000000"/>
      </w:rPr>
    </w:lvl>
    <w:lvl w:ilvl="1">
      <w:start w:val="1"/>
      <w:numFmt w:val="bullet"/>
      <w:lvlText w:val="o"/>
      <w:lvlJc w:val="left"/>
      <w:pPr>
        <w:tabs>
          <w:tab w:val="num" w:pos="360"/>
        </w:tabs>
        <w:ind w:left="360" w:hanging="360"/>
      </w:pPr>
      <w:rPr>
        <w:rFonts w:ascii="Courier New" w:hAnsi="Courier New" w:cs="Tahoma"/>
      </w:rPr>
    </w:lvl>
    <w:lvl w:ilvl="2">
      <w:start w:val="1"/>
      <w:numFmt w:val="bullet"/>
      <w:lvlText w:val=""/>
      <w:lvlJc w:val="left"/>
      <w:pPr>
        <w:tabs>
          <w:tab w:val="num" w:pos="1080"/>
        </w:tabs>
        <w:ind w:left="108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520"/>
        </w:tabs>
        <w:ind w:left="2520" w:hanging="360"/>
      </w:pPr>
      <w:rPr>
        <w:rFonts w:ascii="Courier New" w:hAnsi="Courier New" w:cs="Tahoma"/>
      </w:rPr>
    </w:lvl>
    <w:lvl w:ilvl="5">
      <w:start w:val="1"/>
      <w:numFmt w:val="bullet"/>
      <w:lvlText w:val=""/>
      <w:lvlJc w:val="left"/>
      <w:pPr>
        <w:tabs>
          <w:tab w:val="num" w:pos="3240"/>
        </w:tabs>
        <w:ind w:left="3240" w:hanging="360"/>
      </w:pPr>
      <w:rPr>
        <w:rFonts w:ascii="Wingdings" w:hAnsi="Wingdings" w:cs="Wingdings"/>
      </w:rPr>
    </w:lvl>
    <w:lvl w:ilvl="6">
      <w:start w:val="1"/>
      <w:numFmt w:val="bullet"/>
      <w:lvlText w:val=""/>
      <w:lvlJc w:val="left"/>
      <w:pPr>
        <w:tabs>
          <w:tab w:val="num" w:pos="3960"/>
        </w:tabs>
        <w:ind w:left="3960" w:hanging="360"/>
      </w:pPr>
      <w:rPr>
        <w:rFonts w:ascii="Symbol" w:hAnsi="Symbol" w:cs="Symbol"/>
      </w:rPr>
    </w:lvl>
    <w:lvl w:ilvl="7">
      <w:start w:val="1"/>
      <w:numFmt w:val="bullet"/>
      <w:lvlText w:val="o"/>
      <w:lvlJc w:val="left"/>
      <w:pPr>
        <w:tabs>
          <w:tab w:val="num" w:pos="4680"/>
        </w:tabs>
        <w:ind w:left="4680" w:hanging="360"/>
      </w:pPr>
      <w:rPr>
        <w:rFonts w:ascii="Courier New" w:hAnsi="Courier New" w:cs="Tahoma"/>
      </w:rPr>
    </w:lvl>
    <w:lvl w:ilvl="8">
      <w:start w:val="1"/>
      <w:numFmt w:val="bullet"/>
      <w:lvlText w:val=""/>
      <w:lvlJc w:val="left"/>
      <w:pPr>
        <w:tabs>
          <w:tab w:val="num" w:pos="5400"/>
        </w:tabs>
        <w:ind w:left="5400" w:hanging="360"/>
      </w:pPr>
      <w:rPr>
        <w:rFonts w:ascii="Wingdings" w:hAnsi="Wingdings" w:cs="Wingdings"/>
      </w:rPr>
    </w:lvl>
  </w:abstractNum>
  <w:abstractNum w:abstractNumId="2" w15:restartNumberingAfterBreak="0">
    <w:nsid w:val="00000009"/>
    <w:multiLevelType w:val="singleLevel"/>
    <w:tmpl w:val="00000009"/>
    <w:name w:val="WW8Num18"/>
    <w:lvl w:ilvl="0">
      <w:start w:val="1"/>
      <w:numFmt w:val="decimal"/>
      <w:lvlText w:val="%1."/>
      <w:lvlJc w:val="left"/>
      <w:pPr>
        <w:tabs>
          <w:tab w:val="num" w:pos="360"/>
        </w:tabs>
        <w:ind w:left="360" w:hanging="360"/>
      </w:pPr>
    </w:lvl>
  </w:abstractNum>
  <w:abstractNum w:abstractNumId="3" w15:restartNumberingAfterBreak="0">
    <w:nsid w:val="0000000B"/>
    <w:multiLevelType w:val="singleLevel"/>
    <w:tmpl w:val="0000000B"/>
    <w:name w:val="WW8Num23"/>
    <w:lvl w:ilvl="0">
      <w:start w:val="1"/>
      <w:numFmt w:val="decimal"/>
      <w:lvlText w:val="%1."/>
      <w:lvlJc w:val="left"/>
      <w:pPr>
        <w:tabs>
          <w:tab w:val="num" w:pos="360"/>
        </w:tabs>
        <w:ind w:left="360" w:hanging="360"/>
      </w:pPr>
    </w:lvl>
  </w:abstractNum>
  <w:abstractNum w:abstractNumId="4" w15:restartNumberingAfterBreak="0">
    <w:nsid w:val="0F2116F3"/>
    <w:multiLevelType w:val="hybridMultilevel"/>
    <w:tmpl w:val="DD743498"/>
    <w:lvl w:ilvl="0" w:tplc="4E2EA0CA">
      <w:numFmt w:val="bullet"/>
      <w:lvlText w:val="-"/>
      <w:lvlJc w:val="left"/>
      <w:pPr>
        <w:ind w:left="720" w:hanging="360"/>
      </w:pPr>
      <w:rPr>
        <w:rFonts w:ascii="Verdana" w:eastAsiaTheme="minorHAnsi"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7B02BD"/>
    <w:multiLevelType w:val="hybridMultilevel"/>
    <w:tmpl w:val="D26E4ABE"/>
    <w:lvl w:ilvl="0" w:tplc="292E4796">
      <w:start w:val="1"/>
      <w:numFmt w:val="decimal"/>
      <w:lvlText w:val="%1."/>
      <w:lvlJc w:val="left"/>
      <w:pPr>
        <w:ind w:left="720" w:hanging="360"/>
      </w:pPr>
      <w:rPr>
        <w:b w:val="0"/>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2062963"/>
    <w:multiLevelType w:val="hybridMultilevel"/>
    <w:tmpl w:val="D4208E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2E007F"/>
    <w:multiLevelType w:val="hybridMultilevel"/>
    <w:tmpl w:val="732862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E973953"/>
    <w:multiLevelType w:val="hybridMultilevel"/>
    <w:tmpl w:val="783617BC"/>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0E821B8"/>
    <w:multiLevelType w:val="hybridMultilevel"/>
    <w:tmpl w:val="B44C57D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4C54E8"/>
    <w:multiLevelType w:val="hybridMultilevel"/>
    <w:tmpl w:val="0B96EC44"/>
    <w:lvl w:ilvl="0" w:tplc="292E4796">
      <w:start w:val="1"/>
      <w:numFmt w:val="decimal"/>
      <w:lvlText w:val="%1."/>
      <w:lvlJc w:val="left"/>
      <w:pPr>
        <w:ind w:left="720" w:hanging="360"/>
      </w:pPr>
      <w:rPr>
        <w:b w:val="0"/>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8480B01"/>
    <w:multiLevelType w:val="hybridMultilevel"/>
    <w:tmpl w:val="732862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55E1999"/>
    <w:multiLevelType w:val="hybridMultilevel"/>
    <w:tmpl w:val="A614E562"/>
    <w:lvl w:ilvl="0" w:tplc="98A68FCC">
      <w:start w:val="1"/>
      <w:numFmt w:val="decimal"/>
      <w:lvlText w:val="%1."/>
      <w:lvlJc w:val="left"/>
      <w:pPr>
        <w:ind w:left="720" w:hanging="360"/>
      </w:pPr>
      <w:rPr>
        <w:b w:val="0"/>
        <w:bCs/>
        <w:color w:val="auto"/>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5FD69B9"/>
    <w:multiLevelType w:val="hybridMultilevel"/>
    <w:tmpl w:val="D26E4ABE"/>
    <w:lvl w:ilvl="0" w:tplc="292E4796">
      <w:start w:val="1"/>
      <w:numFmt w:val="decimal"/>
      <w:lvlText w:val="%1."/>
      <w:lvlJc w:val="left"/>
      <w:pPr>
        <w:ind w:left="720" w:hanging="360"/>
      </w:pPr>
      <w:rPr>
        <w:b w:val="0"/>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BCB2348"/>
    <w:multiLevelType w:val="hybridMultilevel"/>
    <w:tmpl w:val="ED5446A8"/>
    <w:lvl w:ilvl="0" w:tplc="292E4796">
      <w:start w:val="1"/>
      <w:numFmt w:val="decimal"/>
      <w:lvlText w:val="%1."/>
      <w:lvlJc w:val="left"/>
      <w:pPr>
        <w:ind w:left="720" w:hanging="360"/>
      </w:pPr>
      <w:rPr>
        <w:b w:val="0"/>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03F73A4"/>
    <w:multiLevelType w:val="hybridMultilevel"/>
    <w:tmpl w:val="99C25524"/>
    <w:lvl w:ilvl="0" w:tplc="292E4796">
      <w:start w:val="1"/>
      <w:numFmt w:val="decimal"/>
      <w:lvlText w:val="%1."/>
      <w:lvlJc w:val="left"/>
      <w:pPr>
        <w:ind w:left="720" w:hanging="360"/>
      </w:pPr>
      <w:rPr>
        <w:b w:val="0"/>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4BE60ED"/>
    <w:multiLevelType w:val="hybridMultilevel"/>
    <w:tmpl w:val="09ECE0C2"/>
    <w:lvl w:ilvl="0" w:tplc="292E4796">
      <w:start w:val="1"/>
      <w:numFmt w:val="decimal"/>
      <w:lvlText w:val="%1."/>
      <w:lvlJc w:val="left"/>
      <w:pPr>
        <w:ind w:left="720" w:hanging="360"/>
      </w:pPr>
      <w:rPr>
        <w:b w:val="0"/>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17C4267"/>
    <w:multiLevelType w:val="hybridMultilevel"/>
    <w:tmpl w:val="4260E3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8E354E9"/>
    <w:multiLevelType w:val="hybridMultilevel"/>
    <w:tmpl w:val="7CC63C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9D12A6"/>
    <w:multiLevelType w:val="hybridMultilevel"/>
    <w:tmpl w:val="0EC615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11E51B0"/>
    <w:multiLevelType w:val="hybridMultilevel"/>
    <w:tmpl w:val="E2A2E686"/>
    <w:lvl w:ilvl="0" w:tplc="AD761EE6">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D515EB"/>
    <w:multiLevelType w:val="hybridMultilevel"/>
    <w:tmpl w:val="0B96EC44"/>
    <w:lvl w:ilvl="0" w:tplc="292E4796">
      <w:start w:val="1"/>
      <w:numFmt w:val="decimal"/>
      <w:lvlText w:val="%1."/>
      <w:lvlJc w:val="left"/>
      <w:pPr>
        <w:ind w:left="720" w:hanging="360"/>
      </w:pPr>
      <w:rPr>
        <w:b w:val="0"/>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C214EF4"/>
    <w:multiLevelType w:val="hybridMultilevel"/>
    <w:tmpl w:val="0B96EC44"/>
    <w:lvl w:ilvl="0" w:tplc="292E4796">
      <w:start w:val="1"/>
      <w:numFmt w:val="decimal"/>
      <w:lvlText w:val="%1."/>
      <w:lvlJc w:val="left"/>
      <w:pPr>
        <w:ind w:left="720" w:hanging="360"/>
      </w:pPr>
      <w:rPr>
        <w:b w:val="0"/>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D6F5EE7"/>
    <w:multiLevelType w:val="hybridMultilevel"/>
    <w:tmpl w:val="949A4840"/>
    <w:lvl w:ilvl="0" w:tplc="541887DC">
      <w:start w:val="1"/>
      <w:numFmt w:val="upperRoman"/>
      <w:lvlText w:val="%1."/>
      <w:lvlJc w:val="righ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D904830"/>
    <w:multiLevelType w:val="hybridMultilevel"/>
    <w:tmpl w:val="6A42BCA4"/>
    <w:lvl w:ilvl="0" w:tplc="292E4796">
      <w:start w:val="1"/>
      <w:numFmt w:val="decimal"/>
      <w:lvlText w:val="%1."/>
      <w:lvlJc w:val="left"/>
      <w:pPr>
        <w:ind w:left="720" w:hanging="360"/>
      </w:pPr>
      <w:rPr>
        <w:b w:val="0"/>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23"/>
  </w:num>
  <w:num w:numId="3">
    <w:abstractNumId w:val="3"/>
  </w:num>
  <w:num w:numId="4">
    <w:abstractNumId w:val="18"/>
  </w:num>
  <w:num w:numId="5">
    <w:abstractNumId w:val="6"/>
  </w:num>
  <w:num w:numId="6">
    <w:abstractNumId w:val="0"/>
  </w:num>
  <w:num w:numId="7">
    <w:abstractNumId w:val="2"/>
  </w:num>
  <w:num w:numId="8">
    <w:abstractNumId w:val="9"/>
  </w:num>
  <w:num w:numId="9">
    <w:abstractNumId w:val="1"/>
  </w:num>
  <w:num w:numId="10">
    <w:abstractNumId w:val="17"/>
  </w:num>
  <w:num w:numId="11">
    <w:abstractNumId w:val="11"/>
  </w:num>
  <w:num w:numId="12">
    <w:abstractNumId w:val="4"/>
  </w:num>
  <w:num w:numId="13">
    <w:abstractNumId w:val="20"/>
  </w:num>
  <w:num w:numId="14">
    <w:abstractNumId w:val="7"/>
  </w:num>
  <w:num w:numId="15">
    <w:abstractNumId w:val="19"/>
  </w:num>
  <w:num w:numId="16">
    <w:abstractNumId w:val="8"/>
  </w:num>
  <w:num w:numId="17">
    <w:abstractNumId w:val="16"/>
  </w:num>
  <w:num w:numId="18">
    <w:abstractNumId w:val="24"/>
  </w:num>
  <w:num w:numId="19">
    <w:abstractNumId w:val="14"/>
  </w:num>
  <w:num w:numId="20">
    <w:abstractNumId w:val="15"/>
  </w:num>
  <w:num w:numId="21">
    <w:abstractNumId w:val="22"/>
  </w:num>
  <w:num w:numId="22">
    <w:abstractNumId w:val="10"/>
  </w:num>
  <w:num w:numId="23">
    <w:abstractNumId w:val="21"/>
  </w:num>
  <w:num w:numId="24">
    <w:abstractNumId w:val="5"/>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16C19"/>
    <w:rsid w:val="00024A04"/>
    <w:rsid w:val="00043CDF"/>
    <w:rsid w:val="00083AE1"/>
    <w:rsid w:val="00095390"/>
    <w:rsid w:val="000B424B"/>
    <w:rsid w:val="000D63F3"/>
    <w:rsid w:val="000E41D8"/>
    <w:rsid w:val="00162438"/>
    <w:rsid w:val="00175545"/>
    <w:rsid w:val="00181881"/>
    <w:rsid w:val="00191B5E"/>
    <w:rsid w:val="001F07A6"/>
    <w:rsid w:val="001F6462"/>
    <w:rsid w:val="002126F0"/>
    <w:rsid w:val="00233E7C"/>
    <w:rsid w:val="002424FD"/>
    <w:rsid w:val="00244BF6"/>
    <w:rsid w:val="00246FE8"/>
    <w:rsid w:val="00265ECC"/>
    <w:rsid w:val="0028134B"/>
    <w:rsid w:val="00281BEF"/>
    <w:rsid w:val="00291AD3"/>
    <w:rsid w:val="00295B3C"/>
    <w:rsid w:val="00295D1A"/>
    <w:rsid w:val="002C37B4"/>
    <w:rsid w:val="002D55A0"/>
    <w:rsid w:val="0030087F"/>
    <w:rsid w:val="00341377"/>
    <w:rsid w:val="00343F30"/>
    <w:rsid w:val="0037462E"/>
    <w:rsid w:val="00386EE6"/>
    <w:rsid w:val="003B0DD9"/>
    <w:rsid w:val="003C53F4"/>
    <w:rsid w:val="003F404D"/>
    <w:rsid w:val="00404880"/>
    <w:rsid w:val="00453FA7"/>
    <w:rsid w:val="004573B2"/>
    <w:rsid w:val="004629EF"/>
    <w:rsid w:val="00491F83"/>
    <w:rsid w:val="004B5478"/>
    <w:rsid w:val="004E082D"/>
    <w:rsid w:val="004E2E2B"/>
    <w:rsid w:val="004E3AAA"/>
    <w:rsid w:val="004F12A9"/>
    <w:rsid w:val="00501BD3"/>
    <w:rsid w:val="00510EB5"/>
    <w:rsid w:val="005113B4"/>
    <w:rsid w:val="0051205D"/>
    <w:rsid w:val="00523301"/>
    <w:rsid w:val="00531269"/>
    <w:rsid w:val="00534B00"/>
    <w:rsid w:val="00560F3D"/>
    <w:rsid w:val="005C5011"/>
    <w:rsid w:val="006204E2"/>
    <w:rsid w:val="0064245A"/>
    <w:rsid w:val="00697C64"/>
    <w:rsid w:val="006B17B8"/>
    <w:rsid w:val="006B4CB6"/>
    <w:rsid w:val="006C29C2"/>
    <w:rsid w:val="006D5669"/>
    <w:rsid w:val="006E0189"/>
    <w:rsid w:val="00706462"/>
    <w:rsid w:val="00760922"/>
    <w:rsid w:val="007754FE"/>
    <w:rsid w:val="00782649"/>
    <w:rsid w:val="00792792"/>
    <w:rsid w:val="007A23C1"/>
    <w:rsid w:val="007B619F"/>
    <w:rsid w:val="0080547B"/>
    <w:rsid w:val="0081570E"/>
    <w:rsid w:val="008C28EA"/>
    <w:rsid w:val="008C2D94"/>
    <w:rsid w:val="008F11F3"/>
    <w:rsid w:val="008F6300"/>
    <w:rsid w:val="008F783F"/>
    <w:rsid w:val="00904909"/>
    <w:rsid w:val="00904A4F"/>
    <w:rsid w:val="0095318C"/>
    <w:rsid w:val="00955027"/>
    <w:rsid w:val="00970386"/>
    <w:rsid w:val="009C1D35"/>
    <w:rsid w:val="009C54EF"/>
    <w:rsid w:val="009E1E45"/>
    <w:rsid w:val="00A16C19"/>
    <w:rsid w:val="00A223A3"/>
    <w:rsid w:val="00A54ED9"/>
    <w:rsid w:val="00A571C7"/>
    <w:rsid w:val="00AA470C"/>
    <w:rsid w:val="00AA6DAA"/>
    <w:rsid w:val="00AD0C4D"/>
    <w:rsid w:val="00AD118E"/>
    <w:rsid w:val="00AE2025"/>
    <w:rsid w:val="00AE6C35"/>
    <w:rsid w:val="00AE7E22"/>
    <w:rsid w:val="00AF3F6F"/>
    <w:rsid w:val="00B071F9"/>
    <w:rsid w:val="00B1304A"/>
    <w:rsid w:val="00B2696B"/>
    <w:rsid w:val="00B30BF2"/>
    <w:rsid w:val="00B567A1"/>
    <w:rsid w:val="00B62024"/>
    <w:rsid w:val="00BA7C43"/>
    <w:rsid w:val="00BD17E8"/>
    <w:rsid w:val="00C50287"/>
    <w:rsid w:val="00C511D3"/>
    <w:rsid w:val="00C57AE5"/>
    <w:rsid w:val="00C6545C"/>
    <w:rsid w:val="00C86E08"/>
    <w:rsid w:val="00CC05C5"/>
    <w:rsid w:val="00CD3F88"/>
    <w:rsid w:val="00CE5535"/>
    <w:rsid w:val="00CF2672"/>
    <w:rsid w:val="00CF2C62"/>
    <w:rsid w:val="00D04CF0"/>
    <w:rsid w:val="00D44638"/>
    <w:rsid w:val="00D8211D"/>
    <w:rsid w:val="00DE27D9"/>
    <w:rsid w:val="00DE5EC4"/>
    <w:rsid w:val="00E07FF7"/>
    <w:rsid w:val="00E228F4"/>
    <w:rsid w:val="00E345F4"/>
    <w:rsid w:val="00E41954"/>
    <w:rsid w:val="00E56D3B"/>
    <w:rsid w:val="00EA478A"/>
    <w:rsid w:val="00EF0038"/>
    <w:rsid w:val="00F06927"/>
    <w:rsid w:val="00F52B50"/>
    <w:rsid w:val="00FA1098"/>
    <w:rsid w:val="00FA1E02"/>
    <w:rsid w:val="00FA7443"/>
    <w:rsid w:val="00FE34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8A8A740"/>
  <w15:chartTrackingRefBased/>
  <w15:docId w15:val="{0CAD9AE0-7B7B-4B94-ACB5-9B1C19C57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A23C1"/>
    <w:pPr>
      <w:ind w:left="720"/>
      <w:contextualSpacing/>
    </w:pPr>
  </w:style>
  <w:style w:type="paragraph" w:customStyle="1" w:styleId="Titre1">
    <w:name w:val="Titre1"/>
    <w:basedOn w:val="Normal"/>
    <w:next w:val="Corpsdetexte"/>
    <w:rsid w:val="00510EB5"/>
    <w:pPr>
      <w:suppressAutoHyphens/>
      <w:spacing w:after="0" w:line="240" w:lineRule="auto"/>
      <w:jc w:val="center"/>
    </w:pPr>
    <w:rPr>
      <w:rFonts w:eastAsia="Times New Roman"/>
      <w:b/>
      <w:bCs/>
      <w:sz w:val="20"/>
      <w:szCs w:val="20"/>
      <w:lang w:eastAsia="zh-CN"/>
    </w:rPr>
  </w:style>
  <w:style w:type="paragraph" w:styleId="Corpsdetexte">
    <w:name w:val="Body Text"/>
    <w:basedOn w:val="Normal"/>
    <w:link w:val="CorpsdetexteCar"/>
    <w:uiPriority w:val="99"/>
    <w:unhideWhenUsed/>
    <w:rsid w:val="00510EB5"/>
    <w:pPr>
      <w:spacing w:after="120"/>
    </w:pPr>
  </w:style>
  <w:style w:type="character" w:customStyle="1" w:styleId="CorpsdetexteCar">
    <w:name w:val="Corps de texte Car"/>
    <w:basedOn w:val="Policepardfaut"/>
    <w:link w:val="Corpsdetexte"/>
    <w:uiPriority w:val="99"/>
    <w:rsid w:val="00510EB5"/>
  </w:style>
  <w:style w:type="table" w:styleId="Grilledutableau">
    <w:name w:val="Table Grid"/>
    <w:basedOn w:val="TableauNormal"/>
    <w:uiPriority w:val="59"/>
    <w:rsid w:val="00B30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760922"/>
    <w:pPr>
      <w:suppressAutoHyphens/>
      <w:spacing w:after="0" w:line="240" w:lineRule="auto"/>
    </w:pPr>
    <w:rPr>
      <w:rFonts w:ascii="Times New Roman" w:eastAsia="Times New Roman" w:hAnsi="Times New Roman" w:cs="Times New Roman"/>
      <w:b/>
      <w:bCs/>
      <w:color w:val="FF0000"/>
      <w:sz w:val="24"/>
      <w:szCs w:val="24"/>
      <w:lang w:eastAsia="zh-CN"/>
    </w:rPr>
  </w:style>
  <w:style w:type="paragraph" w:styleId="En-tte">
    <w:name w:val="header"/>
    <w:basedOn w:val="Normal"/>
    <w:link w:val="En-tteCar"/>
    <w:uiPriority w:val="99"/>
    <w:unhideWhenUsed/>
    <w:rsid w:val="009C1D35"/>
    <w:pPr>
      <w:tabs>
        <w:tab w:val="center" w:pos="4536"/>
        <w:tab w:val="right" w:pos="9072"/>
      </w:tabs>
      <w:spacing w:after="0" w:line="240" w:lineRule="auto"/>
    </w:pPr>
  </w:style>
  <w:style w:type="character" w:customStyle="1" w:styleId="En-tteCar">
    <w:name w:val="En-tête Car"/>
    <w:basedOn w:val="Policepardfaut"/>
    <w:link w:val="En-tte"/>
    <w:uiPriority w:val="99"/>
    <w:rsid w:val="009C1D35"/>
  </w:style>
  <w:style w:type="paragraph" w:styleId="Pieddepage">
    <w:name w:val="footer"/>
    <w:basedOn w:val="Normal"/>
    <w:link w:val="PieddepageCar"/>
    <w:unhideWhenUsed/>
    <w:rsid w:val="009C1D3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1D35"/>
  </w:style>
  <w:style w:type="character" w:styleId="Marquedecommentaire">
    <w:name w:val="annotation reference"/>
    <w:basedOn w:val="Policepardfaut"/>
    <w:uiPriority w:val="99"/>
    <w:semiHidden/>
    <w:unhideWhenUsed/>
    <w:rsid w:val="00E41954"/>
    <w:rPr>
      <w:sz w:val="16"/>
      <w:szCs w:val="16"/>
    </w:rPr>
  </w:style>
  <w:style w:type="paragraph" w:styleId="Commentaire">
    <w:name w:val="annotation text"/>
    <w:basedOn w:val="Normal"/>
    <w:link w:val="CommentaireCar"/>
    <w:uiPriority w:val="99"/>
    <w:semiHidden/>
    <w:unhideWhenUsed/>
    <w:rsid w:val="00E41954"/>
    <w:pPr>
      <w:spacing w:line="240" w:lineRule="auto"/>
    </w:pPr>
    <w:rPr>
      <w:sz w:val="20"/>
      <w:szCs w:val="20"/>
    </w:rPr>
  </w:style>
  <w:style w:type="character" w:customStyle="1" w:styleId="CommentaireCar">
    <w:name w:val="Commentaire Car"/>
    <w:basedOn w:val="Policepardfaut"/>
    <w:link w:val="Commentaire"/>
    <w:uiPriority w:val="99"/>
    <w:semiHidden/>
    <w:rsid w:val="00E41954"/>
    <w:rPr>
      <w:sz w:val="20"/>
      <w:szCs w:val="20"/>
    </w:rPr>
  </w:style>
  <w:style w:type="paragraph" w:styleId="Objetducommentaire">
    <w:name w:val="annotation subject"/>
    <w:basedOn w:val="Commentaire"/>
    <w:next w:val="Commentaire"/>
    <w:link w:val="ObjetducommentaireCar"/>
    <w:uiPriority w:val="99"/>
    <w:semiHidden/>
    <w:unhideWhenUsed/>
    <w:rsid w:val="00E41954"/>
    <w:rPr>
      <w:b/>
      <w:bCs/>
    </w:rPr>
  </w:style>
  <w:style w:type="character" w:customStyle="1" w:styleId="ObjetducommentaireCar">
    <w:name w:val="Objet du commentaire Car"/>
    <w:basedOn w:val="CommentaireCar"/>
    <w:link w:val="Objetducommentaire"/>
    <w:uiPriority w:val="99"/>
    <w:semiHidden/>
    <w:rsid w:val="00E41954"/>
    <w:rPr>
      <w:b/>
      <w:bCs/>
      <w:sz w:val="20"/>
      <w:szCs w:val="20"/>
    </w:rPr>
  </w:style>
  <w:style w:type="paragraph" w:styleId="Rvision">
    <w:name w:val="Revision"/>
    <w:hidden/>
    <w:uiPriority w:val="99"/>
    <w:semiHidden/>
    <w:rsid w:val="00AA470C"/>
    <w:pPr>
      <w:spacing w:after="0" w:line="240" w:lineRule="auto"/>
    </w:pPr>
  </w:style>
  <w:style w:type="character" w:styleId="Textedelespacerserv">
    <w:name w:val="Placeholder Text"/>
    <w:basedOn w:val="Policepardfaut"/>
    <w:uiPriority w:val="99"/>
    <w:semiHidden/>
    <w:rsid w:val="00697C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343037">
      <w:bodyDiv w:val="1"/>
      <w:marLeft w:val="0"/>
      <w:marRight w:val="0"/>
      <w:marTop w:val="0"/>
      <w:marBottom w:val="0"/>
      <w:divBdr>
        <w:top w:val="none" w:sz="0" w:space="0" w:color="auto"/>
        <w:left w:val="none" w:sz="0" w:space="0" w:color="auto"/>
        <w:bottom w:val="none" w:sz="0" w:space="0" w:color="auto"/>
        <w:right w:val="none" w:sz="0" w:space="0" w:color="auto"/>
      </w:divBdr>
    </w:div>
    <w:div w:id="210051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145D5A5ED1D415198C1683938910C9D"/>
        <w:category>
          <w:name w:val="Général"/>
          <w:gallery w:val="placeholder"/>
        </w:category>
        <w:types>
          <w:type w:val="bbPlcHdr"/>
        </w:types>
        <w:behaviors>
          <w:behavior w:val="content"/>
        </w:behaviors>
        <w:guid w:val="{ACB0058E-206F-4EDE-A741-56455C151358}"/>
      </w:docPartPr>
      <w:docPartBody>
        <w:p w:rsidR="004C51DF" w:rsidRDefault="00656EA8" w:rsidP="00656EA8">
          <w:pPr>
            <w:pStyle w:val="C145D5A5ED1D415198C1683938910C9D"/>
          </w:pPr>
          <w:r w:rsidRPr="00875DF3">
            <w:rPr>
              <w:rStyle w:val="Textedelespacerserv"/>
            </w:rPr>
            <w:t>Choisissez un élément.</w:t>
          </w:r>
        </w:p>
      </w:docPartBody>
    </w:docPart>
    <w:docPart>
      <w:docPartPr>
        <w:name w:val="79368BB5209D4454BD2E7C06767697EB"/>
        <w:category>
          <w:name w:val="Général"/>
          <w:gallery w:val="placeholder"/>
        </w:category>
        <w:types>
          <w:type w:val="bbPlcHdr"/>
        </w:types>
        <w:behaviors>
          <w:behavior w:val="content"/>
        </w:behaviors>
        <w:guid w:val="{EDEFDA92-FF87-4ACD-9387-AB125D7941CC}"/>
      </w:docPartPr>
      <w:docPartBody>
        <w:p w:rsidR="004C51DF" w:rsidRDefault="00656EA8" w:rsidP="00656EA8">
          <w:pPr>
            <w:pStyle w:val="79368BB5209D4454BD2E7C06767697EB"/>
          </w:pPr>
          <w:r w:rsidRPr="00875DF3">
            <w:rPr>
              <w:rStyle w:val="Textedelespacerserv"/>
            </w:rPr>
            <w:t>Choisissez un élément.</w:t>
          </w:r>
        </w:p>
      </w:docPartBody>
    </w:docPart>
    <w:docPart>
      <w:docPartPr>
        <w:name w:val="3BDDB029C22848A5B7E5AA0BF7674B96"/>
        <w:category>
          <w:name w:val="Général"/>
          <w:gallery w:val="placeholder"/>
        </w:category>
        <w:types>
          <w:type w:val="bbPlcHdr"/>
        </w:types>
        <w:behaviors>
          <w:behavior w:val="content"/>
        </w:behaviors>
        <w:guid w:val="{C626908B-9069-4E60-B177-7A0DFA8F7015}"/>
      </w:docPartPr>
      <w:docPartBody>
        <w:p w:rsidR="004C51DF" w:rsidRDefault="00656EA8" w:rsidP="00656EA8">
          <w:pPr>
            <w:pStyle w:val="3BDDB029C22848A5B7E5AA0BF7674B96"/>
          </w:pPr>
          <w:r w:rsidRPr="00875DF3">
            <w:rPr>
              <w:rStyle w:val="Textedelespacerserv"/>
            </w:rPr>
            <w:t>Choisissez un élément.</w:t>
          </w:r>
        </w:p>
      </w:docPartBody>
    </w:docPart>
    <w:docPart>
      <w:docPartPr>
        <w:name w:val="873211BB3ABA4FBEA54756E414E5EBB5"/>
        <w:category>
          <w:name w:val="Général"/>
          <w:gallery w:val="placeholder"/>
        </w:category>
        <w:types>
          <w:type w:val="bbPlcHdr"/>
        </w:types>
        <w:behaviors>
          <w:behavior w:val="content"/>
        </w:behaviors>
        <w:guid w:val="{5737CFF6-9D49-473E-9CA9-5223727D6ED6}"/>
      </w:docPartPr>
      <w:docPartBody>
        <w:p w:rsidR="004C51DF" w:rsidRDefault="00656EA8" w:rsidP="00656EA8">
          <w:pPr>
            <w:pStyle w:val="873211BB3ABA4FBEA54756E414E5EBB5"/>
          </w:pPr>
          <w:r w:rsidRPr="00875DF3">
            <w:rPr>
              <w:rStyle w:val="Textedelespacerserv"/>
            </w:rPr>
            <w:t>Choisissez un élément.</w:t>
          </w:r>
        </w:p>
      </w:docPartBody>
    </w:docPart>
    <w:docPart>
      <w:docPartPr>
        <w:name w:val="72272BC431B74E3E9A0C40E42B5C87E7"/>
        <w:category>
          <w:name w:val="Général"/>
          <w:gallery w:val="placeholder"/>
        </w:category>
        <w:types>
          <w:type w:val="bbPlcHdr"/>
        </w:types>
        <w:behaviors>
          <w:behavior w:val="content"/>
        </w:behaviors>
        <w:guid w:val="{8370B5C0-40A6-4A8F-A9F9-FC9C317AAB9A}"/>
      </w:docPartPr>
      <w:docPartBody>
        <w:p w:rsidR="004C51DF" w:rsidRDefault="00656EA8" w:rsidP="00656EA8">
          <w:pPr>
            <w:pStyle w:val="72272BC431B74E3E9A0C40E42B5C87E7"/>
          </w:pPr>
          <w:r w:rsidRPr="00875DF3">
            <w:rPr>
              <w:rStyle w:val="Textedelespacerserv"/>
            </w:rPr>
            <w:t>Choisissez un élément.</w:t>
          </w:r>
        </w:p>
      </w:docPartBody>
    </w:docPart>
    <w:docPart>
      <w:docPartPr>
        <w:name w:val="D15551B1DCE04F479E2A7ECE07E279BF"/>
        <w:category>
          <w:name w:val="Général"/>
          <w:gallery w:val="placeholder"/>
        </w:category>
        <w:types>
          <w:type w:val="bbPlcHdr"/>
        </w:types>
        <w:behaviors>
          <w:behavior w:val="content"/>
        </w:behaviors>
        <w:guid w:val="{E167648F-E97A-432E-AA99-B68519B00661}"/>
      </w:docPartPr>
      <w:docPartBody>
        <w:p w:rsidR="00762C69" w:rsidRDefault="004C51DF" w:rsidP="004C51DF">
          <w:pPr>
            <w:pStyle w:val="D15551B1DCE04F479E2A7ECE07E279BF"/>
          </w:pPr>
          <w:r w:rsidRPr="00875DF3">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6D3"/>
    <w:rsid w:val="004C51DF"/>
    <w:rsid w:val="0053293E"/>
    <w:rsid w:val="00656EA8"/>
    <w:rsid w:val="00762C69"/>
    <w:rsid w:val="00F526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C51DF"/>
    <w:rPr>
      <w:color w:val="808080"/>
    </w:rPr>
  </w:style>
  <w:style w:type="paragraph" w:customStyle="1" w:styleId="C145D5A5ED1D415198C1683938910C9D">
    <w:name w:val="C145D5A5ED1D415198C1683938910C9D"/>
    <w:rsid w:val="00656EA8"/>
  </w:style>
  <w:style w:type="paragraph" w:customStyle="1" w:styleId="79368BB5209D4454BD2E7C06767697EB">
    <w:name w:val="79368BB5209D4454BD2E7C06767697EB"/>
    <w:rsid w:val="00656EA8"/>
  </w:style>
  <w:style w:type="paragraph" w:customStyle="1" w:styleId="3BDDB029C22848A5B7E5AA0BF7674B96">
    <w:name w:val="3BDDB029C22848A5B7E5AA0BF7674B96"/>
    <w:rsid w:val="00656EA8"/>
  </w:style>
  <w:style w:type="paragraph" w:customStyle="1" w:styleId="873211BB3ABA4FBEA54756E414E5EBB5">
    <w:name w:val="873211BB3ABA4FBEA54756E414E5EBB5"/>
    <w:rsid w:val="00656EA8"/>
  </w:style>
  <w:style w:type="paragraph" w:customStyle="1" w:styleId="D15551B1DCE04F479E2A7ECE07E279BF">
    <w:name w:val="D15551B1DCE04F479E2A7ECE07E279BF"/>
    <w:rsid w:val="004C51DF"/>
  </w:style>
  <w:style w:type="paragraph" w:customStyle="1" w:styleId="72272BC431B74E3E9A0C40E42B5C87E7">
    <w:name w:val="72272BC431B74E3E9A0C40E42B5C87E7"/>
    <w:rsid w:val="00656E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AF351-8123-4FA6-A46F-E6A8DC2F5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1248</TotalTime>
  <Pages>18</Pages>
  <Words>2344</Words>
  <Characters>12892</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La R?gion Occitanie</Company>
  <LinksUpToDate>false</LinksUpToDate>
  <CharactersWithSpaces>15206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GENET David</dc:creator>
  <cp:keywords/>
  <dc:description/>
  <cp:lastModifiedBy>GENET David</cp:lastModifiedBy>
  <cp:revision>80</cp:revision>
  <dcterms:created xsi:type="dcterms:W3CDTF">2022-12-07T10:10:00Z</dcterms:created>
  <dcterms:modified xsi:type="dcterms:W3CDTF">2025-02-03T16:44:00Z</dcterms:modified>
</cp:coreProperties>
</file>